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1E7338" w14:textId="02B62BA5" w:rsidR="000B3971" w:rsidRPr="00F42CB9" w:rsidRDefault="004F349A" w:rsidP="0035714C">
      <w:pPr>
        <w:spacing w:before="60"/>
        <w:jc w:val="right"/>
        <w:rPr>
          <w:rFonts w:ascii="Calibri" w:hAnsi="Calibri" w:cs="Calibri"/>
          <w:color w:val="002060"/>
          <w:sz w:val="24"/>
          <w:szCs w:val="24"/>
          <w:lang w:val="ro-RO"/>
        </w:rPr>
      </w:pPr>
      <w:r w:rsidRPr="00F42CB9">
        <w:rPr>
          <w:rFonts w:ascii="Calibri" w:hAnsi="Calibri" w:cs="Calibri"/>
          <w:b/>
          <w:bCs/>
          <w:color w:val="002060"/>
          <w:sz w:val="24"/>
          <w:szCs w:val="24"/>
          <w:lang w:val="ro-RO"/>
        </w:rPr>
        <w:t>Anexa 1</w:t>
      </w:r>
      <w:r w:rsidR="00714B38">
        <w:rPr>
          <w:rFonts w:ascii="Calibri" w:hAnsi="Calibri" w:cs="Calibri"/>
          <w:b/>
          <w:bCs/>
          <w:color w:val="002060"/>
          <w:sz w:val="24"/>
          <w:szCs w:val="24"/>
          <w:lang w:val="ro-RO"/>
        </w:rPr>
        <w:t>6</w:t>
      </w:r>
      <w:r w:rsidR="007A5CCB" w:rsidRPr="00F42CB9">
        <w:rPr>
          <w:rFonts w:ascii="Calibri" w:hAnsi="Calibri" w:cs="Calibri"/>
          <w:b/>
          <w:bCs/>
          <w:color w:val="002060"/>
          <w:sz w:val="24"/>
          <w:szCs w:val="24"/>
          <w:lang w:val="ro-RO"/>
        </w:rPr>
        <w:t>:</w:t>
      </w:r>
      <w:r w:rsidRPr="00F42CB9">
        <w:rPr>
          <w:rFonts w:ascii="Calibri" w:hAnsi="Calibri" w:cs="Calibri"/>
          <w:b/>
          <w:bCs/>
          <w:color w:val="002060"/>
          <w:sz w:val="24"/>
          <w:szCs w:val="24"/>
          <w:lang w:val="ro-RO"/>
        </w:rPr>
        <w:t xml:space="preserve"> Condi</w:t>
      </w:r>
      <w:r w:rsidR="00F03170" w:rsidRPr="00F42CB9">
        <w:rPr>
          <w:rFonts w:ascii="Calibri" w:hAnsi="Calibri" w:cs="Calibri"/>
          <w:b/>
          <w:bCs/>
          <w:color w:val="002060"/>
          <w:sz w:val="24"/>
          <w:szCs w:val="24"/>
          <w:lang w:val="ro-RO"/>
        </w:rPr>
        <w:t>ț</w:t>
      </w:r>
      <w:r w:rsidRPr="00F42CB9">
        <w:rPr>
          <w:rFonts w:ascii="Calibri" w:hAnsi="Calibri" w:cs="Calibri"/>
          <w:b/>
          <w:bCs/>
          <w:color w:val="002060"/>
          <w:sz w:val="24"/>
          <w:szCs w:val="24"/>
          <w:lang w:val="ro-RO"/>
        </w:rPr>
        <w:t>ii specifice ale contractului de finanțare</w:t>
      </w:r>
      <w:r w:rsidRPr="00F42CB9">
        <w:rPr>
          <w:rFonts w:ascii="Calibri" w:hAnsi="Calibri" w:cs="Calibri"/>
          <w:color w:val="002060"/>
          <w:sz w:val="24"/>
          <w:szCs w:val="24"/>
          <w:lang w:val="ro-RO"/>
        </w:rPr>
        <w:t xml:space="preserve"> </w:t>
      </w:r>
    </w:p>
    <w:p w14:paraId="460018CC" w14:textId="77777777" w:rsidR="00CC50AD" w:rsidRPr="00F42CB9" w:rsidRDefault="00CC50AD" w:rsidP="000377CE">
      <w:pPr>
        <w:spacing w:before="60"/>
        <w:ind w:right="1095"/>
        <w:jc w:val="both"/>
        <w:rPr>
          <w:rFonts w:ascii="Calibri" w:eastAsia="Trebuchet MS" w:hAnsi="Calibri" w:cs="Calibri"/>
          <w:b/>
          <w:color w:val="002060"/>
          <w:spacing w:val="-1"/>
          <w:sz w:val="24"/>
          <w:szCs w:val="24"/>
          <w:lang w:val="ro-RO"/>
        </w:rPr>
      </w:pPr>
    </w:p>
    <w:p w14:paraId="1936FF7E" w14:textId="77777777" w:rsidR="000B3971" w:rsidRPr="00F42CB9" w:rsidRDefault="000B3971" w:rsidP="000377CE">
      <w:pPr>
        <w:spacing w:before="60"/>
        <w:jc w:val="both"/>
        <w:rPr>
          <w:rFonts w:ascii="Calibri" w:hAnsi="Calibri" w:cs="Calibri"/>
          <w:color w:val="002060"/>
          <w:sz w:val="24"/>
          <w:szCs w:val="24"/>
          <w:lang w:val="ro-RO"/>
        </w:rPr>
      </w:pPr>
    </w:p>
    <w:p w14:paraId="2E380C5C" w14:textId="2B162AC1" w:rsidR="000312C6" w:rsidRPr="00F42CB9" w:rsidRDefault="000312C6" w:rsidP="000377CE">
      <w:pPr>
        <w:pStyle w:val="Default"/>
        <w:spacing w:before="60"/>
        <w:jc w:val="both"/>
        <w:rPr>
          <w:b/>
          <w:bCs/>
          <w:color w:val="002060"/>
          <w:lang w:val="ro-RO"/>
        </w:rPr>
      </w:pPr>
      <w:r w:rsidRPr="00F42CB9">
        <w:rPr>
          <w:b/>
          <w:bCs/>
          <w:color w:val="002060"/>
          <w:lang w:val="ro-RO"/>
        </w:rPr>
        <w:t xml:space="preserve">Precizările prealabile </w:t>
      </w:r>
    </w:p>
    <w:p w14:paraId="1395346D" w14:textId="77777777" w:rsidR="0057368E" w:rsidRPr="00F42CB9" w:rsidRDefault="0057368E" w:rsidP="000377CE">
      <w:pPr>
        <w:pStyle w:val="Default"/>
        <w:spacing w:before="60"/>
        <w:jc w:val="both"/>
        <w:rPr>
          <w:color w:val="002060"/>
          <w:lang w:val="ro-RO"/>
        </w:rPr>
      </w:pPr>
    </w:p>
    <w:p w14:paraId="373EE902" w14:textId="13582839" w:rsidR="000312C6" w:rsidRPr="00F42CB9" w:rsidRDefault="000312C6" w:rsidP="000377CE">
      <w:pPr>
        <w:pStyle w:val="Default"/>
        <w:spacing w:before="60"/>
        <w:jc w:val="both"/>
        <w:rPr>
          <w:color w:val="002060"/>
          <w:lang w:val="ro-RO"/>
        </w:rPr>
      </w:pPr>
      <w:r w:rsidRPr="00F42CB9">
        <w:rPr>
          <w:color w:val="002060"/>
          <w:lang w:val="ro-RO"/>
        </w:rPr>
        <w:t xml:space="preserve">(1) Prezentul contract de finanţare stabileşte cadrul juridic general în care se va desfaşura relaţia contractuală dintre AM şi Beneficiar. </w:t>
      </w:r>
    </w:p>
    <w:p w14:paraId="037DC56D" w14:textId="77777777" w:rsidR="000312C6" w:rsidRPr="00F42CB9" w:rsidRDefault="000312C6" w:rsidP="000377CE">
      <w:pPr>
        <w:pStyle w:val="Default"/>
        <w:spacing w:before="60"/>
        <w:jc w:val="both"/>
        <w:rPr>
          <w:color w:val="002060"/>
          <w:lang w:val="ro-RO"/>
        </w:rPr>
      </w:pPr>
      <w:r w:rsidRPr="00F42CB9">
        <w:rPr>
          <w:color w:val="002060"/>
          <w:lang w:val="ro-RO"/>
        </w:rPr>
        <w:t xml:space="preserve">(2) Condițiile generale ale contractului de finanțare sunt completate cu prezentele condiții specifice. </w:t>
      </w:r>
    </w:p>
    <w:p w14:paraId="0B0B95F5" w14:textId="77777777" w:rsidR="000312C6" w:rsidRPr="00F42CB9" w:rsidRDefault="000312C6" w:rsidP="000377CE">
      <w:pPr>
        <w:pStyle w:val="Default"/>
        <w:spacing w:before="60"/>
        <w:jc w:val="both"/>
        <w:rPr>
          <w:color w:val="002060"/>
          <w:lang w:val="ro-RO"/>
        </w:rPr>
      </w:pPr>
      <w:r w:rsidRPr="00F42CB9">
        <w:rPr>
          <w:color w:val="002060"/>
          <w:lang w:val="ro-RO"/>
        </w:rPr>
        <w:t xml:space="preserve">(3) În cazul unor prevederi contradictorii între condițiile generale și condițiile specifice prevalează acestea din urmă. </w:t>
      </w:r>
    </w:p>
    <w:p w14:paraId="4F623E2F" w14:textId="77777777" w:rsidR="00AB13EF" w:rsidRPr="00F42CB9" w:rsidRDefault="00AB13EF" w:rsidP="000377CE">
      <w:pPr>
        <w:spacing w:before="60"/>
        <w:ind w:right="2999"/>
        <w:jc w:val="both"/>
        <w:rPr>
          <w:rFonts w:ascii="Calibri" w:eastAsia="Trebuchet MS" w:hAnsi="Calibri" w:cs="Calibri"/>
          <w:b/>
          <w:bCs/>
          <w:color w:val="002060"/>
          <w:sz w:val="24"/>
          <w:szCs w:val="24"/>
          <w:lang w:val="ro-RO"/>
        </w:rPr>
      </w:pPr>
      <w:r w:rsidRPr="00F42CB9">
        <w:rPr>
          <w:rFonts w:ascii="Calibri" w:eastAsia="Trebuchet MS" w:hAnsi="Calibri" w:cs="Calibri"/>
          <w:b/>
          <w:bCs/>
          <w:color w:val="002060"/>
          <w:sz w:val="24"/>
          <w:szCs w:val="24"/>
          <w:lang w:val="ro-RO"/>
        </w:rPr>
        <w:t>Art. 1 Eligibilitatea cheltuielilor</w:t>
      </w:r>
    </w:p>
    <w:p w14:paraId="6A9869A4" w14:textId="303E2D6D" w:rsidR="000D4FB2" w:rsidRPr="00F42CB9" w:rsidRDefault="000D4FB2" w:rsidP="000377CE">
      <w:pPr>
        <w:spacing w:before="60"/>
        <w:jc w:val="both"/>
        <w:rPr>
          <w:rFonts w:ascii="Calibri" w:eastAsia="Trebuchet MS" w:hAnsi="Calibri" w:cs="Calibri"/>
          <w:color w:val="002060"/>
          <w:sz w:val="24"/>
          <w:szCs w:val="24"/>
          <w:lang w:val="ro-RO"/>
        </w:rPr>
      </w:pPr>
      <w:r w:rsidRPr="00F42CB9">
        <w:rPr>
          <w:rFonts w:ascii="Calibri" w:hAnsi="Calibri" w:cs="Calibri"/>
          <w:sz w:val="24"/>
          <w:szCs w:val="24"/>
          <w:lang w:val="it-IT"/>
        </w:rPr>
        <w:t xml:space="preserve"> </w:t>
      </w:r>
      <w:r w:rsidRPr="00F42CB9">
        <w:rPr>
          <w:rFonts w:ascii="Calibri" w:eastAsia="Trebuchet MS" w:hAnsi="Calibri" w:cs="Calibri"/>
          <w:color w:val="002060"/>
          <w:sz w:val="24"/>
          <w:szCs w:val="24"/>
          <w:lang w:val="ro-RO"/>
        </w:rPr>
        <w:t>(1)</w:t>
      </w:r>
      <w:r w:rsidRPr="00F42CB9">
        <w:rPr>
          <w:rFonts w:ascii="Calibri" w:eastAsia="Trebuchet MS" w:hAnsi="Calibri" w:cs="Calibri"/>
          <w:color w:val="002060"/>
          <w:sz w:val="24"/>
          <w:szCs w:val="24"/>
          <w:lang w:val="ro-RO"/>
        </w:rPr>
        <w:tab/>
      </w:r>
      <w:r w:rsidR="00B3533E">
        <w:rPr>
          <w:rFonts w:ascii="Calibri" w:eastAsia="Trebuchet MS" w:hAnsi="Calibri" w:cs="Calibri"/>
          <w:color w:val="002060"/>
          <w:sz w:val="24"/>
          <w:szCs w:val="24"/>
          <w:lang w:val="ro-RO"/>
        </w:rPr>
        <w:t>Î</w:t>
      </w:r>
      <w:r w:rsidRPr="00F42CB9">
        <w:rPr>
          <w:rFonts w:ascii="Calibri" w:eastAsia="Trebuchet MS" w:hAnsi="Calibri" w:cs="Calibri"/>
          <w:color w:val="002060"/>
          <w:sz w:val="24"/>
          <w:szCs w:val="24"/>
          <w:lang w:val="ro-RO"/>
        </w:rPr>
        <w:t>n completarea prevederilor art. 3, alin. (1) – (5) din Contractul de finanțare – Condiţii Generale, vor fi luate în considerare următoarele prevederi:</w:t>
      </w:r>
    </w:p>
    <w:p w14:paraId="01F6D286" w14:textId="41347BA3" w:rsidR="00AB13EF" w:rsidRPr="00F42CB9" w:rsidRDefault="000D4FB2" w:rsidP="000377CE">
      <w:pPr>
        <w:spacing w:before="60"/>
        <w:ind w:right="265"/>
        <w:jc w:val="both"/>
        <w:rPr>
          <w:rFonts w:ascii="Calibri" w:eastAsia="Trebuchet MS" w:hAnsi="Calibri" w:cs="Calibri"/>
          <w:color w:val="FF0000"/>
          <w:w w:val="103"/>
          <w:sz w:val="24"/>
          <w:szCs w:val="24"/>
          <w:lang w:val="ro-RO"/>
        </w:rPr>
      </w:pPr>
      <w:r w:rsidRPr="00F42CB9">
        <w:rPr>
          <w:rFonts w:ascii="Calibri" w:eastAsia="Trebuchet MS" w:hAnsi="Calibri" w:cs="Calibri"/>
          <w:color w:val="002060"/>
          <w:spacing w:val="-1"/>
          <w:sz w:val="24"/>
          <w:szCs w:val="24"/>
          <w:lang w:val="ro-RO"/>
        </w:rPr>
        <w:t xml:space="preserve">a) </w:t>
      </w:r>
      <w:r w:rsidR="00AB13EF" w:rsidRPr="00F42CB9">
        <w:rPr>
          <w:rFonts w:ascii="Calibri" w:eastAsia="Trebuchet MS" w:hAnsi="Calibri" w:cs="Calibri"/>
          <w:color w:val="002060"/>
          <w:spacing w:val="-1"/>
          <w:sz w:val="24"/>
          <w:szCs w:val="24"/>
          <w:lang w:val="ro-RO"/>
        </w:rPr>
        <w:t>Valoare</w:t>
      </w:r>
      <w:r w:rsidR="00AB13EF" w:rsidRPr="00F42CB9">
        <w:rPr>
          <w:rFonts w:ascii="Calibri" w:eastAsia="Trebuchet MS" w:hAnsi="Calibri" w:cs="Calibri"/>
          <w:color w:val="002060"/>
          <w:sz w:val="24"/>
          <w:szCs w:val="24"/>
          <w:lang w:val="ro-RO"/>
        </w:rPr>
        <w:t>a</w:t>
      </w:r>
      <w:r w:rsidR="00AB13EF" w:rsidRPr="00F42CB9">
        <w:rPr>
          <w:rFonts w:ascii="Calibri" w:eastAsia="Trebuchet MS" w:hAnsi="Calibri" w:cs="Calibri"/>
          <w:color w:val="002060"/>
          <w:spacing w:val="40"/>
          <w:sz w:val="24"/>
          <w:szCs w:val="24"/>
          <w:lang w:val="ro-RO"/>
        </w:rPr>
        <w:t xml:space="preserve"> </w:t>
      </w:r>
      <w:r w:rsidR="00AB13EF" w:rsidRPr="00F42CB9">
        <w:rPr>
          <w:rFonts w:ascii="Calibri" w:eastAsia="Trebuchet MS" w:hAnsi="Calibri" w:cs="Calibri"/>
          <w:color w:val="002060"/>
          <w:spacing w:val="-1"/>
          <w:sz w:val="24"/>
          <w:szCs w:val="24"/>
          <w:lang w:val="ro-RO"/>
        </w:rPr>
        <w:t>cheltuielilo</w:t>
      </w:r>
      <w:r w:rsidR="00AB13EF" w:rsidRPr="00F42CB9">
        <w:rPr>
          <w:rFonts w:ascii="Calibri" w:eastAsia="Trebuchet MS" w:hAnsi="Calibri" w:cs="Calibri"/>
          <w:color w:val="002060"/>
          <w:sz w:val="24"/>
          <w:szCs w:val="24"/>
          <w:lang w:val="ro-RO"/>
        </w:rPr>
        <w:t>r</w:t>
      </w:r>
      <w:r w:rsidR="00AB13EF" w:rsidRPr="00F42CB9">
        <w:rPr>
          <w:rFonts w:ascii="Calibri" w:eastAsia="Trebuchet MS" w:hAnsi="Calibri" w:cs="Calibri"/>
          <w:color w:val="002060"/>
          <w:spacing w:val="49"/>
          <w:sz w:val="24"/>
          <w:szCs w:val="24"/>
          <w:lang w:val="ro-RO"/>
        </w:rPr>
        <w:t xml:space="preserve"> </w:t>
      </w:r>
      <w:r w:rsidR="00AB13EF" w:rsidRPr="00F42CB9">
        <w:rPr>
          <w:rFonts w:ascii="Calibri" w:eastAsia="Trebuchet MS" w:hAnsi="Calibri" w:cs="Calibri"/>
          <w:color w:val="002060"/>
          <w:sz w:val="24"/>
          <w:szCs w:val="24"/>
          <w:lang w:val="ro-RO"/>
        </w:rPr>
        <w:t>eligibile</w:t>
      </w:r>
      <w:r w:rsidR="00AB13EF" w:rsidRPr="00F42CB9">
        <w:rPr>
          <w:rFonts w:ascii="Calibri" w:eastAsia="Trebuchet MS" w:hAnsi="Calibri" w:cs="Calibri"/>
          <w:color w:val="002060"/>
          <w:spacing w:val="36"/>
          <w:sz w:val="24"/>
          <w:szCs w:val="24"/>
          <w:lang w:val="ro-RO"/>
        </w:rPr>
        <w:t xml:space="preserve"> </w:t>
      </w:r>
      <w:r w:rsidR="00AB13EF" w:rsidRPr="00F42CB9">
        <w:rPr>
          <w:rFonts w:ascii="Calibri" w:eastAsia="Trebuchet MS" w:hAnsi="Calibri" w:cs="Calibri"/>
          <w:color w:val="002060"/>
          <w:sz w:val="24"/>
          <w:szCs w:val="24"/>
          <w:lang w:val="ro-RO"/>
        </w:rPr>
        <w:t>indirecte</w:t>
      </w:r>
      <w:r w:rsidR="00AB13EF" w:rsidRPr="00F42CB9">
        <w:rPr>
          <w:rFonts w:ascii="Calibri" w:eastAsia="Trebuchet MS" w:hAnsi="Calibri" w:cs="Calibri"/>
          <w:color w:val="002060"/>
          <w:spacing w:val="39"/>
          <w:sz w:val="24"/>
          <w:szCs w:val="24"/>
          <w:lang w:val="ro-RO"/>
        </w:rPr>
        <w:t xml:space="preserve"> </w:t>
      </w:r>
      <w:r w:rsidR="001C24D5">
        <w:rPr>
          <w:rFonts w:ascii="Calibri" w:eastAsia="Trebuchet MS" w:hAnsi="Calibri" w:cs="Calibri"/>
          <w:color w:val="002060"/>
          <w:spacing w:val="-1"/>
          <w:sz w:val="24"/>
          <w:szCs w:val="24"/>
          <w:lang w:val="ro-RO"/>
        </w:rPr>
        <w:t xml:space="preserve">este de 7%, </w:t>
      </w:r>
      <w:r w:rsidR="00AB13EF" w:rsidRPr="00F42CB9">
        <w:rPr>
          <w:rFonts w:ascii="Calibri" w:eastAsia="Trebuchet MS" w:hAnsi="Calibri" w:cs="Calibri"/>
          <w:color w:val="244061" w:themeColor="accent1" w:themeShade="80"/>
          <w:sz w:val="24"/>
          <w:szCs w:val="24"/>
          <w:lang w:val="ro-RO"/>
        </w:rPr>
        <w:t>ca</w:t>
      </w:r>
      <w:r w:rsidR="00AB13EF" w:rsidRPr="00F42CB9">
        <w:rPr>
          <w:rFonts w:ascii="Calibri" w:eastAsia="Trebuchet MS" w:hAnsi="Calibri" w:cs="Calibri"/>
          <w:color w:val="244061" w:themeColor="accent1" w:themeShade="80"/>
          <w:spacing w:val="20"/>
          <w:sz w:val="24"/>
          <w:szCs w:val="24"/>
          <w:lang w:val="ro-RO"/>
        </w:rPr>
        <w:t xml:space="preserve"> </w:t>
      </w:r>
      <w:r w:rsidR="00AB13EF" w:rsidRPr="00F42CB9">
        <w:rPr>
          <w:rFonts w:ascii="Calibri" w:eastAsia="Trebuchet MS" w:hAnsi="Calibri" w:cs="Calibri"/>
          <w:color w:val="244061" w:themeColor="accent1" w:themeShade="80"/>
          <w:spacing w:val="-1"/>
          <w:sz w:val="24"/>
          <w:szCs w:val="24"/>
          <w:lang w:val="ro-RO"/>
        </w:rPr>
        <w:t>rat</w:t>
      </w:r>
      <w:r w:rsidR="00AB13EF" w:rsidRPr="00F42CB9">
        <w:rPr>
          <w:rFonts w:ascii="Calibri" w:eastAsia="Trebuchet MS" w:hAnsi="Calibri" w:cs="Calibri"/>
          <w:color w:val="244061" w:themeColor="accent1" w:themeShade="80"/>
          <w:sz w:val="24"/>
          <w:szCs w:val="24"/>
          <w:lang w:val="ro-RO"/>
        </w:rPr>
        <w:t>ă</w:t>
      </w:r>
      <w:r w:rsidR="00AB13EF" w:rsidRPr="00F42CB9">
        <w:rPr>
          <w:rFonts w:ascii="Calibri" w:eastAsia="Trebuchet MS" w:hAnsi="Calibri" w:cs="Calibri"/>
          <w:color w:val="244061" w:themeColor="accent1" w:themeShade="80"/>
          <w:spacing w:val="24"/>
          <w:sz w:val="24"/>
          <w:szCs w:val="24"/>
          <w:lang w:val="ro-RO"/>
        </w:rPr>
        <w:t xml:space="preserve"> </w:t>
      </w:r>
      <w:r w:rsidR="00AB13EF" w:rsidRPr="005E67E2">
        <w:rPr>
          <w:rFonts w:ascii="Calibri" w:eastAsia="Trebuchet MS" w:hAnsi="Calibri" w:cs="Calibri"/>
          <w:color w:val="244061" w:themeColor="accent1" w:themeShade="80"/>
          <w:spacing w:val="-1"/>
          <w:sz w:val="24"/>
          <w:szCs w:val="24"/>
          <w:lang w:val="ro-RO"/>
        </w:rPr>
        <w:t>forfetar</w:t>
      </w:r>
      <w:r w:rsidR="00AB13EF" w:rsidRPr="005E67E2">
        <w:rPr>
          <w:rFonts w:ascii="Calibri" w:eastAsia="Trebuchet MS" w:hAnsi="Calibri" w:cs="Calibri"/>
          <w:color w:val="244061" w:themeColor="accent1" w:themeShade="80"/>
          <w:sz w:val="24"/>
          <w:szCs w:val="24"/>
          <w:lang w:val="ro-RO"/>
        </w:rPr>
        <w:t>ă</w:t>
      </w:r>
      <w:r w:rsidR="00AB13EF" w:rsidRPr="005E67E2">
        <w:rPr>
          <w:rFonts w:ascii="Calibri" w:eastAsia="Trebuchet MS" w:hAnsi="Calibri" w:cs="Calibri"/>
          <w:color w:val="244061" w:themeColor="accent1" w:themeShade="80"/>
          <w:spacing w:val="37"/>
          <w:sz w:val="24"/>
          <w:szCs w:val="24"/>
          <w:lang w:val="ro-RO"/>
        </w:rPr>
        <w:t xml:space="preserve"> </w:t>
      </w:r>
      <w:r w:rsidR="00C074A7" w:rsidRPr="00F42CB9">
        <w:rPr>
          <w:rFonts w:ascii="Calibri" w:eastAsia="Trebuchet MS" w:hAnsi="Calibri" w:cs="Calibri"/>
          <w:color w:val="244061" w:themeColor="accent1" w:themeShade="80"/>
          <w:sz w:val="24"/>
          <w:szCs w:val="24"/>
          <w:lang w:val="ro-RO"/>
        </w:rPr>
        <w:t>din valoarea totală a cheltuielilor eligibile directe</w:t>
      </w:r>
      <w:r w:rsidR="00514B9A" w:rsidRPr="00F42CB9">
        <w:rPr>
          <w:rFonts w:ascii="Calibri" w:eastAsia="Trebuchet MS" w:hAnsi="Calibri" w:cs="Calibri"/>
          <w:color w:val="244061" w:themeColor="accent1" w:themeShade="80"/>
          <w:sz w:val="24"/>
          <w:szCs w:val="24"/>
          <w:lang w:val="ro-RO"/>
        </w:rPr>
        <w:t>,</w:t>
      </w:r>
      <w:r w:rsidR="00C074A7" w:rsidRPr="00F42CB9">
        <w:rPr>
          <w:rFonts w:ascii="Calibri" w:eastAsia="Trebuchet MS" w:hAnsi="Calibri" w:cs="Calibri"/>
          <w:color w:val="244061" w:themeColor="accent1" w:themeShade="80"/>
          <w:sz w:val="24"/>
          <w:szCs w:val="24"/>
          <w:lang w:val="ro-RO"/>
        </w:rPr>
        <w:t xml:space="preserve"> </w:t>
      </w:r>
    </w:p>
    <w:p w14:paraId="749D67C7" w14:textId="33F3E21B" w:rsidR="00680F22" w:rsidRDefault="000D4FB2" w:rsidP="000377CE">
      <w:pPr>
        <w:spacing w:before="60"/>
        <w:ind w:right="265"/>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 xml:space="preserve">b) </w:t>
      </w:r>
      <w:r w:rsidR="00680F22" w:rsidRPr="00F42CB9">
        <w:rPr>
          <w:rFonts w:ascii="Calibri" w:eastAsia="Trebuchet MS" w:hAnsi="Calibri" w:cs="Calibri"/>
          <w:color w:val="002060"/>
          <w:spacing w:val="-1"/>
          <w:sz w:val="24"/>
          <w:szCs w:val="24"/>
          <w:lang w:val="ro-RO"/>
        </w:rPr>
        <w:t xml:space="preserve">Bugetul alocat </w:t>
      </w:r>
      <w:r w:rsidR="005F401B" w:rsidRPr="00F42CB9">
        <w:rPr>
          <w:rFonts w:ascii="Calibri" w:eastAsia="Trebuchet MS" w:hAnsi="Calibri" w:cs="Calibri"/>
          <w:color w:val="002060"/>
          <w:spacing w:val="-1"/>
          <w:sz w:val="24"/>
          <w:szCs w:val="24"/>
          <w:lang w:val="ro-RO"/>
        </w:rPr>
        <w:t>activității sau</w:t>
      </w:r>
      <w:r w:rsidR="00680F22" w:rsidRPr="00F42CB9">
        <w:rPr>
          <w:rFonts w:ascii="Calibri" w:eastAsia="Trebuchet MS" w:hAnsi="Calibri" w:cs="Calibri"/>
          <w:color w:val="002060"/>
          <w:spacing w:val="-1"/>
          <w:sz w:val="24"/>
          <w:szCs w:val="24"/>
          <w:lang w:val="ro-RO"/>
        </w:rPr>
        <w:t xml:space="preserve"> pachetului de activități de baza reprezintă minimum 50% din bugetul eligibil al proiectului</w:t>
      </w:r>
      <w:r w:rsidR="00744896" w:rsidRPr="00F42CB9">
        <w:rPr>
          <w:rFonts w:ascii="Calibri" w:eastAsia="Trebuchet MS" w:hAnsi="Calibri" w:cs="Calibri"/>
          <w:color w:val="002060"/>
          <w:spacing w:val="-1"/>
          <w:sz w:val="24"/>
          <w:szCs w:val="24"/>
          <w:lang w:val="ro-RO"/>
        </w:rPr>
        <w:t>;</w:t>
      </w:r>
    </w:p>
    <w:p w14:paraId="54D76D7E" w14:textId="7C654DBC" w:rsidR="002D2D27" w:rsidRDefault="002D2D27" w:rsidP="000377CE">
      <w:pPr>
        <w:spacing w:before="60"/>
        <w:ind w:right="265"/>
        <w:jc w:val="both"/>
        <w:rPr>
          <w:rFonts w:ascii="Calibri" w:eastAsia="Trebuchet MS" w:hAnsi="Calibri" w:cs="Calibri"/>
          <w:color w:val="002060"/>
          <w:spacing w:val="-1"/>
          <w:sz w:val="24"/>
          <w:szCs w:val="24"/>
          <w:lang w:val="ro-RO"/>
        </w:rPr>
      </w:pPr>
      <w:r>
        <w:rPr>
          <w:rFonts w:ascii="Calibri" w:eastAsia="Trebuchet MS" w:hAnsi="Calibri" w:cs="Calibri"/>
          <w:color w:val="002060"/>
          <w:spacing w:val="-1"/>
          <w:sz w:val="24"/>
          <w:szCs w:val="24"/>
          <w:lang w:val="ro-RO"/>
        </w:rPr>
        <w:t>c) Valoarea cheltuieli</w:t>
      </w:r>
      <w:r w:rsidR="00815F7A">
        <w:rPr>
          <w:rFonts w:ascii="Calibri" w:eastAsia="Trebuchet MS" w:hAnsi="Calibri" w:cs="Calibri"/>
          <w:color w:val="002060"/>
          <w:spacing w:val="-1"/>
          <w:sz w:val="24"/>
          <w:szCs w:val="24"/>
          <w:lang w:val="ro-RO"/>
        </w:rPr>
        <w:t xml:space="preserve">lor aferente </w:t>
      </w:r>
      <w:r w:rsidRPr="002D2D27">
        <w:rPr>
          <w:rFonts w:ascii="Calibri" w:eastAsia="Trebuchet MS" w:hAnsi="Calibri" w:cs="Calibri"/>
          <w:color w:val="002060"/>
          <w:spacing w:val="-1"/>
          <w:sz w:val="24"/>
          <w:szCs w:val="24"/>
          <w:lang w:val="ro-RO"/>
        </w:rPr>
        <w:t>lucrărilor de modernizare/reabilitare/extindere destinate găzduirii echipamentelor achiziționate în cadrul proiectului</w:t>
      </w:r>
      <w:r w:rsidR="002D01EA">
        <w:rPr>
          <w:rFonts w:ascii="Calibri" w:eastAsia="Trebuchet MS" w:hAnsi="Calibri" w:cs="Calibri"/>
          <w:color w:val="002060"/>
          <w:spacing w:val="-1"/>
          <w:sz w:val="24"/>
          <w:szCs w:val="24"/>
          <w:lang w:val="ro-RO"/>
        </w:rPr>
        <w:t>,</w:t>
      </w:r>
      <w:r w:rsidR="002D01EA" w:rsidRPr="002D01EA">
        <w:t xml:space="preserve"> </w:t>
      </w:r>
      <w:r w:rsidRPr="002D2D27">
        <w:rPr>
          <w:rFonts w:ascii="Calibri" w:eastAsia="Trebuchet MS" w:hAnsi="Calibri" w:cs="Calibri"/>
          <w:color w:val="002060"/>
          <w:spacing w:val="-1"/>
          <w:sz w:val="24"/>
          <w:szCs w:val="24"/>
          <w:lang w:val="ro-RO"/>
        </w:rPr>
        <w:t xml:space="preserve">nu </w:t>
      </w:r>
      <w:proofErr w:type="spellStart"/>
      <w:r w:rsidR="001C24D5" w:rsidRPr="002D2D27">
        <w:rPr>
          <w:rFonts w:ascii="Calibri" w:eastAsia="Trebuchet MS" w:hAnsi="Calibri" w:cs="Calibri"/>
          <w:color w:val="002060"/>
          <w:spacing w:val="-1"/>
          <w:sz w:val="24"/>
          <w:szCs w:val="24"/>
          <w:lang w:val="ro-RO"/>
        </w:rPr>
        <w:t>depă</w:t>
      </w:r>
      <w:r w:rsidR="001C24D5">
        <w:rPr>
          <w:rFonts w:ascii="Calibri" w:eastAsia="Trebuchet MS" w:hAnsi="Calibri" w:cs="Calibri"/>
          <w:color w:val="002060"/>
          <w:spacing w:val="-1"/>
          <w:sz w:val="24"/>
          <w:szCs w:val="24"/>
          <w:lang w:val="ro-RO"/>
        </w:rPr>
        <w:t>sesc</w:t>
      </w:r>
      <w:proofErr w:type="spellEnd"/>
      <w:r w:rsidR="001C24D5" w:rsidRPr="002D2D27">
        <w:rPr>
          <w:rFonts w:ascii="Calibri" w:eastAsia="Trebuchet MS" w:hAnsi="Calibri" w:cs="Calibri"/>
          <w:color w:val="002060"/>
          <w:spacing w:val="-1"/>
          <w:sz w:val="24"/>
          <w:szCs w:val="24"/>
          <w:lang w:val="ro-RO"/>
        </w:rPr>
        <w:t xml:space="preserve"> </w:t>
      </w:r>
      <w:r w:rsidRPr="002D2D27">
        <w:rPr>
          <w:rFonts w:ascii="Calibri" w:eastAsia="Trebuchet MS" w:hAnsi="Calibri" w:cs="Calibri"/>
          <w:color w:val="002060"/>
          <w:spacing w:val="-1"/>
          <w:sz w:val="24"/>
          <w:szCs w:val="24"/>
          <w:lang w:val="ro-RO"/>
        </w:rPr>
        <w:t>20% din valoarea eligibilă a proiectului</w:t>
      </w:r>
      <w:r w:rsidR="00815F7A">
        <w:rPr>
          <w:rFonts w:ascii="Calibri" w:eastAsia="Trebuchet MS" w:hAnsi="Calibri" w:cs="Calibri"/>
          <w:color w:val="002060"/>
          <w:spacing w:val="-1"/>
          <w:sz w:val="24"/>
          <w:szCs w:val="24"/>
          <w:lang w:val="ro-RO"/>
        </w:rPr>
        <w:t>;</w:t>
      </w:r>
    </w:p>
    <w:p w14:paraId="5889EC38" w14:textId="6EBB095D" w:rsidR="000A4431" w:rsidRPr="00F42CB9" w:rsidRDefault="00815F7A" w:rsidP="000377CE">
      <w:pPr>
        <w:spacing w:before="60"/>
        <w:ind w:right="265"/>
        <w:jc w:val="both"/>
        <w:rPr>
          <w:rFonts w:ascii="Calibri" w:eastAsia="Trebuchet MS" w:hAnsi="Calibri" w:cs="Calibri"/>
          <w:color w:val="002060"/>
          <w:spacing w:val="-1"/>
          <w:sz w:val="24"/>
          <w:szCs w:val="24"/>
          <w:lang w:val="ro-RO"/>
        </w:rPr>
      </w:pPr>
      <w:r>
        <w:rPr>
          <w:rFonts w:ascii="Calibri" w:eastAsia="Trebuchet MS" w:hAnsi="Calibri" w:cs="Calibri"/>
          <w:color w:val="002060"/>
          <w:spacing w:val="-1"/>
          <w:sz w:val="24"/>
          <w:szCs w:val="24"/>
          <w:lang w:val="ro-RO"/>
        </w:rPr>
        <w:t>d) Valoarea c</w:t>
      </w:r>
      <w:r w:rsidRPr="00815F7A">
        <w:rPr>
          <w:rFonts w:ascii="Calibri" w:eastAsia="Trebuchet MS" w:hAnsi="Calibri" w:cs="Calibri"/>
          <w:color w:val="002060"/>
          <w:spacing w:val="-1"/>
          <w:sz w:val="24"/>
          <w:szCs w:val="24"/>
          <w:lang w:val="ro-RO"/>
        </w:rPr>
        <w:t>heltuielil</w:t>
      </w:r>
      <w:r>
        <w:rPr>
          <w:rFonts w:ascii="Calibri" w:eastAsia="Trebuchet MS" w:hAnsi="Calibri" w:cs="Calibri"/>
          <w:color w:val="002060"/>
          <w:spacing w:val="-1"/>
          <w:sz w:val="24"/>
          <w:szCs w:val="24"/>
          <w:lang w:val="ro-RO"/>
        </w:rPr>
        <w:t>or</w:t>
      </w:r>
      <w:r w:rsidRPr="00815F7A">
        <w:rPr>
          <w:rFonts w:ascii="Calibri" w:eastAsia="Trebuchet MS" w:hAnsi="Calibri" w:cs="Calibri"/>
          <w:color w:val="002060"/>
          <w:spacing w:val="-1"/>
          <w:sz w:val="24"/>
          <w:szCs w:val="24"/>
          <w:lang w:val="ro-RO"/>
        </w:rPr>
        <w:t xml:space="preserve"> aferente intervențiilor din proiect</w:t>
      </w:r>
      <w:r w:rsidR="002D01EA">
        <w:rPr>
          <w:rFonts w:ascii="Calibri" w:eastAsia="Trebuchet MS" w:hAnsi="Calibri" w:cs="Calibri"/>
          <w:color w:val="002060"/>
          <w:spacing w:val="-1"/>
          <w:sz w:val="24"/>
          <w:szCs w:val="24"/>
          <w:lang w:val="ro-RO"/>
        </w:rPr>
        <w:t>,</w:t>
      </w:r>
      <w:r w:rsidR="002D01EA" w:rsidRPr="002D01EA">
        <w:t xml:space="preserve"> </w:t>
      </w:r>
      <w:r w:rsidR="002D01EA" w:rsidRPr="002D01EA">
        <w:rPr>
          <w:rFonts w:ascii="Calibri" w:eastAsia="Trebuchet MS" w:hAnsi="Calibri" w:cs="Calibri"/>
          <w:color w:val="002060"/>
          <w:spacing w:val="-1"/>
          <w:sz w:val="24"/>
          <w:szCs w:val="24"/>
          <w:lang w:val="ro-RO"/>
        </w:rPr>
        <w:t>stabilită conform prevederilor din Ghidul Solicitantului aplicabil</w:t>
      </w:r>
      <w:r w:rsidRPr="00815F7A">
        <w:rPr>
          <w:rFonts w:ascii="Calibri" w:eastAsia="Trebuchet MS" w:hAnsi="Calibri" w:cs="Calibri"/>
          <w:color w:val="002060"/>
          <w:spacing w:val="-1"/>
          <w:sz w:val="24"/>
          <w:szCs w:val="24"/>
          <w:lang w:val="ro-RO"/>
        </w:rPr>
        <w:t xml:space="preserve"> (complementar intervențiilor de tip FSE+)</w:t>
      </w:r>
      <w:r w:rsidR="002D01EA">
        <w:rPr>
          <w:rFonts w:ascii="Calibri" w:eastAsia="Trebuchet MS" w:hAnsi="Calibri" w:cs="Calibri"/>
          <w:color w:val="002060"/>
          <w:spacing w:val="-1"/>
          <w:sz w:val="24"/>
          <w:szCs w:val="24"/>
          <w:lang w:val="ro-RO"/>
        </w:rPr>
        <w:t>,</w:t>
      </w:r>
      <w:r w:rsidRPr="00815F7A">
        <w:rPr>
          <w:rFonts w:ascii="Calibri" w:eastAsia="Trebuchet MS" w:hAnsi="Calibri" w:cs="Calibri"/>
          <w:color w:val="002060"/>
          <w:spacing w:val="-1"/>
          <w:sz w:val="24"/>
          <w:szCs w:val="24"/>
          <w:lang w:val="ro-RO"/>
        </w:rPr>
        <w:t xml:space="preserve"> nu </w:t>
      </w:r>
      <w:r w:rsidR="001C24D5">
        <w:rPr>
          <w:rFonts w:ascii="Calibri" w:eastAsia="Trebuchet MS" w:hAnsi="Calibri" w:cs="Calibri"/>
          <w:color w:val="002060"/>
          <w:spacing w:val="-1"/>
          <w:sz w:val="24"/>
          <w:szCs w:val="24"/>
          <w:lang w:val="ro-RO"/>
        </w:rPr>
        <w:t>depășește</w:t>
      </w:r>
      <w:r w:rsidRPr="00815F7A">
        <w:rPr>
          <w:rFonts w:ascii="Calibri" w:eastAsia="Trebuchet MS" w:hAnsi="Calibri" w:cs="Calibri"/>
          <w:color w:val="002060"/>
          <w:spacing w:val="-1"/>
          <w:sz w:val="24"/>
          <w:szCs w:val="24"/>
          <w:lang w:val="ro-RO"/>
        </w:rPr>
        <w:t xml:space="preserve"> 15% din valoarea eligibilă a proiectului</w:t>
      </w:r>
      <w:r w:rsidR="001C24D5">
        <w:rPr>
          <w:rFonts w:ascii="Calibri" w:eastAsia="Trebuchet MS" w:hAnsi="Calibri" w:cs="Calibri"/>
          <w:color w:val="002060"/>
          <w:spacing w:val="-1"/>
          <w:sz w:val="24"/>
          <w:szCs w:val="24"/>
          <w:lang w:val="ro-RO"/>
        </w:rPr>
        <w:t>, la momentul contractării</w:t>
      </w:r>
      <w:r w:rsidR="002D01EA">
        <w:rPr>
          <w:rFonts w:ascii="Calibri" w:eastAsia="Trebuchet MS" w:hAnsi="Calibri" w:cs="Calibri"/>
          <w:color w:val="002060"/>
          <w:spacing w:val="-1"/>
          <w:sz w:val="24"/>
          <w:szCs w:val="24"/>
          <w:lang w:val="ro-RO"/>
        </w:rPr>
        <w:t>.</w:t>
      </w:r>
    </w:p>
    <w:p w14:paraId="412DD042" w14:textId="3A33BCAC" w:rsidR="000B3971" w:rsidRPr="00F42CB9" w:rsidRDefault="00AB13EF" w:rsidP="000377CE">
      <w:pPr>
        <w:spacing w:before="60"/>
        <w:jc w:val="both"/>
        <w:rPr>
          <w:rFonts w:ascii="Calibri" w:eastAsia="Trebuchet MS" w:hAnsi="Calibri" w:cs="Calibri"/>
          <w:color w:val="002060"/>
          <w:w w:val="103"/>
          <w:sz w:val="24"/>
          <w:szCs w:val="24"/>
          <w:lang w:val="ro-RO"/>
        </w:rPr>
      </w:pPr>
      <w:r w:rsidRPr="00F42CB9">
        <w:rPr>
          <w:rFonts w:ascii="Calibri" w:eastAsia="Trebuchet MS" w:hAnsi="Calibri" w:cs="Calibri"/>
          <w:color w:val="244061" w:themeColor="accent1" w:themeShade="80"/>
          <w:spacing w:val="1"/>
          <w:sz w:val="24"/>
          <w:szCs w:val="24"/>
          <w:lang w:val="ro-RO"/>
        </w:rPr>
        <w:t>(</w:t>
      </w:r>
      <w:r w:rsidR="001C0D89" w:rsidRPr="00F42CB9">
        <w:rPr>
          <w:rFonts w:ascii="Calibri" w:eastAsia="Trebuchet MS" w:hAnsi="Calibri" w:cs="Calibri"/>
          <w:color w:val="244061" w:themeColor="accent1" w:themeShade="80"/>
          <w:spacing w:val="1"/>
          <w:sz w:val="24"/>
          <w:szCs w:val="24"/>
          <w:lang w:val="ro-RO"/>
        </w:rPr>
        <w:t>2</w:t>
      </w:r>
      <w:r w:rsidR="00A3286C" w:rsidRPr="00F42CB9">
        <w:rPr>
          <w:rFonts w:ascii="Calibri" w:eastAsia="Trebuchet MS" w:hAnsi="Calibri" w:cs="Calibri"/>
          <w:color w:val="244061" w:themeColor="accent1" w:themeShade="80"/>
          <w:spacing w:val="1"/>
          <w:sz w:val="24"/>
          <w:szCs w:val="24"/>
          <w:lang w:val="ro-RO"/>
        </w:rPr>
        <w:t>)</w:t>
      </w:r>
      <w:r w:rsidR="00F70703" w:rsidRPr="00F42CB9">
        <w:rPr>
          <w:rFonts w:ascii="Calibri" w:eastAsia="Trebuchet MS" w:hAnsi="Calibri" w:cs="Calibri"/>
          <w:color w:val="244061" w:themeColor="accent1" w:themeShade="80"/>
          <w:spacing w:val="1"/>
          <w:sz w:val="24"/>
          <w:szCs w:val="24"/>
          <w:lang w:val="ro-RO"/>
        </w:rPr>
        <w:t xml:space="preserve"> </w:t>
      </w:r>
      <w:r w:rsidRPr="00C56692">
        <w:rPr>
          <w:rFonts w:ascii="Calibri" w:eastAsia="Trebuchet MS" w:hAnsi="Calibri" w:cs="Calibri"/>
          <w:color w:val="002060"/>
          <w:spacing w:val="-1"/>
          <w:sz w:val="24"/>
          <w:szCs w:val="24"/>
          <w:lang w:val="ro-RO"/>
        </w:rPr>
        <w:t>În vederea validării cheltuielilor, AM poate solicita și verifica</w:t>
      </w:r>
      <w:r w:rsidRPr="00F42CB9">
        <w:rPr>
          <w:rFonts w:ascii="Calibri" w:eastAsia="Trebuchet MS" w:hAnsi="Calibri" w:cs="Calibri"/>
          <w:color w:val="244061" w:themeColor="accent1" w:themeShade="80"/>
          <w:spacing w:val="15"/>
          <w:sz w:val="24"/>
          <w:szCs w:val="24"/>
          <w:lang w:val="ro-RO"/>
        </w:rPr>
        <w:t xml:space="preserve"> </w:t>
      </w:r>
      <w:r w:rsidRPr="00F42CB9">
        <w:rPr>
          <w:rFonts w:ascii="Calibri" w:eastAsia="Trebuchet MS" w:hAnsi="Calibri" w:cs="Calibri"/>
          <w:color w:val="002060"/>
          <w:w w:val="103"/>
          <w:sz w:val="24"/>
          <w:szCs w:val="24"/>
          <w:lang w:val="ro-RO"/>
        </w:rPr>
        <w:t xml:space="preserve">toate </w:t>
      </w:r>
      <w:r w:rsidRPr="00F42CB9">
        <w:rPr>
          <w:rFonts w:ascii="Calibri" w:eastAsia="Trebuchet MS" w:hAnsi="Calibri" w:cs="Calibri"/>
          <w:color w:val="002060"/>
          <w:spacing w:val="-1"/>
          <w:sz w:val="24"/>
          <w:szCs w:val="24"/>
          <w:lang w:val="ro-RO"/>
        </w:rPr>
        <w:t>documentel</w:t>
      </w:r>
      <w:r w:rsidRPr="00F42CB9">
        <w:rPr>
          <w:rFonts w:ascii="Calibri" w:eastAsia="Trebuchet MS" w:hAnsi="Calibri" w:cs="Calibri"/>
          <w:color w:val="002060"/>
          <w:sz w:val="24"/>
          <w:szCs w:val="24"/>
          <w:lang w:val="ro-RO"/>
        </w:rPr>
        <w:t>e necesare,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cererilor</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/cererilor</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pacing w:val="-1"/>
          <w:sz w:val="24"/>
          <w:szCs w:val="24"/>
          <w:lang w:val="ro-RO"/>
        </w:rPr>
        <w:t>plat</w:t>
      </w:r>
      <w:r w:rsidRPr="00F42CB9">
        <w:rPr>
          <w:rFonts w:ascii="Calibri" w:eastAsia="Trebuchet MS" w:hAnsi="Calibri" w:cs="Calibri"/>
          <w:color w:val="002060"/>
          <w:sz w:val="24"/>
          <w:szCs w:val="24"/>
          <w:lang w:val="ro-RO"/>
        </w:rPr>
        <w:t>ă precum</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2"/>
          <w:w w:val="103"/>
          <w:sz w:val="24"/>
          <w:szCs w:val="24"/>
          <w:lang w:val="ro-RO"/>
        </w:rPr>
        <w:t xml:space="preserve">şi </w:t>
      </w:r>
      <w:r w:rsidR="001F2174" w:rsidRPr="00F42CB9">
        <w:rPr>
          <w:rFonts w:ascii="Calibri" w:eastAsia="Trebuchet MS" w:hAnsi="Calibri" w:cs="Calibri"/>
          <w:color w:val="002060"/>
          <w:spacing w:val="-2"/>
          <w:w w:val="103"/>
          <w:sz w:val="24"/>
          <w:szCs w:val="24"/>
          <w:lang w:val="ro-RO"/>
        </w:rPr>
        <w:t xml:space="preserve">indicatorilor de etapă și </w:t>
      </w:r>
      <w:r w:rsidR="00A7483D" w:rsidRPr="00F42CB9">
        <w:rPr>
          <w:rFonts w:ascii="Calibri" w:eastAsia="Trebuchet MS" w:hAnsi="Calibri" w:cs="Calibri"/>
          <w:color w:val="002060"/>
          <w:spacing w:val="-4"/>
          <w:sz w:val="24"/>
          <w:szCs w:val="24"/>
          <w:lang w:val="ro-RO"/>
        </w:rPr>
        <w:t>r</w:t>
      </w:r>
      <w:r w:rsidR="00A7483D" w:rsidRPr="00F42CB9">
        <w:rPr>
          <w:rFonts w:ascii="Calibri" w:eastAsia="Trebuchet MS" w:hAnsi="Calibri" w:cs="Calibri"/>
          <w:color w:val="002060"/>
          <w:spacing w:val="1"/>
          <w:sz w:val="24"/>
          <w:szCs w:val="24"/>
          <w:lang w:val="ro-RO"/>
        </w:rPr>
        <w:t>a</w:t>
      </w:r>
      <w:r w:rsidR="00A7483D" w:rsidRPr="00F42CB9">
        <w:rPr>
          <w:rFonts w:ascii="Calibri" w:eastAsia="Trebuchet MS" w:hAnsi="Calibri" w:cs="Calibri"/>
          <w:color w:val="002060"/>
          <w:spacing w:val="-1"/>
          <w:sz w:val="24"/>
          <w:szCs w:val="24"/>
          <w:lang w:val="ro-RO"/>
        </w:rPr>
        <w:t>poartel</w:t>
      </w:r>
      <w:r w:rsidR="00A7483D" w:rsidRPr="00F42CB9">
        <w:rPr>
          <w:rFonts w:ascii="Calibri" w:eastAsia="Trebuchet MS" w:hAnsi="Calibri" w:cs="Calibri"/>
          <w:color w:val="002060"/>
          <w:sz w:val="24"/>
          <w:szCs w:val="24"/>
          <w:lang w:val="ro-RO"/>
        </w:rPr>
        <w:t>or</w:t>
      </w:r>
      <w:r w:rsidR="00A7483D" w:rsidRPr="00F42CB9">
        <w:rPr>
          <w:rFonts w:ascii="Calibri" w:eastAsia="Trebuchet MS" w:hAnsi="Calibri" w:cs="Calibri"/>
          <w:color w:val="002060"/>
          <w:spacing w:val="37"/>
          <w:sz w:val="24"/>
          <w:szCs w:val="24"/>
          <w:lang w:val="ro-RO"/>
        </w:rPr>
        <w:t xml:space="preserve"> </w:t>
      </w:r>
      <w:r w:rsidR="00D3357D" w:rsidRPr="00F42CB9">
        <w:rPr>
          <w:rFonts w:ascii="Calibri" w:eastAsia="Trebuchet MS" w:hAnsi="Calibri" w:cs="Calibri"/>
          <w:color w:val="002060"/>
          <w:sz w:val="24"/>
          <w:szCs w:val="24"/>
          <w:lang w:val="ro-RO"/>
        </w:rPr>
        <w:t xml:space="preserve">de progres </w:t>
      </w:r>
      <w:r w:rsidRPr="00F42CB9">
        <w:rPr>
          <w:rFonts w:ascii="Calibri" w:eastAsia="Trebuchet MS" w:hAnsi="Calibri" w:cs="Calibri"/>
          <w:color w:val="002060"/>
          <w:spacing w:val="-1"/>
          <w:sz w:val="24"/>
          <w:szCs w:val="24"/>
          <w:lang w:val="ro-RO"/>
        </w:rPr>
        <w:t>transmis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către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Beneficiar</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Documentel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supor</w:t>
      </w:r>
      <w:r w:rsidRPr="00F42CB9">
        <w:rPr>
          <w:rFonts w:ascii="Calibri" w:eastAsia="Trebuchet MS" w:hAnsi="Calibri" w:cs="Calibri"/>
          <w:color w:val="002060"/>
          <w:sz w:val="24"/>
          <w:szCs w:val="24"/>
          <w:lang w:val="ro-RO"/>
        </w:rPr>
        <w:t>t justificative</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w w:val="103"/>
          <w:sz w:val="24"/>
          <w:szCs w:val="24"/>
          <w:lang w:val="ro-RO"/>
        </w:rPr>
        <w:t xml:space="preserve">privind </w:t>
      </w:r>
      <w:r w:rsidRPr="00F42CB9">
        <w:rPr>
          <w:rFonts w:ascii="Calibri" w:eastAsia="Trebuchet MS" w:hAnsi="Calibri" w:cs="Calibri"/>
          <w:color w:val="002060"/>
          <w:sz w:val="24"/>
          <w:szCs w:val="24"/>
          <w:lang w:val="ro-RO"/>
        </w:rPr>
        <w:t>cheltuielile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declarat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vo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 xml:space="preserve">fi </w:t>
      </w:r>
      <w:r w:rsidRPr="00F42CB9">
        <w:rPr>
          <w:rFonts w:ascii="Calibri" w:eastAsia="Trebuchet MS" w:hAnsi="Calibri" w:cs="Calibri"/>
          <w:color w:val="002060"/>
          <w:spacing w:val="-1"/>
          <w:sz w:val="24"/>
          <w:szCs w:val="24"/>
          <w:lang w:val="ro-RO"/>
        </w:rPr>
        <w:t>prezentat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către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Beneficiar</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 solicitarea</w:t>
      </w:r>
      <w:r w:rsidRPr="00F42CB9">
        <w:rPr>
          <w:rFonts w:ascii="Calibri" w:eastAsia="Trebuchet MS" w:hAnsi="Calibri" w:cs="Calibri"/>
          <w:color w:val="002060"/>
          <w:spacing w:val="21"/>
          <w:sz w:val="24"/>
          <w:szCs w:val="24"/>
          <w:lang w:val="ro-RO"/>
        </w:rPr>
        <w:t xml:space="preserve"> AM</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w w:val="103"/>
          <w:sz w:val="24"/>
          <w:szCs w:val="24"/>
          <w:lang w:val="ro-RO"/>
        </w:rPr>
        <w:t xml:space="preserve">în </w:t>
      </w:r>
      <w:r w:rsidRPr="00F42CB9">
        <w:rPr>
          <w:rFonts w:ascii="Calibri" w:eastAsia="Trebuchet MS" w:hAnsi="Calibri" w:cs="Calibri"/>
          <w:color w:val="002060"/>
          <w:spacing w:val="-1"/>
          <w:sz w:val="24"/>
          <w:szCs w:val="24"/>
          <w:lang w:val="ro-RO"/>
        </w:rPr>
        <w:t>conformitat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pacing w:val="-1"/>
          <w:sz w:val="24"/>
          <w:szCs w:val="24"/>
          <w:lang w:val="ro-RO"/>
        </w:rPr>
        <w:t>documentel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subsecvente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emis</w:t>
      </w:r>
      <w:r w:rsidRPr="00F42CB9">
        <w:rPr>
          <w:rFonts w:ascii="Calibri" w:eastAsia="Trebuchet MS" w:hAnsi="Calibri" w:cs="Calibri"/>
          <w:color w:val="002060"/>
          <w:sz w:val="24"/>
          <w:szCs w:val="24"/>
          <w:lang w:val="ro-RO"/>
        </w:rPr>
        <w:t>e de</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pacing w:val="-1"/>
          <w:sz w:val="24"/>
          <w:szCs w:val="24"/>
          <w:lang w:val="ro-RO"/>
        </w:rPr>
        <w:t>vedere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w w:val="103"/>
          <w:sz w:val="24"/>
          <w:szCs w:val="24"/>
          <w:lang w:val="ro-RO"/>
        </w:rPr>
        <w:t xml:space="preserve">implementării </w:t>
      </w:r>
      <w:r w:rsidRPr="00F42CB9">
        <w:rPr>
          <w:rFonts w:ascii="Calibri" w:eastAsia="Trebuchet MS" w:hAnsi="Calibri" w:cs="Calibri"/>
          <w:color w:val="002060"/>
          <w:spacing w:val="-2"/>
          <w:w w:val="103"/>
          <w:sz w:val="24"/>
          <w:szCs w:val="24"/>
          <w:lang w:val="ro-RO"/>
        </w:rPr>
        <w:t>pro</w:t>
      </w:r>
      <w:r w:rsidRPr="00F42CB9">
        <w:rPr>
          <w:rFonts w:ascii="Calibri" w:eastAsia="Trebuchet MS" w:hAnsi="Calibri" w:cs="Calibri"/>
          <w:color w:val="002060"/>
          <w:spacing w:val="3"/>
          <w:w w:val="103"/>
          <w:sz w:val="24"/>
          <w:szCs w:val="24"/>
          <w:lang w:val="ro-RO"/>
        </w:rPr>
        <w:t>i</w:t>
      </w:r>
      <w:r w:rsidRPr="00F42CB9">
        <w:rPr>
          <w:rFonts w:ascii="Calibri" w:eastAsia="Trebuchet MS" w:hAnsi="Calibri" w:cs="Calibri"/>
          <w:color w:val="002060"/>
          <w:w w:val="103"/>
          <w:sz w:val="24"/>
          <w:szCs w:val="24"/>
          <w:lang w:val="ro-RO"/>
        </w:rPr>
        <w:t>ectului.</w:t>
      </w:r>
    </w:p>
    <w:p w14:paraId="1B63F2CC" w14:textId="6DD9E7FA" w:rsidR="00A10484" w:rsidRPr="00F42CB9" w:rsidRDefault="00BD0D87" w:rsidP="000377CE">
      <w:pPr>
        <w:spacing w:before="60"/>
        <w:jc w:val="both"/>
        <w:rPr>
          <w:rFonts w:ascii="Calibri" w:hAnsi="Calibri" w:cs="Calibri"/>
          <w:color w:val="002060"/>
          <w:sz w:val="24"/>
          <w:szCs w:val="24"/>
          <w:lang w:val="ro-RO"/>
        </w:rPr>
      </w:pPr>
      <w:r w:rsidRPr="00F42CB9">
        <w:rPr>
          <w:rFonts w:ascii="Calibri" w:eastAsia="Trebuchet MS" w:hAnsi="Calibri" w:cs="Calibri"/>
          <w:color w:val="002060"/>
          <w:w w:val="103"/>
          <w:sz w:val="24"/>
          <w:szCs w:val="24"/>
          <w:lang w:val="ro-RO"/>
        </w:rPr>
        <w:t>(</w:t>
      </w:r>
      <w:r w:rsidR="001C0D89" w:rsidRPr="00F42CB9">
        <w:rPr>
          <w:rFonts w:ascii="Calibri" w:eastAsia="Trebuchet MS" w:hAnsi="Calibri" w:cs="Calibri"/>
          <w:color w:val="002060"/>
          <w:w w:val="103"/>
          <w:sz w:val="24"/>
          <w:szCs w:val="24"/>
          <w:lang w:val="ro-RO"/>
        </w:rPr>
        <w:t>3</w:t>
      </w:r>
      <w:r w:rsidR="00A3286C" w:rsidRPr="00F42CB9">
        <w:rPr>
          <w:rFonts w:ascii="Calibri" w:eastAsia="Trebuchet MS" w:hAnsi="Calibri" w:cs="Calibri"/>
          <w:color w:val="002060"/>
          <w:w w:val="103"/>
          <w:sz w:val="24"/>
          <w:szCs w:val="24"/>
          <w:lang w:val="ro-RO"/>
        </w:rPr>
        <w:t>)</w:t>
      </w:r>
      <w:r w:rsidR="00F70703" w:rsidRPr="00F42CB9">
        <w:rPr>
          <w:rFonts w:ascii="Calibri" w:eastAsia="Trebuchet MS" w:hAnsi="Calibri" w:cs="Calibri"/>
          <w:color w:val="002060"/>
          <w:w w:val="103"/>
          <w:sz w:val="24"/>
          <w:szCs w:val="24"/>
          <w:lang w:val="ro-RO"/>
        </w:rPr>
        <w:t xml:space="preserve"> </w:t>
      </w:r>
      <w:r w:rsidRPr="00F42CB9">
        <w:rPr>
          <w:rFonts w:ascii="Calibri" w:eastAsia="Trebuchet MS" w:hAnsi="Calibri" w:cs="Calibri"/>
          <w:color w:val="002060"/>
          <w:w w:val="103"/>
          <w:sz w:val="24"/>
          <w:szCs w:val="24"/>
          <w:lang w:val="ro-RO"/>
        </w:rPr>
        <w:t xml:space="preserve">În cazul în care la finalul perioadei de implementare a proiectului indicatorii prevăzuți în Planul de monitorizare, anexă la contractul de finanțare, nu sunt îndepliniți/realizați în totalitate, </w:t>
      </w:r>
      <w:r w:rsidR="0097654B" w:rsidRPr="00F42CB9">
        <w:rPr>
          <w:rFonts w:ascii="Calibri" w:eastAsia="Trebuchet MS" w:hAnsi="Calibri" w:cs="Calibri"/>
          <w:color w:val="002060"/>
          <w:w w:val="103"/>
          <w:sz w:val="24"/>
          <w:szCs w:val="24"/>
          <w:lang w:val="ro-RO"/>
        </w:rPr>
        <w:t>AM</w:t>
      </w:r>
      <w:r w:rsidR="00F61AF0">
        <w:rPr>
          <w:rFonts w:ascii="Calibri" w:eastAsia="Trebuchet MS" w:hAnsi="Calibri" w:cs="Calibri"/>
          <w:color w:val="002060"/>
          <w:w w:val="103"/>
          <w:sz w:val="24"/>
          <w:szCs w:val="24"/>
          <w:lang w:val="ro-RO"/>
        </w:rPr>
        <w:t xml:space="preserve"> </w:t>
      </w:r>
      <w:r w:rsidRPr="00F42CB9">
        <w:rPr>
          <w:rFonts w:ascii="Calibri" w:eastAsia="Trebuchet MS" w:hAnsi="Calibri" w:cs="Calibri"/>
          <w:color w:val="002060"/>
          <w:w w:val="103"/>
          <w:sz w:val="24"/>
          <w:szCs w:val="24"/>
          <w:lang w:val="ro-RO"/>
        </w:rPr>
        <w:t xml:space="preserve">va diminua corespunzător finanțarea acordată inițial, prevăzută </w:t>
      </w:r>
      <w:r w:rsidR="00A7483D" w:rsidRPr="00F42CB9">
        <w:rPr>
          <w:rFonts w:ascii="Calibri" w:eastAsia="Trebuchet MS" w:hAnsi="Calibri" w:cs="Calibri"/>
          <w:color w:val="002060"/>
          <w:w w:val="103"/>
          <w:sz w:val="24"/>
          <w:szCs w:val="24"/>
          <w:lang w:val="ro-RO"/>
        </w:rPr>
        <w:t>în</w:t>
      </w:r>
      <w:r w:rsidRPr="00F42CB9">
        <w:rPr>
          <w:rFonts w:ascii="Calibri" w:eastAsia="Trebuchet MS" w:hAnsi="Calibri" w:cs="Calibri"/>
          <w:color w:val="002060"/>
          <w:w w:val="103"/>
          <w:sz w:val="24"/>
          <w:szCs w:val="24"/>
          <w:lang w:val="ro-RO"/>
        </w:rPr>
        <w:t xml:space="preserve"> contractul de finanțare</w:t>
      </w:r>
      <w:r w:rsidR="0097654B" w:rsidRPr="00F42CB9">
        <w:rPr>
          <w:rFonts w:ascii="Calibri" w:eastAsia="Trebuchet MS" w:hAnsi="Calibri" w:cs="Calibri"/>
          <w:color w:val="002060"/>
          <w:w w:val="103"/>
          <w:sz w:val="24"/>
          <w:szCs w:val="24"/>
          <w:lang w:val="ro-RO"/>
        </w:rPr>
        <w:t xml:space="preserve"> </w:t>
      </w:r>
      <w:r w:rsidR="00453BCB" w:rsidRPr="00F42CB9">
        <w:rPr>
          <w:rFonts w:ascii="Calibri" w:eastAsia="Trebuchet MS" w:hAnsi="Calibri" w:cs="Calibri"/>
          <w:color w:val="002060"/>
          <w:w w:val="103"/>
          <w:sz w:val="24"/>
          <w:szCs w:val="24"/>
          <w:lang w:val="ro-RO"/>
        </w:rPr>
        <w:t>– condiții generale</w:t>
      </w:r>
      <w:r w:rsidRPr="00F42CB9">
        <w:rPr>
          <w:rFonts w:ascii="Calibri" w:eastAsia="Trebuchet MS" w:hAnsi="Calibri" w:cs="Calibri"/>
          <w:color w:val="002060"/>
          <w:w w:val="103"/>
          <w:sz w:val="24"/>
          <w:szCs w:val="24"/>
          <w:lang w:val="ro-RO"/>
        </w:rPr>
        <w:t xml:space="preserve"> la art.</w:t>
      </w:r>
      <w:r w:rsidR="00453BCB" w:rsidRPr="00F42CB9">
        <w:rPr>
          <w:rFonts w:ascii="Calibri" w:eastAsia="Trebuchet MS" w:hAnsi="Calibri" w:cs="Calibri"/>
          <w:color w:val="002060"/>
          <w:w w:val="103"/>
          <w:sz w:val="24"/>
          <w:szCs w:val="24"/>
          <w:lang w:val="ro-RO"/>
        </w:rPr>
        <w:t xml:space="preserve"> </w:t>
      </w:r>
      <w:r w:rsidRPr="00F42CB9">
        <w:rPr>
          <w:rFonts w:ascii="Calibri" w:eastAsia="Trebuchet MS" w:hAnsi="Calibri" w:cs="Calibri"/>
          <w:color w:val="002060"/>
          <w:w w:val="103"/>
          <w:sz w:val="24"/>
          <w:szCs w:val="24"/>
          <w:lang w:val="ro-RO"/>
        </w:rPr>
        <w:t>3. Diminuarea finanțării acordate în funcție de gradul de realizare a indicatorilor se va realiza în conformitate cu metodologia stabilită la nivelul AM</w:t>
      </w:r>
      <w:r w:rsidR="0097654B" w:rsidRPr="00F42CB9">
        <w:rPr>
          <w:rFonts w:ascii="Calibri" w:eastAsia="Trebuchet MS" w:hAnsi="Calibri" w:cs="Calibri"/>
          <w:color w:val="002060"/>
          <w:w w:val="103"/>
          <w:sz w:val="24"/>
          <w:szCs w:val="24"/>
          <w:lang w:val="ro-RO"/>
        </w:rPr>
        <w:t>.</w:t>
      </w:r>
    </w:p>
    <w:p w14:paraId="64663E58" w14:textId="6059F24F" w:rsidR="00A10484" w:rsidRPr="00F42CB9" w:rsidRDefault="00A10484" w:rsidP="000377CE">
      <w:pPr>
        <w:spacing w:before="60"/>
        <w:ind w:right="2999"/>
        <w:jc w:val="both"/>
        <w:rPr>
          <w:rFonts w:ascii="Calibri" w:eastAsia="Trebuchet MS" w:hAnsi="Calibri" w:cs="Calibri"/>
          <w:b/>
          <w:bCs/>
          <w:color w:val="002060"/>
          <w:sz w:val="24"/>
          <w:szCs w:val="24"/>
          <w:lang w:val="ro-RO"/>
        </w:rPr>
      </w:pPr>
      <w:r w:rsidRPr="00F42CB9">
        <w:rPr>
          <w:rFonts w:ascii="Calibri" w:eastAsia="Trebuchet MS" w:hAnsi="Calibri" w:cs="Calibri"/>
          <w:b/>
          <w:bCs/>
          <w:color w:val="002060"/>
          <w:sz w:val="24"/>
          <w:szCs w:val="24"/>
          <w:lang w:val="ro-RO"/>
        </w:rPr>
        <w:t xml:space="preserve">Art. </w:t>
      </w:r>
      <w:r w:rsidR="00C7786A" w:rsidRPr="00F42CB9">
        <w:rPr>
          <w:rFonts w:ascii="Calibri" w:eastAsia="Trebuchet MS" w:hAnsi="Calibri" w:cs="Calibri"/>
          <w:b/>
          <w:bCs/>
          <w:color w:val="002060"/>
          <w:sz w:val="24"/>
          <w:szCs w:val="24"/>
          <w:lang w:val="ro-RO"/>
        </w:rPr>
        <w:t>2</w:t>
      </w:r>
      <w:r w:rsidRPr="00F42CB9">
        <w:rPr>
          <w:rFonts w:ascii="Calibri" w:eastAsia="Trebuchet MS" w:hAnsi="Calibri" w:cs="Calibri"/>
          <w:b/>
          <w:bCs/>
          <w:color w:val="002060"/>
          <w:sz w:val="24"/>
          <w:szCs w:val="24"/>
          <w:lang w:val="ro-RO"/>
        </w:rPr>
        <w:t xml:space="preserve"> Rambursarea/plata cheltuielilor</w:t>
      </w:r>
    </w:p>
    <w:p w14:paraId="221FEC42" w14:textId="0D2E082C" w:rsidR="00F70703" w:rsidRPr="00F42CB9" w:rsidRDefault="005642C9" w:rsidP="000377CE">
      <w:pPr>
        <w:spacing w:before="60"/>
        <w:ind w:right="26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w:t>
      </w:r>
      <w:r w:rsidRPr="00F42CB9">
        <w:rPr>
          <w:rFonts w:ascii="Calibri" w:hAnsi="Calibri" w:cs="Calibri"/>
          <w:color w:val="002060"/>
          <w:sz w:val="24"/>
          <w:szCs w:val="24"/>
          <w:lang w:val="ro-RO"/>
        </w:rPr>
        <w:t xml:space="preserve"> </w:t>
      </w:r>
      <w:r w:rsidRPr="00F42CB9">
        <w:rPr>
          <w:rFonts w:ascii="Calibri" w:eastAsia="Trebuchet MS" w:hAnsi="Calibri" w:cs="Calibri"/>
          <w:color w:val="002060"/>
          <w:sz w:val="24"/>
          <w:szCs w:val="24"/>
          <w:lang w:val="ro-RO"/>
        </w:rPr>
        <w:tab/>
      </w:r>
      <w:r w:rsidR="00B3533E">
        <w:rPr>
          <w:rFonts w:ascii="Calibri" w:eastAsia="Trebuchet MS" w:hAnsi="Calibri" w:cs="Calibri"/>
          <w:color w:val="002060"/>
          <w:sz w:val="24"/>
          <w:szCs w:val="24"/>
          <w:lang w:val="ro-RO"/>
        </w:rPr>
        <w:t>Î</w:t>
      </w:r>
      <w:r w:rsidR="0010301F" w:rsidRPr="00F42CB9">
        <w:rPr>
          <w:rFonts w:ascii="Calibri" w:eastAsia="Trebuchet MS" w:hAnsi="Calibri" w:cs="Calibri"/>
          <w:color w:val="002060"/>
          <w:sz w:val="24"/>
          <w:szCs w:val="24"/>
          <w:lang w:val="ro-RO"/>
        </w:rPr>
        <w:t>n completarea prevederilor a</w:t>
      </w:r>
      <w:r w:rsidRPr="00F42CB9">
        <w:rPr>
          <w:rFonts w:ascii="Calibri" w:eastAsia="Trebuchet MS" w:hAnsi="Calibri" w:cs="Calibri"/>
          <w:color w:val="002060"/>
          <w:sz w:val="24"/>
          <w:szCs w:val="24"/>
          <w:lang w:val="ro-RO"/>
        </w:rPr>
        <w:t xml:space="preserve">rt. 5 </w:t>
      </w:r>
      <w:r w:rsidR="003E4610">
        <w:rPr>
          <w:rFonts w:ascii="Calibri" w:eastAsia="Trebuchet MS" w:hAnsi="Calibri" w:cs="Calibri"/>
          <w:color w:val="002060"/>
          <w:sz w:val="24"/>
          <w:szCs w:val="24"/>
          <w:lang w:val="ro-RO"/>
        </w:rPr>
        <w:t>ș</w:t>
      </w:r>
      <w:r w:rsidRPr="00F42CB9">
        <w:rPr>
          <w:rFonts w:ascii="Calibri" w:eastAsia="Trebuchet MS" w:hAnsi="Calibri" w:cs="Calibri"/>
          <w:color w:val="002060"/>
          <w:sz w:val="24"/>
          <w:szCs w:val="24"/>
          <w:lang w:val="ro-RO"/>
        </w:rPr>
        <w:t xml:space="preserve">i 6 din Contractul de finanțare </w:t>
      </w:r>
      <w:r w:rsidR="008D66FC" w:rsidRPr="00F42CB9">
        <w:rPr>
          <w:rFonts w:ascii="Calibri" w:eastAsia="Trebuchet MS" w:hAnsi="Calibri" w:cs="Calibri"/>
          <w:color w:val="002060"/>
          <w:sz w:val="24"/>
          <w:szCs w:val="24"/>
          <w:lang w:val="ro-RO"/>
        </w:rPr>
        <w:t xml:space="preserve">– condiții generale </w:t>
      </w:r>
      <w:r w:rsidR="0010301F" w:rsidRPr="00F42CB9">
        <w:rPr>
          <w:rFonts w:ascii="Calibri" w:eastAsia="Trebuchet MS" w:hAnsi="Calibri" w:cs="Calibri"/>
          <w:color w:val="002060"/>
          <w:sz w:val="24"/>
          <w:szCs w:val="24"/>
          <w:lang w:val="ro-RO"/>
        </w:rPr>
        <w:t>vor fi luate în considerare următoarele prevederi:</w:t>
      </w:r>
    </w:p>
    <w:p w14:paraId="4172A5B0" w14:textId="78DBC4F5" w:rsidR="00A10484" w:rsidRPr="00F42CB9" w:rsidRDefault="0010301F" w:rsidP="000377CE">
      <w:pPr>
        <w:spacing w:before="60"/>
        <w:ind w:right="265"/>
        <w:jc w:val="both"/>
        <w:rPr>
          <w:rFonts w:ascii="Calibri" w:eastAsia="Trebuchet MS" w:hAnsi="Calibri" w:cs="Calibri"/>
          <w:b/>
          <w:bCs/>
          <w:color w:val="002060"/>
          <w:sz w:val="24"/>
          <w:szCs w:val="24"/>
          <w:lang w:val="ro-RO"/>
        </w:rPr>
      </w:pPr>
      <w:r w:rsidRPr="00F42CB9" w:rsidDel="0010301F">
        <w:rPr>
          <w:rFonts w:ascii="Calibri" w:eastAsia="Trebuchet MS" w:hAnsi="Calibri" w:cs="Calibri"/>
          <w:color w:val="002060"/>
          <w:sz w:val="24"/>
          <w:szCs w:val="24"/>
          <w:lang w:val="ro-RO"/>
        </w:rPr>
        <w:t xml:space="preserve"> </w:t>
      </w:r>
      <w:r w:rsidR="00A10484" w:rsidRPr="00F42CB9">
        <w:rPr>
          <w:rFonts w:ascii="Calibri" w:eastAsia="Trebuchet MS" w:hAnsi="Calibri" w:cs="Calibri"/>
          <w:b/>
          <w:bCs/>
          <w:color w:val="002060"/>
          <w:sz w:val="24"/>
          <w:szCs w:val="24"/>
          <w:lang w:val="ro-RO"/>
        </w:rPr>
        <w:t>(a)</w:t>
      </w:r>
      <w:r w:rsidR="0080739A" w:rsidRPr="00F42CB9">
        <w:rPr>
          <w:rFonts w:ascii="Calibri" w:eastAsia="Trebuchet MS" w:hAnsi="Calibri" w:cs="Calibri"/>
          <w:b/>
          <w:bCs/>
          <w:color w:val="002060"/>
          <w:sz w:val="24"/>
          <w:szCs w:val="24"/>
          <w:lang w:val="ro-RO"/>
        </w:rPr>
        <w:t xml:space="preserve"> </w:t>
      </w:r>
      <w:r w:rsidR="00A10484" w:rsidRPr="00F42CB9">
        <w:rPr>
          <w:rFonts w:ascii="Calibri" w:eastAsia="Trebuchet MS" w:hAnsi="Calibri" w:cs="Calibri"/>
          <w:b/>
          <w:bCs/>
          <w:color w:val="002060"/>
          <w:sz w:val="24"/>
          <w:szCs w:val="24"/>
          <w:lang w:val="ro-RO"/>
        </w:rPr>
        <w:t>Acordarea și recuperarea prefinanțării, dacă este cazul</w:t>
      </w:r>
    </w:p>
    <w:p w14:paraId="664B241B" w14:textId="5708A482" w:rsidR="00A10484" w:rsidRDefault="00A10484" w:rsidP="000377CE">
      <w:pPr>
        <w:spacing w:before="60"/>
        <w:ind w:left="133" w:right="99"/>
        <w:jc w:val="both"/>
        <w:rPr>
          <w:rFonts w:ascii="Calibri" w:eastAsia="Trebuchet MS" w:hAnsi="Calibri" w:cs="Calibri"/>
          <w:color w:val="002060"/>
          <w:w w:val="103"/>
          <w:sz w:val="24"/>
          <w:szCs w:val="24"/>
          <w:lang w:val="ro-RO"/>
        </w:rPr>
      </w:pPr>
      <w:r w:rsidRPr="00F42CB9">
        <w:rPr>
          <w:rFonts w:ascii="Calibri" w:eastAsia="Trebuchet MS" w:hAnsi="Calibri" w:cs="Calibri"/>
          <w:color w:val="002060"/>
          <w:sz w:val="24"/>
          <w:szCs w:val="24"/>
          <w:lang w:val="ro-RO"/>
        </w:rPr>
        <w:t>(</w:t>
      </w:r>
      <w:r w:rsidR="00914D70">
        <w:rPr>
          <w:rFonts w:ascii="Calibri" w:eastAsia="Trebuchet MS" w:hAnsi="Calibri" w:cs="Calibri"/>
          <w:color w:val="002060"/>
          <w:sz w:val="24"/>
          <w:szCs w:val="24"/>
          <w:lang w:val="ro-RO"/>
        </w:rPr>
        <w:t>i</w:t>
      </w:r>
      <w:r w:rsidRPr="00F42CB9">
        <w:rPr>
          <w:rFonts w:ascii="Calibri" w:eastAsia="Trebuchet MS" w:hAnsi="Calibri" w:cs="Calibri"/>
          <w:color w:val="002060"/>
          <w:spacing w:val="8"/>
          <w:sz w:val="24"/>
          <w:szCs w:val="24"/>
          <w:lang w:val="ro-RO"/>
        </w:rPr>
        <w:t>)</w:t>
      </w:r>
      <w:r w:rsidR="0080739A"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sz w:val="24"/>
          <w:szCs w:val="24"/>
          <w:lang w:val="ro-RO"/>
        </w:rPr>
        <w:t>solicitare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 xml:space="preserve">Beneficiarului/liderului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
          <w:sz w:val="24"/>
          <w:szCs w:val="24"/>
          <w:lang w:val="ro-RO"/>
        </w:rPr>
        <w:t xml:space="preserve"> </w:t>
      </w:r>
      <w:r w:rsidRPr="001C24D5">
        <w:rPr>
          <w:rFonts w:ascii="Calibri" w:eastAsia="Trebuchet MS" w:hAnsi="Calibri" w:cs="Calibri"/>
          <w:color w:val="002060"/>
          <w:spacing w:val="-1"/>
          <w:sz w:val="24"/>
          <w:szCs w:val="24"/>
          <w:lang w:val="ro-RO"/>
        </w:rPr>
        <w:t>parteneriat</w:t>
      </w:r>
      <w:r w:rsidRPr="001C24D5">
        <w:rPr>
          <w:rFonts w:ascii="Calibri" w:eastAsia="Trebuchet MS" w:hAnsi="Calibri" w:cs="Calibri"/>
          <w:color w:val="002060"/>
          <w:sz w:val="24"/>
          <w:szCs w:val="24"/>
          <w:lang w:val="ro-RO"/>
        </w:rPr>
        <w:t>,</w:t>
      </w:r>
      <w:r w:rsidRPr="001C24D5">
        <w:rPr>
          <w:rFonts w:ascii="Calibri" w:eastAsia="Trebuchet MS" w:hAnsi="Calibri" w:cs="Calibri"/>
          <w:color w:val="002060"/>
          <w:spacing w:val="31"/>
          <w:sz w:val="24"/>
          <w:szCs w:val="24"/>
          <w:lang w:val="ro-RO"/>
        </w:rPr>
        <w:t xml:space="preserve"> </w:t>
      </w:r>
      <w:r w:rsidRPr="001C24D5">
        <w:rPr>
          <w:rFonts w:ascii="Calibri" w:eastAsia="Trebuchet MS" w:hAnsi="Calibri" w:cs="Calibri"/>
          <w:color w:val="002060"/>
          <w:spacing w:val="3"/>
          <w:sz w:val="24"/>
          <w:szCs w:val="24"/>
          <w:lang w:val="ro-RO"/>
        </w:rPr>
        <w:t>î</w:t>
      </w:r>
      <w:r w:rsidRPr="001C24D5">
        <w:rPr>
          <w:rFonts w:ascii="Calibri" w:eastAsia="Trebuchet MS" w:hAnsi="Calibri" w:cs="Calibri"/>
          <w:color w:val="002060"/>
          <w:sz w:val="24"/>
          <w:szCs w:val="24"/>
          <w:lang w:val="ro-RO"/>
        </w:rPr>
        <w:t>n n</w:t>
      </w:r>
      <w:r w:rsidRPr="001C24D5">
        <w:rPr>
          <w:rFonts w:ascii="Calibri" w:eastAsia="Trebuchet MS" w:hAnsi="Calibri" w:cs="Calibri"/>
          <w:color w:val="002060"/>
          <w:spacing w:val="-1"/>
          <w:sz w:val="24"/>
          <w:szCs w:val="24"/>
          <w:lang w:val="ro-RO"/>
        </w:rPr>
        <w:t>um</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15"/>
          <w:sz w:val="24"/>
          <w:szCs w:val="24"/>
          <w:lang w:val="ro-RO"/>
        </w:rPr>
        <w:t xml:space="preserve"> </w:t>
      </w:r>
      <w:r w:rsidRPr="001C24D5">
        <w:rPr>
          <w:rFonts w:ascii="Calibri" w:eastAsia="Trebuchet MS" w:hAnsi="Calibri" w:cs="Calibri"/>
          <w:color w:val="002060"/>
          <w:spacing w:val="-1"/>
          <w:sz w:val="24"/>
          <w:szCs w:val="24"/>
          <w:lang w:val="ro-RO"/>
        </w:rPr>
        <w:t>propri</w:t>
      </w:r>
      <w:r w:rsidRPr="001C24D5">
        <w:rPr>
          <w:rFonts w:ascii="Calibri" w:eastAsia="Trebuchet MS" w:hAnsi="Calibri" w:cs="Calibri"/>
          <w:color w:val="002060"/>
          <w:sz w:val="24"/>
          <w:szCs w:val="24"/>
          <w:lang w:val="ro-RO"/>
        </w:rPr>
        <w:t>u</w:t>
      </w:r>
      <w:r w:rsidRPr="001C24D5">
        <w:rPr>
          <w:rFonts w:ascii="Calibri" w:eastAsia="Trebuchet MS" w:hAnsi="Calibri" w:cs="Calibri"/>
          <w:color w:val="002060"/>
          <w:spacing w:val="17"/>
          <w:sz w:val="24"/>
          <w:szCs w:val="24"/>
          <w:lang w:val="ro-RO"/>
        </w:rPr>
        <w:t xml:space="preserve"> </w:t>
      </w:r>
      <w:r w:rsidRPr="001C24D5">
        <w:rPr>
          <w:rFonts w:ascii="Calibri" w:eastAsia="Trebuchet MS" w:hAnsi="Calibri" w:cs="Calibri"/>
          <w:color w:val="002060"/>
          <w:spacing w:val="-1"/>
          <w:sz w:val="24"/>
          <w:szCs w:val="24"/>
          <w:lang w:val="ro-RO"/>
        </w:rPr>
        <w:t>sa</w:t>
      </w:r>
      <w:r w:rsidRPr="001C24D5">
        <w:rPr>
          <w:rFonts w:ascii="Calibri" w:eastAsia="Trebuchet MS" w:hAnsi="Calibri" w:cs="Calibri"/>
          <w:color w:val="002060"/>
          <w:sz w:val="24"/>
          <w:szCs w:val="24"/>
          <w:lang w:val="ro-RO"/>
        </w:rPr>
        <w:t>u</w:t>
      </w:r>
      <w:r w:rsidRPr="001C24D5">
        <w:rPr>
          <w:rFonts w:ascii="Calibri" w:eastAsia="Trebuchet MS" w:hAnsi="Calibri" w:cs="Calibri"/>
          <w:color w:val="002060"/>
          <w:spacing w:val="7"/>
          <w:sz w:val="24"/>
          <w:szCs w:val="24"/>
          <w:lang w:val="ro-RO"/>
        </w:rPr>
        <w:t xml:space="preserve"> </w:t>
      </w:r>
      <w:r w:rsidRPr="001C24D5">
        <w:rPr>
          <w:rFonts w:ascii="Calibri" w:eastAsia="Trebuchet MS" w:hAnsi="Calibri" w:cs="Calibri"/>
          <w:color w:val="002060"/>
          <w:w w:val="103"/>
          <w:sz w:val="24"/>
          <w:szCs w:val="24"/>
          <w:lang w:val="ro-RO"/>
        </w:rPr>
        <w:t xml:space="preserve">pentru </w:t>
      </w:r>
      <w:r w:rsidRPr="001C24D5">
        <w:rPr>
          <w:rFonts w:ascii="Calibri" w:eastAsia="Trebuchet MS" w:hAnsi="Calibri" w:cs="Calibri"/>
          <w:color w:val="002060"/>
          <w:sz w:val="24"/>
          <w:szCs w:val="24"/>
          <w:lang w:val="ro-RO"/>
        </w:rPr>
        <w:t xml:space="preserve">parteneri, </w:t>
      </w:r>
      <w:proofErr w:type="spellStart"/>
      <w:r w:rsidRPr="001C24D5">
        <w:rPr>
          <w:rFonts w:ascii="Calibri" w:eastAsia="Trebuchet MS" w:hAnsi="Calibri" w:cs="Calibri"/>
          <w:color w:val="002060"/>
          <w:spacing w:val="-1"/>
          <w:sz w:val="24"/>
          <w:szCs w:val="24"/>
          <w:lang w:val="ro-RO"/>
        </w:rPr>
        <w:t>alţi</w:t>
      </w:r>
      <w:r w:rsidRPr="001C24D5">
        <w:rPr>
          <w:rFonts w:ascii="Calibri" w:eastAsia="Trebuchet MS" w:hAnsi="Calibri" w:cs="Calibri"/>
          <w:color w:val="002060"/>
          <w:sz w:val="24"/>
          <w:szCs w:val="24"/>
          <w:lang w:val="ro-RO"/>
        </w:rPr>
        <w:t>i</w:t>
      </w:r>
      <w:proofErr w:type="spellEnd"/>
      <w:r w:rsidRPr="001C24D5">
        <w:rPr>
          <w:rFonts w:ascii="Calibri" w:eastAsia="Trebuchet MS" w:hAnsi="Calibri" w:cs="Calibri"/>
          <w:color w:val="002060"/>
          <w:spacing w:val="13"/>
          <w:sz w:val="24"/>
          <w:szCs w:val="24"/>
          <w:lang w:val="ro-RO"/>
        </w:rPr>
        <w:t xml:space="preserve"> </w:t>
      </w:r>
      <w:r w:rsidRPr="001C24D5">
        <w:rPr>
          <w:rFonts w:ascii="Calibri" w:eastAsia="Trebuchet MS" w:hAnsi="Calibri" w:cs="Calibri"/>
          <w:color w:val="002060"/>
          <w:spacing w:val="-1"/>
          <w:sz w:val="24"/>
          <w:szCs w:val="24"/>
          <w:lang w:val="ro-RO"/>
        </w:rPr>
        <w:t>decâ</w:t>
      </w:r>
      <w:r w:rsidRPr="001C24D5">
        <w:rPr>
          <w:rFonts w:ascii="Calibri" w:eastAsia="Trebuchet MS" w:hAnsi="Calibri" w:cs="Calibri"/>
          <w:color w:val="002060"/>
          <w:sz w:val="24"/>
          <w:szCs w:val="24"/>
          <w:lang w:val="ro-RO"/>
        </w:rPr>
        <w:t>t</w:t>
      </w:r>
      <w:r w:rsidRPr="001C24D5">
        <w:rPr>
          <w:rFonts w:ascii="Calibri" w:eastAsia="Trebuchet MS" w:hAnsi="Calibri" w:cs="Calibri"/>
          <w:color w:val="002060"/>
          <w:spacing w:val="17"/>
          <w:sz w:val="24"/>
          <w:szCs w:val="24"/>
          <w:lang w:val="ro-RO"/>
        </w:rPr>
        <w:t xml:space="preserve"> </w:t>
      </w:r>
      <w:r w:rsidRPr="001C24D5">
        <w:rPr>
          <w:rFonts w:ascii="Calibri" w:eastAsia="Trebuchet MS" w:hAnsi="Calibri" w:cs="Calibri"/>
          <w:color w:val="002060"/>
          <w:spacing w:val="-1"/>
          <w:sz w:val="24"/>
          <w:szCs w:val="24"/>
          <w:lang w:val="ro-RO"/>
        </w:rPr>
        <w:t>ce</w:t>
      </w:r>
      <w:r w:rsidRPr="001C24D5">
        <w:rPr>
          <w:rFonts w:ascii="Calibri" w:eastAsia="Trebuchet MS" w:hAnsi="Calibri" w:cs="Calibri"/>
          <w:color w:val="002060"/>
          <w:sz w:val="24"/>
          <w:szCs w:val="24"/>
          <w:lang w:val="ro-RO"/>
        </w:rPr>
        <w:t>i</w:t>
      </w:r>
      <w:r w:rsidRPr="001C24D5">
        <w:rPr>
          <w:rFonts w:ascii="Calibri" w:eastAsia="Trebuchet MS" w:hAnsi="Calibri" w:cs="Calibri"/>
          <w:color w:val="002060"/>
          <w:spacing w:val="10"/>
          <w:sz w:val="24"/>
          <w:szCs w:val="24"/>
          <w:lang w:val="ro-RO"/>
        </w:rPr>
        <w:t xml:space="preserve"> </w:t>
      </w:r>
      <w:proofErr w:type="spellStart"/>
      <w:r w:rsidRPr="001C24D5">
        <w:rPr>
          <w:rFonts w:ascii="Calibri" w:eastAsia="Trebuchet MS" w:hAnsi="Calibri" w:cs="Calibri"/>
          <w:color w:val="002060"/>
          <w:spacing w:val="-1"/>
          <w:sz w:val="24"/>
          <w:szCs w:val="24"/>
          <w:lang w:val="ro-RO"/>
        </w:rPr>
        <w:t>prevăzuţ</w:t>
      </w:r>
      <w:r w:rsidRPr="001C24D5">
        <w:rPr>
          <w:rFonts w:ascii="Calibri" w:eastAsia="Trebuchet MS" w:hAnsi="Calibri" w:cs="Calibri"/>
          <w:color w:val="002060"/>
          <w:sz w:val="24"/>
          <w:szCs w:val="24"/>
          <w:lang w:val="ro-RO"/>
        </w:rPr>
        <w:t>i</w:t>
      </w:r>
      <w:proofErr w:type="spellEnd"/>
      <w:r w:rsidRPr="001C24D5">
        <w:rPr>
          <w:rFonts w:ascii="Calibri" w:eastAsia="Trebuchet MS" w:hAnsi="Calibri" w:cs="Calibri"/>
          <w:color w:val="002060"/>
          <w:spacing w:val="26"/>
          <w:sz w:val="24"/>
          <w:szCs w:val="24"/>
          <w:lang w:val="ro-RO"/>
        </w:rPr>
        <w:t xml:space="preserve"> </w:t>
      </w:r>
      <w:r w:rsidRPr="001C24D5">
        <w:rPr>
          <w:rFonts w:ascii="Calibri" w:eastAsia="Trebuchet MS" w:hAnsi="Calibri" w:cs="Calibri"/>
          <w:color w:val="002060"/>
          <w:sz w:val="24"/>
          <w:szCs w:val="24"/>
          <w:lang w:val="ro-RO"/>
        </w:rPr>
        <w:t xml:space="preserve">la </w:t>
      </w:r>
      <w:r w:rsidRPr="001C24D5">
        <w:rPr>
          <w:rFonts w:ascii="Calibri" w:eastAsia="Trebuchet MS" w:hAnsi="Calibri" w:cs="Calibri"/>
          <w:color w:val="002060"/>
          <w:spacing w:val="5"/>
          <w:sz w:val="24"/>
          <w:szCs w:val="24"/>
          <w:lang w:val="ro-RO"/>
        </w:rPr>
        <w:t xml:space="preserve"> </w:t>
      </w:r>
      <w:r w:rsidRPr="001C24D5">
        <w:rPr>
          <w:rFonts w:ascii="Calibri" w:eastAsia="Trebuchet MS" w:hAnsi="Calibri" w:cs="Calibri"/>
          <w:color w:val="002060"/>
          <w:spacing w:val="-1"/>
          <w:sz w:val="24"/>
          <w:szCs w:val="24"/>
          <w:lang w:val="ro-RO"/>
        </w:rPr>
        <w:t>art</w:t>
      </w:r>
      <w:r w:rsidRPr="001C24D5">
        <w:rPr>
          <w:rFonts w:ascii="Calibri" w:eastAsia="Trebuchet MS" w:hAnsi="Calibri" w:cs="Calibri"/>
          <w:color w:val="002060"/>
          <w:sz w:val="24"/>
          <w:szCs w:val="24"/>
          <w:lang w:val="ro-RO"/>
        </w:rPr>
        <w:t>. 7 alin.</w:t>
      </w:r>
      <w:r w:rsidRPr="001C24D5">
        <w:rPr>
          <w:rFonts w:ascii="Calibri" w:eastAsia="Trebuchet MS" w:hAnsi="Calibri" w:cs="Calibri"/>
          <w:color w:val="002060"/>
          <w:spacing w:val="12"/>
          <w:sz w:val="24"/>
          <w:szCs w:val="24"/>
          <w:lang w:val="ro-RO"/>
        </w:rPr>
        <w:t xml:space="preserve"> </w:t>
      </w:r>
      <w:r w:rsidRPr="001C24D5">
        <w:rPr>
          <w:rFonts w:ascii="Calibri" w:eastAsia="Trebuchet MS" w:hAnsi="Calibri" w:cs="Calibri"/>
          <w:color w:val="002060"/>
          <w:sz w:val="24"/>
          <w:szCs w:val="24"/>
          <w:lang w:val="ro-RO"/>
        </w:rPr>
        <w:t>(1</w:t>
      </w:r>
      <w:r w:rsidRPr="001C24D5">
        <w:rPr>
          <w:rFonts w:ascii="Calibri" w:eastAsia="Trebuchet MS" w:hAnsi="Calibri" w:cs="Calibri"/>
          <w:color w:val="002060"/>
          <w:spacing w:val="-2"/>
          <w:sz w:val="24"/>
          <w:szCs w:val="24"/>
          <w:lang w:val="ro-RO"/>
        </w:rPr>
        <w:t>)</w:t>
      </w:r>
      <w:r w:rsidRPr="001C24D5">
        <w:rPr>
          <w:rFonts w:ascii="Calibri" w:eastAsia="Trebuchet MS" w:hAnsi="Calibri" w:cs="Calibri"/>
          <w:color w:val="002060"/>
          <w:spacing w:val="1"/>
          <w:sz w:val="24"/>
          <w:szCs w:val="24"/>
          <w:lang w:val="ro-RO"/>
        </w:rPr>
        <w:t>-</w:t>
      </w:r>
      <w:r w:rsidRPr="001C24D5">
        <w:rPr>
          <w:rFonts w:ascii="Calibri" w:eastAsia="Trebuchet MS" w:hAnsi="Calibri" w:cs="Calibri"/>
          <w:color w:val="002060"/>
          <w:sz w:val="24"/>
          <w:szCs w:val="24"/>
          <w:lang w:val="ro-RO"/>
        </w:rPr>
        <w:t>(5)</w:t>
      </w:r>
      <w:r w:rsidR="007C6523" w:rsidRPr="001C24D5">
        <w:rPr>
          <w:rFonts w:ascii="Calibri" w:eastAsia="Trebuchet MS" w:hAnsi="Calibri" w:cs="Calibri"/>
          <w:color w:val="002060"/>
          <w:sz w:val="24"/>
          <w:szCs w:val="24"/>
          <w:lang w:val="ro-RO"/>
        </w:rPr>
        <w:t>,</w:t>
      </w:r>
      <w:r w:rsidR="00BA15AA" w:rsidRPr="001C24D5">
        <w:rPr>
          <w:rFonts w:ascii="Calibri" w:eastAsia="Trebuchet MS" w:hAnsi="Calibri" w:cs="Calibri"/>
          <w:color w:val="002060"/>
          <w:sz w:val="24"/>
          <w:szCs w:val="24"/>
          <w:lang w:val="ro-RO"/>
        </w:rPr>
        <w:t xml:space="preserve"> </w:t>
      </w:r>
      <w:r w:rsidRPr="001C24D5">
        <w:rPr>
          <w:rFonts w:ascii="Calibri" w:eastAsia="Trebuchet MS" w:hAnsi="Calibri" w:cs="Calibri"/>
          <w:color w:val="002060"/>
          <w:spacing w:val="-1"/>
          <w:sz w:val="24"/>
          <w:szCs w:val="24"/>
          <w:lang w:val="ro-RO"/>
        </w:rPr>
        <w:t>(8</w:t>
      </w:r>
      <w:r w:rsidRPr="001C24D5">
        <w:rPr>
          <w:rFonts w:ascii="Calibri" w:eastAsia="Trebuchet MS" w:hAnsi="Calibri" w:cs="Calibri"/>
          <w:color w:val="002060"/>
          <w:sz w:val="24"/>
          <w:szCs w:val="24"/>
          <w:lang w:val="ro-RO"/>
        </w:rPr>
        <w:t xml:space="preserve">) </w:t>
      </w:r>
      <w:r w:rsidR="007C6523" w:rsidRPr="001C24D5">
        <w:rPr>
          <w:rFonts w:ascii="Calibri" w:eastAsia="Trebuchet MS" w:hAnsi="Calibri" w:cs="Calibri"/>
          <w:color w:val="002060"/>
          <w:sz w:val="24"/>
          <w:szCs w:val="24"/>
          <w:lang w:val="ro-RO"/>
        </w:rPr>
        <w:t xml:space="preserve">, </w:t>
      </w:r>
      <w:r w:rsidRPr="001C24D5">
        <w:rPr>
          <w:rFonts w:ascii="Calibri" w:eastAsia="Trebuchet MS" w:hAnsi="Calibri" w:cs="Calibri"/>
          <w:color w:val="002060"/>
          <w:sz w:val="24"/>
          <w:szCs w:val="24"/>
          <w:lang w:val="ro-RO"/>
        </w:rPr>
        <w:t>(10)</w:t>
      </w:r>
      <w:r w:rsidRPr="001C24D5">
        <w:rPr>
          <w:rFonts w:ascii="Calibri" w:eastAsia="Trebuchet MS" w:hAnsi="Calibri" w:cs="Calibri"/>
          <w:color w:val="002060"/>
          <w:spacing w:val="9"/>
          <w:sz w:val="24"/>
          <w:szCs w:val="24"/>
          <w:lang w:val="ro-RO"/>
        </w:rPr>
        <w:t xml:space="preserve"> </w:t>
      </w:r>
      <w:r w:rsidR="007C6523" w:rsidRPr="001C24D5">
        <w:rPr>
          <w:rFonts w:ascii="Calibri" w:eastAsia="Trebuchet MS" w:hAnsi="Calibri" w:cs="Calibri"/>
          <w:color w:val="002060"/>
          <w:spacing w:val="9"/>
          <w:sz w:val="24"/>
          <w:szCs w:val="24"/>
          <w:lang w:val="ro-RO"/>
        </w:rPr>
        <w:t xml:space="preserve"> și (15)</w:t>
      </w:r>
      <w:r w:rsidR="007C6523">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2"/>
          <w:sz w:val="24"/>
          <w:szCs w:val="24"/>
          <w:lang w:val="ro-RO"/>
        </w:rPr>
        <w:t>di</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3"/>
          <w:sz w:val="24"/>
          <w:szCs w:val="24"/>
          <w:lang w:val="ro-RO"/>
        </w:rPr>
        <w:t>O</w:t>
      </w:r>
      <w:r w:rsidRPr="00F42CB9">
        <w:rPr>
          <w:rFonts w:ascii="Calibri" w:eastAsia="Trebuchet MS" w:hAnsi="Calibri" w:cs="Calibri"/>
          <w:color w:val="002060"/>
          <w:spacing w:val="2"/>
          <w:sz w:val="24"/>
          <w:szCs w:val="24"/>
          <w:lang w:val="ro-RO"/>
        </w:rPr>
        <w:t>U</w:t>
      </w:r>
      <w:r w:rsidRPr="00F42CB9">
        <w:rPr>
          <w:rFonts w:ascii="Calibri" w:eastAsia="Trebuchet MS" w:hAnsi="Calibri" w:cs="Calibri"/>
          <w:color w:val="002060"/>
          <w:sz w:val="24"/>
          <w:szCs w:val="24"/>
          <w:lang w:val="ro-RO"/>
        </w:rPr>
        <w:t>G</w:t>
      </w:r>
      <w:r w:rsidRPr="00F42CB9">
        <w:rPr>
          <w:rFonts w:ascii="Calibri" w:eastAsia="Trebuchet MS" w:hAnsi="Calibri" w:cs="Calibri"/>
          <w:color w:val="002060"/>
          <w:spacing w:val="13"/>
          <w:sz w:val="24"/>
          <w:szCs w:val="24"/>
          <w:lang w:val="ro-RO"/>
        </w:rPr>
        <w:t xml:space="preserve"> </w:t>
      </w:r>
      <w:r w:rsidR="00D779F0" w:rsidRPr="00F42CB9">
        <w:rPr>
          <w:rFonts w:ascii="Calibri" w:eastAsia="Trebuchet MS" w:hAnsi="Calibri" w:cs="Calibri"/>
          <w:color w:val="002060"/>
          <w:spacing w:val="13"/>
          <w:sz w:val="24"/>
          <w:szCs w:val="24"/>
          <w:lang w:val="ro-RO"/>
        </w:rPr>
        <w:t xml:space="preserve">nr. </w:t>
      </w:r>
      <w:r w:rsidRPr="00F42CB9">
        <w:rPr>
          <w:rFonts w:ascii="Calibri" w:eastAsia="Trebuchet MS" w:hAnsi="Calibri" w:cs="Calibri"/>
          <w:color w:val="002060"/>
          <w:spacing w:val="-1"/>
          <w:sz w:val="24"/>
          <w:szCs w:val="24"/>
          <w:lang w:val="ro-RO"/>
        </w:rPr>
        <w:t>133/2021,</w:t>
      </w:r>
      <w:r w:rsidRPr="00F42CB9">
        <w:rPr>
          <w:rFonts w:ascii="Calibri" w:eastAsia="Trebuchet MS" w:hAnsi="Calibri" w:cs="Calibri"/>
          <w:color w:val="002060"/>
          <w:sz w:val="24"/>
          <w:szCs w:val="24"/>
          <w:lang w:val="ro-RO"/>
        </w:rPr>
        <w:t xml:space="preserve"> AM</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acordă</w:t>
      </w:r>
      <w:r w:rsidRPr="00F42CB9">
        <w:rPr>
          <w:rFonts w:ascii="Calibri" w:eastAsia="Trebuchet MS" w:hAnsi="Calibri" w:cs="Calibri"/>
          <w:color w:val="002060"/>
          <w:spacing w:val="22"/>
          <w:sz w:val="24"/>
          <w:szCs w:val="24"/>
          <w:lang w:val="ro-RO"/>
        </w:rPr>
        <w:t xml:space="preserve"> </w:t>
      </w:r>
      <w:proofErr w:type="spellStart"/>
      <w:r w:rsidRPr="00F42CB9">
        <w:rPr>
          <w:rFonts w:ascii="Calibri" w:eastAsia="Trebuchet MS" w:hAnsi="Calibri" w:cs="Calibri"/>
          <w:color w:val="002060"/>
          <w:sz w:val="24"/>
          <w:szCs w:val="24"/>
          <w:lang w:val="ro-RO"/>
        </w:rPr>
        <w:lastRenderedPageBreak/>
        <w:t>prefina</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țare</w:t>
      </w:r>
      <w:proofErr w:type="spellEnd"/>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12"/>
          <w:sz w:val="24"/>
          <w:szCs w:val="24"/>
          <w:lang w:val="ro-RO"/>
        </w:rPr>
        <w:t xml:space="preserve"> </w:t>
      </w:r>
      <w:proofErr w:type="spellStart"/>
      <w:r w:rsidRPr="00F42CB9">
        <w:rPr>
          <w:rFonts w:ascii="Calibri" w:eastAsia="Trebuchet MS" w:hAnsi="Calibri" w:cs="Calibri"/>
          <w:color w:val="002060"/>
          <w:spacing w:val="-1"/>
          <w:sz w:val="24"/>
          <w:szCs w:val="24"/>
          <w:lang w:val="ro-RO"/>
        </w:rPr>
        <w:t>tranş</w:t>
      </w:r>
      <w:r w:rsidRPr="00F42CB9">
        <w:rPr>
          <w:rFonts w:ascii="Calibri" w:eastAsia="Trebuchet MS" w:hAnsi="Calibri" w:cs="Calibri"/>
          <w:color w:val="002060"/>
          <w:sz w:val="24"/>
          <w:szCs w:val="24"/>
          <w:lang w:val="ro-RO"/>
        </w:rPr>
        <w:t>e</w:t>
      </w:r>
      <w:proofErr w:type="spellEnd"/>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w w:val="103"/>
          <w:sz w:val="24"/>
          <w:szCs w:val="24"/>
          <w:lang w:val="ro-RO"/>
        </w:rPr>
        <w:t>maximum</w:t>
      </w:r>
      <w:r w:rsidRPr="00F42CB9">
        <w:rPr>
          <w:rFonts w:ascii="Calibri" w:eastAsia="Trebuchet MS" w:hAnsi="Calibri" w:cs="Calibri"/>
          <w:color w:val="002060"/>
          <w:sz w:val="24"/>
          <w:szCs w:val="24"/>
          <w:lang w:val="ro-RO"/>
        </w:rPr>
        <w:t xml:space="preserve"> </w:t>
      </w:r>
      <w:r w:rsidR="00FE5C50">
        <w:rPr>
          <w:rFonts w:ascii="Calibri" w:eastAsia="Trebuchet MS" w:hAnsi="Calibri" w:cs="Calibri"/>
          <w:color w:val="002060"/>
          <w:sz w:val="24"/>
          <w:szCs w:val="24"/>
          <w:lang w:val="ro-RO"/>
        </w:rPr>
        <w:t>3</w:t>
      </w:r>
      <w:r w:rsidRPr="00F42CB9">
        <w:rPr>
          <w:rFonts w:ascii="Calibri" w:eastAsia="Trebuchet MS" w:hAnsi="Calibri" w:cs="Calibri"/>
          <w:color w:val="002060"/>
          <w:sz w:val="24"/>
          <w:szCs w:val="24"/>
          <w:lang w:val="ro-RO"/>
        </w:rPr>
        <w:t>0%</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valoarea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eligibilă</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2"/>
          <w:sz w:val="24"/>
          <w:szCs w:val="24"/>
          <w:lang w:val="ro-RO"/>
        </w:rPr>
        <w:t>pro</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ectului,</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fără</w:t>
      </w:r>
      <w:r w:rsidRPr="00F42CB9">
        <w:rPr>
          <w:rFonts w:ascii="Calibri" w:eastAsia="Trebuchet MS" w:hAnsi="Calibri" w:cs="Calibri"/>
          <w:color w:val="002060"/>
          <w:spacing w:val="13"/>
          <w:sz w:val="24"/>
          <w:szCs w:val="24"/>
          <w:lang w:val="ro-RO"/>
        </w:rPr>
        <w:t xml:space="preserve"> </w:t>
      </w:r>
      <w:proofErr w:type="spellStart"/>
      <w:r w:rsidRPr="00F42CB9">
        <w:rPr>
          <w:rFonts w:ascii="Calibri" w:eastAsia="Trebuchet MS" w:hAnsi="Calibri" w:cs="Calibri"/>
          <w:color w:val="002060"/>
          <w:sz w:val="24"/>
          <w:szCs w:val="24"/>
          <w:lang w:val="ro-RO"/>
        </w:rPr>
        <w:t>depăşirea</w:t>
      </w:r>
      <w:proofErr w:type="spellEnd"/>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valorii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totale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eligibile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w w:val="103"/>
          <w:sz w:val="24"/>
          <w:szCs w:val="24"/>
          <w:lang w:val="ro-RO"/>
        </w:rPr>
        <w:t xml:space="preserve">contractului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proofErr w:type="spellStart"/>
      <w:r w:rsidRPr="00F42CB9">
        <w:rPr>
          <w:rFonts w:ascii="Calibri" w:eastAsia="Trebuchet MS" w:hAnsi="Calibri" w:cs="Calibri"/>
          <w:color w:val="002060"/>
          <w:w w:val="103"/>
          <w:sz w:val="24"/>
          <w:szCs w:val="24"/>
          <w:lang w:val="ro-RO"/>
        </w:rPr>
        <w:t>finanţare</w:t>
      </w:r>
      <w:proofErr w:type="spellEnd"/>
      <w:r w:rsidRPr="00F42CB9">
        <w:rPr>
          <w:rFonts w:ascii="Calibri" w:eastAsia="Trebuchet MS" w:hAnsi="Calibri" w:cs="Calibri"/>
          <w:color w:val="002060"/>
          <w:w w:val="103"/>
          <w:sz w:val="24"/>
          <w:szCs w:val="24"/>
          <w:lang w:val="ro-RO"/>
        </w:rPr>
        <w:t>.</w:t>
      </w:r>
    </w:p>
    <w:p w14:paraId="3BF5159D" w14:textId="66B2699D" w:rsidR="004D11E2" w:rsidRPr="00F42CB9" w:rsidRDefault="004D11E2" w:rsidP="000377CE">
      <w:pPr>
        <w:spacing w:before="60"/>
        <w:ind w:left="133" w:right="99"/>
        <w:jc w:val="both"/>
        <w:rPr>
          <w:rFonts w:ascii="Calibri" w:eastAsia="Trebuchet MS" w:hAnsi="Calibri" w:cs="Calibri"/>
          <w:color w:val="002060"/>
          <w:sz w:val="24"/>
          <w:szCs w:val="24"/>
          <w:lang w:val="ro-RO"/>
        </w:rPr>
      </w:pPr>
      <w:r>
        <w:rPr>
          <w:rFonts w:ascii="Calibri" w:eastAsia="Trebuchet MS" w:hAnsi="Calibri" w:cs="Calibri"/>
          <w:color w:val="002060"/>
          <w:w w:val="103"/>
          <w:sz w:val="24"/>
          <w:szCs w:val="24"/>
          <w:lang w:val="ro-RO"/>
        </w:rPr>
        <w:t>(</w:t>
      </w:r>
      <w:r w:rsidR="005D1963">
        <w:rPr>
          <w:rFonts w:ascii="Calibri" w:eastAsia="Trebuchet MS" w:hAnsi="Calibri" w:cs="Calibri"/>
          <w:color w:val="002060"/>
          <w:w w:val="103"/>
          <w:sz w:val="24"/>
          <w:szCs w:val="24"/>
          <w:lang w:val="ro-RO"/>
        </w:rPr>
        <w:t>ii</w:t>
      </w:r>
      <w:r>
        <w:rPr>
          <w:rFonts w:ascii="Calibri" w:eastAsia="Trebuchet MS" w:hAnsi="Calibri" w:cs="Calibri"/>
          <w:color w:val="002060"/>
          <w:w w:val="103"/>
          <w:sz w:val="24"/>
          <w:szCs w:val="24"/>
          <w:lang w:val="ro-RO"/>
        </w:rPr>
        <w:t xml:space="preserve">) </w:t>
      </w:r>
      <w:r w:rsidR="006B6405">
        <w:rPr>
          <w:rFonts w:ascii="Calibri" w:eastAsia="Trebuchet MS" w:hAnsi="Calibri" w:cs="Calibri"/>
          <w:color w:val="002060"/>
          <w:w w:val="103"/>
          <w:sz w:val="24"/>
          <w:szCs w:val="24"/>
        </w:rPr>
        <w:t xml:space="preserve">La </w:t>
      </w:r>
      <w:proofErr w:type="spellStart"/>
      <w:r w:rsidR="006B6405">
        <w:rPr>
          <w:rFonts w:ascii="Calibri" w:eastAsia="Trebuchet MS" w:hAnsi="Calibri" w:cs="Calibri"/>
          <w:color w:val="002060"/>
          <w:w w:val="103"/>
          <w:sz w:val="24"/>
          <w:szCs w:val="24"/>
        </w:rPr>
        <w:t>solicitarea</w:t>
      </w:r>
      <w:proofErr w:type="spellEnd"/>
      <w:r w:rsidRPr="004D11E2">
        <w:rPr>
          <w:rFonts w:ascii="Calibri" w:eastAsia="Trebuchet MS" w:hAnsi="Calibri" w:cs="Calibri"/>
          <w:color w:val="002060"/>
          <w:w w:val="103"/>
          <w:sz w:val="24"/>
          <w:szCs w:val="24"/>
        </w:rPr>
        <w:t xml:space="preserve"> </w:t>
      </w:r>
      <w:proofErr w:type="spellStart"/>
      <w:r w:rsidRPr="004D11E2">
        <w:rPr>
          <w:rFonts w:ascii="Calibri" w:eastAsia="Trebuchet MS" w:hAnsi="Calibri" w:cs="Calibri"/>
          <w:color w:val="002060"/>
          <w:w w:val="103"/>
          <w:sz w:val="24"/>
          <w:szCs w:val="24"/>
        </w:rPr>
        <w:t>beneficia</w:t>
      </w:r>
      <w:r w:rsidR="00914D70">
        <w:rPr>
          <w:rFonts w:ascii="Calibri" w:eastAsia="Trebuchet MS" w:hAnsi="Calibri" w:cs="Calibri"/>
          <w:color w:val="002060"/>
          <w:w w:val="103"/>
          <w:sz w:val="24"/>
          <w:szCs w:val="24"/>
        </w:rPr>
        <w:t>rul</w:t>
      </w:r>
      <w:r w:rsidR="006B6405">
        <w:rPr>
          <w:rFonts w:ascii="Calibri" w:eastAsia="Trebuchet MS" w:hAnsi="Calibri" w:cs="Calibri"/>
          <w:color w:val="002060"/>
          <w:w w:val="103"/>
          <w:sz w:val="24"/>
          <w:szCs w:val="24"/>
        </w:rPr>
        <w:t>i</w:t>
      </w:r>
      <w:proofErr w:type="spellEnd"/>
      <w:r w:rsidRPr="004D11E2">
        <w:rPr>
          <w:rFonts w:ascii="Calibri" w:eastAsia="Trebuchet MS" w:hAnsi="Calibri" w:cs="Calibri"/>
          <w:color w:val="002060"/>
          <w:w w:val="103"/>
          <w:sz w:val="24"/>
          <w:szCs w:val="24"/>
        </w:rPr>
        <w:t>/</w:t>
      </w:r>
      <w:proofErr w:type="spellStart"/>
      <w:r w:rsidRPr="004D11E2">
        <w:rPr>
          <w:rFonts w:ascii="Calibri" w:eastAsia="Trebuchet MS" w:hAnsi="Calibri" w:cs="Calibri"/>
          <w:color w:val="002060"/>
          <w:w w:val="103"/>
          <w:sz w:val="24"/>
          <w:szCs w:val="24"/>
        </w:rPr>
        <w:t>lider</w:t>
      </w:r>
      <w:r w:rsidR="00914D70">
        <w:rPr>
          <w:rFonts w:ascii="Calibri" w:eastAsia="Trebuchet MS" w:hAnsi="Calibri" w:cs="Calibri"/>
          <w:color w:val="002060"/>
          <w:w w:val="103"/>
          <w:sz w:val="24"/>
          <w:szCs w:val="24"/>
        </w:rPr>
        <w:t>ul</w:t>
      </w:r>
      <w:r w:rsidR="006B6405">
        <w:rPr>
          <w:rFonts w:ascii="Calibri" w:eastAsia="Trebuchet MS" w:hAnsi="Calibri" w:cs="Calibri"/>
          <w:color w:val="002060"/>
          <w:w w:val="103"/>
          <w:sz w:val="24"/>
          <w:szCs w:val="24"/>
        </w:rPr>
        <w:t>ui</w:t>
      </w:r>
      <w:proofErr w:type="spellEnd"/>
      <w:r w:rsidR="006B6405">
        <w:rPr>
          <w:rFonts w:ascii="Calibri" w:eastAsia="Trebuchet MS" w:hAnsi="Calibri" w:cs="Calibri"/>
          <w:color w:val="002060"/>
          <w:w w:val="103"/>
          <w:sz w:val="24"/>
          <w:szCs w:val="24"/>
        </w:rPr>
        <w:t xml:space="preserve"> </w:t>
      </w:r>
      <w:r w:rsidRPr="004D11E2">
        <w:rPr>
          <w:rFonts w:ascii="Calibri" w:eastAsia="Trebuchet MS" w:hAnsi="Calibri" w:cs="Calibri"/>
          <w:color w:val="002060"/>
          <w:w w:val="103"/>
          <w:sz w:val="24"/>
          <w:szCs w:val="24"/>
        </w:rPr>
        <w:t xml:space="preserve">de </w:t>
      </w:r>
      <w:proofErr w:type="spellStart"/>
      <w:r w:rsidRPr="004D11E2">
        <w:rPr>
          <w:rFonts w:ascii="Calibri" w:eastAsia="Trebuchet MS" w:hAnsi="Calibri" w:cs="Calibri"/>
          <w:color w:val="002060"/>
          <w:w w:val="103"/>
          <w:sz w:val="24"/>
          <w:szCs w:val="24"/>
        </w:rPr>
        <w:t>parteneriat</w:t>
      </w:r>
      <w:proofErr w:type="spellEnd"/>
      <w:r w:rsidR="00914D70">
        <w:rPr>
          <w:rFonts w:ascii="Calibri" w:eastAsia="Trebuchet MS" w:hAnsi="Calibri" w:cs="Calibri"/>
          <w:color w:val="002060"/>
          <w:w w:val="103"/>
          <w:sz w:val="24"/>
          <w:szCs w:val="24"/>
        </w:rPr>
        <w:t xml:space="preserve">, </w:t>
      </w:r>
      <w:r w:rsidR="00914D70" w:rsidRPr="00F42CB9">
        <w:rPr>
          <w:rFonts w:ascii="Calibri" w:eastAsia="Trebuchet MS" w:hAnsi="Calibri" w:cs="Calibri"/>
          <w:color w:val="002060"/>
          <w:spacing w:val="3"/>
          <w:sz w:val="24"/>
          <w:szCs w:val="24"/>
          <w:lang w:val="ro-RO"/>
        </w:rPr>
        <w:t>î</w:t>
      </w:r>
      <w:r w:rsidR="00914D70" w:rsidRPr="00F42CB9">
        <w:rPr>
          <w:rFonts w:ascii="Calibri" w:eastAsia="Trebuchet MS" w:hAnsi="Calibri" w:cs="Calibri"/>
          <w:color w:val="002060"/>
          <w:sz w:val="24"/>
          <w:szCs w:val="24"/>
          <w:lang w:val="ro-RO"/>
        </w:rPr>
        <w:t>n n</w:t>
      </w:r>
      <w:r w:rsidR="00914D70" w:rsidRPr="00F42CB9">
        <w:rPr>
          <w:rFonts w:ascii="Calibri" w:eastAsia="Trebuchet MS" w:hAnsi="Calibri" w:cs="Calibri"/>
          <w:color w:val="002060"/>
          <w:spacing w:val="-1"/>
          <w:sz w:val="24"/>
          <w:szCs w:val="24"/>
          <w:lang w:val="ro-RO"/>
        </w:rPr>
        <w:t>um</w:t>
      </w:r>
      <w:r w:rsidR="00914D70" w:rsidRPr="00F42CB9">
        <w:rPr>
          <w:rFonts w:ascii="Calibri" w:eastAsia="Trebuchet MS" w:hAnsi="Calibri" w:cs="Calibri"/>
          <w:color w:val="002060"/>
          <w:sz w:val="24"/>
          <w:szCs w:val="24"/>
          <w:lang w:val="ro-RO"/>
        </w:rPr>
        <w:t>e</w:t>
      </w:r>
      <w:r w:rsidR="00914D70" w:rsidRPr="00F42CB9">
        <w:rPr>
          <w:rFonts w:ascii="Calibri" w:eastAsia="Trebuchet MS" w:hAnsi="Calibri" w:cs="Calibri"/>
          <w:color w:val="002060"/>
          <w:spacing w:val="15"/>
          <w:sz w:val="24"/>
          <w:szCs w:val="24"/>
          <w:lang w:val="ro-RO"/>
        </w:rPr>
        <w:t xml:space="preserve"> </w:t>
      </w:r>
      <w:r w:rsidR="00914D70" w:rsidRPr="00F42CB9">
        <w:rPr>
          <w:rFonts w:ascii="Calibri" w:eastAsia="Trebuchet MS" w:hAnsi="Calibri" w:cs="Calibri"/>
          <w:color w:val="002060"/>
          <w:spacing w:val="-1"/>
          <w:sz w:val="24"/>
          <w:szCs w:val="24"/>
          <w:lang w:val="ro-RO"/>
        </w:rPr>
        <w:t>propri</w:t>
      </w:r>
      <w:r w:rsidR="00914D70" w:rsidRPr="00F42CB9">
        <w:rPr>
          <w:rFonts w:ascii="Calibri" w:eastAsia="Trebuchet MS" w:hAnsi="Calibri" w:cs="Calibri"/>
          <w:color w:val="002060"/>
          <w:sz w:val="24"/>
          <w:szCs w:val="24"/>
          <w:lang w:val="ro-RO"/>
        </w:rPr>
        <w:t>u</w:t>
      </w:r>
      <w:r w:rsidR="00914D70" w:rsidRPr="00F42CB9">
        <w:rPr>
          <w:rFonts w:ascii="Calibri" w:eastAsia="Trebuchet MS" w:hAnsi="Calibri" w:cs="Calibri"/>
          <w:color w:val="002060"/>
          <w:spacing w:val="17"/>
          <w:sz w:val="24"/>
          <w:szCs w:val="24"/>
          <w:lang w:val="ro-RO"/>
        </w:rPr>
        <w:t xml:space="preserve"> </w:t>
      </w:r>
      <w:r w:rsidR="00914D70" w:rsidRPr="00F42CB9">
        <w:rPr>
          <w:rFonts w:ascii="Calibri" w:eastAsia="Trebuchet MS" w:hAnsi="Calibri" w:cs="Calibri"/>
          <w:color w:val="002060"/>
          <w:spacing w:val="-1"/>
          <w:sz w:val="24"/>
          <w:szCs w:val="24"/>
          <w:lang w:val="ro-RO"/>
        </w:rPr>
        <w:t>sa</w:t>
      </w:r>
      <w:r w:rsidR="00914D70" w:rsidRPr="00F42CB9">
        <w:rPr>
          <w:rFonts w:ascii="Calibri" w:eastAsia="Trebuchet MS" w:hAnsi="Calibri" w:cs="Calibri"/>
          <w:color w:val="002060"/>
          <w:sz w:val="24"/>
          <w:szCs w:val="24"/>
          <w:lang w:val="ro-RO"/>
        </w:rPr>
        <w:t>u</w:t>
      </w:r>
      <w:r w:rsidR="00914D70" w:rsidRPr="00F42CB9">
        <w:rPr>
          <w:rFonts w:ascii="Calibri" w:eastAsia="Trebuchet MS" w:hAnsi="Calibri" w:cs="Calibri"/>
          <w:color w:val="002060"/>
          <w:spacing w:val="7"/>
          <w:sz w:val="24"/>
          <w:szCs w:val="24"/>
          <w:lang w:val="ro-RO"/>
        </w:rPr>
        <w:t xml:space="preserve"> </w:t>
      </w:r>
      <w:r w:rsidR="00914D70" w:rsidRPr="00F42CB9">
        <w:rPr>
          <w:rFonts w:ascii="Calibri" w:eastAsia="Trebuchet MS" w:hAnsi="Calibri" w:cs="Calibri"/>
          <w:color w:val="002060"/>
          <w:w w:val="103"/>
          <w:sz w:val="24"/>
          <w:szCs w:val="24"/>
          <w:lang w:val="ro-RO"/>
        </w:rPr>
        <w:t xml:space="preserve">pentru </w:t>
      </w:r>
      <w:r w:rsidR="00914D70" w:rsidRPr="00F42CB9">
        <w:rPr>
          <w:rFonts w:ascii="Calibri" w:eastAsia="Trebuchet MS" w:hAnsi="Calibri" w:cs="Calibri"/>
          <w:color w:val="002060"/>
          <w:sz w:val="24"/>
          <w:szCs w:val="24"/>
          <w:lang w:val="ro-RO"/>
        </w:rPr>
        <w:t xml:space="preserve">parteneri, </w:t>
      </w:r>
      <w:r w:rsidRPr="004D11E2">
        <w:rPr>
          <w:rFonts w:ascii="Calibri" w:eastAsia="Trebuchet MS" w:hAnsi="Calibri" w:cs="Calibri"/>
          <w:color w:val="002060"/>
          <w:w w:val="103"/>
          <w:sz w:val="24"/>
          <w:szCs w:val="24"/>
        </w:rPr>
        <w:t xml:space="preserve">care </w:t>
      </w:r>
      <w:proofErr w:type="spellStart"/>
      <w:r w:rsidRPr="004D11E2">
        <w:rPr>
          <w:rFonts w:ascii="Calibri" w:eastAsia="Trebuchet MS" w:hAnsi="Calibri" w:cs="Calibri"/>
          <w:color w:val="002060"/>
          <w:w w:val="103"/>
          <w:sz w:val="24"/>
          <w:szCs w:val="24"/>
        </w:rPr>
        <w:t>primesc</w:t>
      </w:r>
      <w:proofErr w:type="spellEnd"/>
      <w:r w:rsidRPr="004D11E2">
        <w:rPr>
          <w:rFonts w:ascii="Calibri" w:eastAsia="Trebuchet MS" w:hAnsi="Calibri" w:cs="Calibri"/>
          <w:color w:val="002060"/>
          <w:w w:val="103"/>
          <w:sz w:val="24"/>
          <w:szCs w:val="24"/>
        </w:rPr>
        <w:t xml:space="preserve"> </w:t>
      </w:r>
      <w:proofErr w:type="spellStart"/>
      <w:r w:rsidRPr="004D11E2">
        <w:rPr>
          <w:rFonts w:ascii="Calibri" w:eastAsia="Trebuchet MS" w:hAnsi="Calibri" w:cs="Calibri"/>
          <w:color w:val="002060"/>
          <w:w w:val="103"/>
          <w:sz w:val="24"/>
          <w:szCs w:val="24"/>
        </w:rPr>
        <w:t>finanțare</w:t>
      </w:r>
      <w:proofErr w:type="spellEnd"/>
      <w:r w:rsidRPr="004D11E2">
        <w:rPr>
          <w:rFonts w:ascii="Calibri" w:eastAsia="Trebuchet MS" w:hAnsi="Calibri" w:cs="Calibri"/>
          <w:color w:val="002060"/>
          <w:w w:val="103"/>
          <w:sz w:val="24"/>
          <w:szCs w:val="24"/>
        </w:rPr>
        <w:t xml:space="preserve"> sub </w:t>
      </w:r>
      <w:proofErr w:type="spellStart"/>
      <w:r w:rsidRPr="004D11E2">
        <w:rPr>
          <w:rFonts w:ascii="Calibri" w:eastAsia="Trebuchet MS" w:hAnsi="Calibri" w:cs="Calibri"/>
          <w:color w:val="002060"/>
          <w:w w:val="103"/>
          <w:sz w:val="24"/>
          <w:szCs w:val="24"/>
        </w:rPr>
        <w:t>incidența</w:t>
      </w:r>
      <w:proofErr w:type="spellEnd"/>
      <w:r w:rsidRPr="004D11E2">
        <w:rPr>
          <w:rFonts w:ascii="Calibri" w:eastAsia="Trebuchet MS" w:hAnsi="Calibri" w:cs="Calibri"/>
          <w:color w:val="002060"/>
          <w:w w:val="103"/>
          <w:sz w:val="24"/>
          <w:szCs w:val="24"/>
        </w:rPr>
        <w:t xml:space="preserve"> </w:t>
      </w:r>
      <w:proofErr w:type="spellStart"/>
      <w:r w:rsidRPr="004D11E2">
        <w:rPr>
          <w:rFonts w:ascii="Calibri" w:eastAsia="Trebuchet MS" w:hAnsi="Calibri" w:cs="Calibri"/>
          <w:color w:val="002060"/>
          <w:w w:val="103"/>
          <w:sz w:val="24"/>
          <w:szCs w:val="24"/>
        </w:rPr>
        <w:t>ajutorului</w:t>
      </w:r>
      <w:proofErr w:type="spellEnd"/>
      <w:r w:rsidRPr="004D11E2">
        <w:rPr>
          <w:rFonts w:ascii="Calibri" w:eastAsia="Trebuchet MS" w:hAnsi="Calibri" w:cs="Calibri"/>
          <w:color w:val="002060"/>
          <w:w w:val="103"/>
          <w:sz w:val="24"/>
          <w:szCs w:val="24"/>
        </w:rPr>
        <w:t xml:space="preserve"> de stat/de minimis </w:t>
      </w:r>
      <w:r w:rsidR="005D1963">
        <w:rPr>
          <w:rFonts w:ascii="Calibri" w:eastAsia="Trebuchet MS" w:hAnsi="Calibri" w:cs="Calibri"/>
          <w:color w:val="002060"/>
          <w:w w:val="103"/>
          <w:sz w:val="24"/>
          <w:szCs w:val="24"/>
        </w:rPr>
        <w:t xml:space="preserve">AM </w:t>
      </w:r>
      <w:proofErr w:type="spellStart"/>
      <w:r w:rsidRPr="004D11E2">
        <w:rPr>
          <w:rFonts w:ascii="Calibri" w:eastAsia="Trebuchet MS" w:hAnsi="Calibri" w:cs="Calibri"/>
          <w:color w:val="002060"/>
          <w:w w:val="103"/>
          <w:sz w:val="24"/>
          <w:szCs w:val="24"/>
        </w:rPr>
        <w:t>poate</w:t>
      </w:r>
      <w:proofErr w:type="spellEnd"/>
      <w:r w:rsidRPr="004D11E2">
        <w:rPr>
          <w:rFonts w:ascii="Calibri" w:eastAsia="Trebuchet MS" w:hAnsi="Calibri" w:cs="Calibri"/>
          <w:color w:val="002060"/>
          <w:w w:val="103"/>
          <w:sz w:val="24"/>
          <w:szCs w:val="24"/>
        </w:rPr>
        <w:t xml:space="preserve"> </w:t>
      </w:r>
      <w:proofErr w:type="spellStart"/>
      <w:r w:rsidRPr="004D11E2">
        <w:rPr>
          <w:rFonts w:ascii="Calibri" w:eastAsia="Trebuchet MS" w:hAnsi="Calibri" w:cs="Calibri"/>
          <w:color w:val="002060"/>
          <w:w w:val="103"/>
          <w:sz w:val="24"/>
          <w:szCs w:val="24"/>
        </w:rPr>
        <w:t>acorda</w:t>
      </w:r>
      <w:proofErr w:type="spellEnd"/>
      <w:r w:rsidRPr="004D11E2">
        <w:rPr>
          <w:rFonts w:ascii="Calibri" w:eastAsia="Trebuchet MS" w:hAnsi="Calibri" w:cs="Calibri"/>
          <w:color w:val="002060"/>
          <w:w w:val="103"/>
          <w:sz w:val="24"/>
          <w:szCs w:val="24"/>
        </w:rPr>
        <w:t xml:space="preserve"> </w:t>
      </w:r>
      <w:proofErr w:type="spellStart"/>
      <w:r w:rsidRPr="004D11E2">
        <w:rPr>
          <w:rFonts w:ascii="Calibri" w:eastAsia="Trebuchet MS" w:hAnsi="Calibri" w:cs="Calibri"/>
          <w:color w:val="002060"/>
          <w:w w:val="103"/>
          <w:sz w:val="24"/>
          <w:szCs w:val="24"/>
        </w:rPr>
        <w:t>prefinanțare</w:t>
      </w:r>
      <w:proofErr w:type="spellEnd"/>
      <w:r w:rsidRPr="004D11E2">
        <w:rPr>
          <w:rFonts w:ascii="Calibri" w:eastAsia="Trebuchet MS" w:hAnsi="Calibri" w:cs="Calibri"/>
          <w:color w:val="002060"/>
          <w:w w:val="103"/>
          <w:sz w:val="24"/>
          <w:szCs w:val="24"/>
        </w:rPr>
        <w:t xml:space="preserve"> </w:t>
      </w:r>
      <w:proofErr w:type="spellStart"/>
      <w:r w:rsidRPr="004D11E2">
        <w:rPr>
          <w:rFonts w:ascii="Calibri" w:eastAsia="Trebuchet MS" w:hAnsi="Calibri" w:cs="Calibri"/>
          <w:color w:val="002060"/>
          <w:w w:val="103"/>
          <w:sz w:val="24"/>
          <w:szCs w:val="24"/>
        </w:rPr>
        <w:t>în</w:t>
      </w:r>
      <w:proofErr w:type="spellEnd"/>
      <w:r w:rsidRPr="004D11E2">
        <w:rPr>
          <w:rFonts w:ascii="Calibri" w:eastAsia="Trebuchet MS" w:hAnsi="Calibri" w:cs="Calibri"/>
          <w:color w:val="002060"/>
          <w:w w:val="103"/>
          <w:sz w:val="24"/>
          <w:szCs w:val="24"/>
        </w:rPr>
        <w:t xml:space="preserve"> </w:t>
      </w:r>
      <w:proofErr w:type="spellStart"/>
      <w:r w:rsidRPr="004D11E2">
        <w:rPr>
          <w:rFonts w:ascii="Calibri" w:eastAsia="Trebuchet MS" w:hAnsi="Calibri" w:cs="Calibri"/>
          <w:color w:val="002060"/>
          <w:w w:val="103"/>
          <w:sz w:val="24"/>
          <w:szCs w:val="24"/>
        </w:rPr>
        <w:t>una</w:t>
      </w:r>
      <w:proofErr w:type="spellEnd"/>
      <w:r w:rsidRPr="004D11E2">
        <w:rPr>
          <w:rFonts w:ascii="Calibri" w:eastAsia="Trebuchet MS" w:hAnsi="Calibri" w:cs="Calibri"/>
          <w:color w:val="002060"/>
          <w:w w:val="103"/>
          <w:sz w:val="24"/>
          <w:szCs w:val="24"/>
        </w:rPr>
        <w:t xml:space="preserve"> </w:t>
      </w:r>
      <w:proofErr w:type="spellStart"/>
      <w:r w:rsidRPr="004D11E2">
        <w:rPr>
          <w:rFonts w:ascii="Calibri" w:eastAsia="Trebuchet MS" w:hAnsi="Calibri" w:cs="Calibri"/>
          <w:color w:val="002060"/>
          <w:w w:val="103"/>
          <w:sz w:val="24"/>
          <w:szCs w:val="24"/>
        </w:rPr>
        <w:t>sau</w:t>
      </w:r>
      <w:proofErr w:type="spellEnd"/>
      <w:r w:rsidRPr="004D11E2">
        <w:rPr>
          <w:rFonts w:ascii="Calibri" w:eastAsia="Trebuchet MS" w:hAnsi="Calibri" w:cs="Calibri"/>
          <w:color w:val="002060"/>
          <w:w w:val="103"/>
          <w:sz w:val="24"/>
          <w:szCs w:val="24"/>
        </w:rPr>
        <w:t xml:space="preserve"> </w:t>
      </w:r>
      <w:proofErr w:type="spellStart"/>
      <w:r w:rsidRPr="004D11E2">
        <w:rPr>
          <w:rFonts w:ascii="Calibri" w:eastAsia="Trebuchet MS" w:hAnsi="Calibri" w:cs="Calibri"/>
          <w:color w:val="002060"/>
          <w:w w:val="103"/>
          <w:sz w:val="24"/>
          <w:szCs w:val="24"/>
        </w:rPr>
        <w:t>mai</w:t>
      </w:r>
      <w:proofErr w:type="spellEnd"/>
      <w:r w:rsidRPr="004D11E2">
        <w:rPr>
          <w:rFonts w:ascii="Calibri" w:eastAsia="Trebuchet MS" w:hAnsi="Calibri" w:cs="Calibri"/>
          <w:color w:val="002060"/>
          <w:w w:val="103"/>
          <w:sz w:val="24"/>
          <w:szCs w:val="24"/>
        </w:rPr>
        <w:t xml:space="preserve"> </w:t>
      </w:r>
      <w:proofErr w:type="spellStart"/>
      <w:r w:rsidRPr="004D11E2">
        <w:rPr>
          <w:rFonts w:ascii="Calibri" w:eastAsia="Trebuchet MS" w:hAnsi="Calibri" w:cs="Calibri"/>
          <w:color w:val="002060"/>
          <w:w w:val="103"/>
          <w:sz w:val="24"/>
          <w:szCs w:val="24"/>
        </w:rPr>
        <w:t>multe</w:t>
      </w:r>
      <w:proofErr w:type="spellEnd"/>
      <w:r w:rsidRPr="004D11E2">
        <w:rPr>
          <w:rFonts w:ascii="Calibri" w:eastAsia="Trebuchet MS" w:hAnsi="Calibri" w:cs="Calibri"/>
          <w:color w:val="002060"/>
          <w:w w:val="103"/>
          <w:sz w:val="24"/>
          <w:szCs w:val="24"/>
        </w:rPr>
        <w:t xml:space="preserve"> </w:t>
      </w:r>
      <w:proofErr w:type="spellStart"/>
      <w:r w:rsidRPr="004D11E2">
        <w:rPr>
          <w:rFonts w:ascii="Calibri" w:eastAsia="Trebuchet MS" w:hAnsi="Calibri" w:cs="Calibri"/>
          <w:color w:val="002060"/>
          <w:w w:val="103"/>
          <w:sz w:val="24"/>
          <w:szCs w:val="24"/>
        </w:rPr>
        <w:t>tranșe</w:t>
      </w:r>
      <w:proofErr w:type="spellEnd"/>
      <w:r w:rsidRPr="004D11E2">
        <w:rPr>
          <w:rFonts w:ascii="Calibri" w:eastAsia="Trebuchet MS" w:hAnsi="Calibri" w:cs="Calibri"/>
          <w:color w:val="002060"/>
          <w:w w:val="103"/>
          <w:sz w:val="24"/>
          <w:szCs w:val="24"/>
        </w:rPr>
        <w:t xml:space="preserve"> de maximum 40% din </w:t>
      </w:r>
      <w:proofErr w:type="spellStart"/>
      <w:r w:rsidRPr="004D11E2">
        <w:rPr>
          <w:rFonts w:ascii="Calibri" w:eastAsia="Trebuchet MS" w:hAnsi="Calibri" w:cs="Calibri"/>
          <w:color w:val="002060"/>
          <w:w w:val="103"/>
          <w:sz w:val="24"/>
          <w:szCs w:val="24"/>
        </w:rPr>
        <w:t>valoarea</w:t>
      </w:r>
      <w:proofErr w:type="spellEnd"/>
      <w:r w:rsidRPr="004D11E2">
        <w:rPr>
          <w:rFonts w:ascii="Calibri" w:eastAsia="Trebuchet MS" w:hAnsi="Calibri" w:cs="Calibri"/>
          <w:color w:val="002060"/>
          <w:w w:val="103"/>
          <w:sz w:val="24"/>
          <w:szCs w:val="24"/>
        </w:rPr>
        <w:t xml:space="preserve"> </w:t>
      </w:r>
      <w:proofErr w:type="spellStart"/>
      <w:r w:rsidRPr="004D11E2">
        <w:rPr>
          <w:rFonts w:ascii="Calibri" w:eastAsia="Trebuchet MS" w:hAnsi="Calibri" w:cs="Calibri"/>
          <w:color w:val="002060"/>
          <w:w w:val="103"/>
          <w:sz w:val="24"/>
          <w:szCs w:val="24"/>
        </w:rPr>
        <w:t>totală</w:t>
      </w:r>
      <w:proofErr w:type="spellEnd"/>
      <w:r w:rsidRPr="004D11E2">
        <w:rPr>
          <w:rFonts w:ascii="Calibri" w:eastAsia="Trebuchet MS" w:hAnsi="Calibri" w:cs="Calibri"/>
          <w:color w:val="002060"/>
          <w:w w:val="103"/>
          <w:sz w:val="24"/>
          <w:szCs w:val="24"/>
        </w:rPr>
        <w:t xml:space="preserve"> a </w:t>
      </w:r>
      <w:proofErr w:type="spellStart"/>
      <w:r w:rsidRPr="004D11E2">
        <w:rPr>
          <w:rFonts w:ascii="Calibri" w:eastAsia="Trebuchet MS" w:hAnsi="Calibri" w:cs="Calibri"/>
          <w:color w:val="002060"/>
          <w:w w:val="103"/>
          <w:sz w:val="24"/>
          <w:szCs w:val="24"/>
        </w:rPr>
        <w:t>ajutorului</w:t>
      </w:r>
      <w:proofErr w:type="spellEnd"/>
      <w:r w:rsidRPr="004D11E2">
        <w:rPr>
          <w:rFonts w:ascii="Calibri" w:eastAsia="Trebuchet MS" w:hAnsi="Calibri" w:cs="Calibri"/>
          <w:color w:val="002060"/>
          <w:w w:val="103"/>
          <w:sz w:val="24"/>
          <w:szCs w:val="24"/>
        </w:rPr>
        <w:t xml:space="preserve">, cu </w:t>
      </w:r>
      <w:proofErr w:type="spellStart"/>
      <w:r w:rsidRPr="004D11E2">
        <w:rPr>
          <w:rFonts w:ascii="Calibri" w:eastAsia="Trebuchet MS" w:hAnsi="Calibri" w:cs="Calibri"/>
          <w:color w:val="002060"/>
          <w:w w:val="103"/>
          <w:sz w:val="24"/>
          <w:szCs w:val="24"/>
        </w:rPr>
        <w:t>condiția</w:t>
      </w:r>
      <w:proofErr w:type="spellEnd"/>
      <w:r w:rsidRPr="004D11E2">
        <w:rPr>
          <w:rFonts w:ascii="Calibri" w:eastAsia="Trebuchet MS" w:hAnsi="Calibri" w:cs="Calibri"/>
          <w:color w:val="002060"/>
          <w:w w:val="103"/>
          <w:sz w:val="24"/>
          <w:szCs w:val="24"/>
        </w:rPr>
        <w:t xml:space="preserve"> </w:t>
      </w:r>
      <w:proofErr w:type="spellStart"/>
      <w:r w:rsidRPr="004D11E2">
        <w:rPr>
          <w:rFonts w:ascii="Calibri" w:eastAsia="Trebuchet MS" w:hAnsi="Calibri" w:cs="Calibri"/>
          <w:color w:val="002060"/>
          <w:w w:val="103"/>
          <w:sz w:val="24"/>
          <w:szCs w:val="24"/>
        </w:rPr>
        <w:t>constituirii</w:t>
      </w:r>
      <w:proofErr w:type="spellEnd"/>
      <w:r w:rsidRPr="004D11E2">
        <w:rPr>
          <w:rFonts w:ascii="Calibri" w:eastAsia="Trebuchet MS" w:hAnsi="Calibri" w:cs="Calibri"/>
          <w:color w:val="002060"/>
          <w:w w:val="103"/>
          <w:sz w:val="24"/>
          <w:szCs w:val="24"/>
        </w:rPr>
        <w:t xml:space="preserve"> </w:t>
      </w:r>
      <w:proofErr w:type="spellStart"/>
      <w:r w:rsidRPr="004D11E2">
        <w:rPr>
          <w:rFonts w:ascii="Calibri" w:eastAsia="Trebuchet MS" w:hAnsi="Calibri" w:cs="Calibri"/>
          <w:color w:val="002060"/>
          <w:w w:val="103"/>
          <w:sz w:val="24"/>
          <w:szCs w:val="24"/>
        </w:rPr>
        <w:t>unei</w:t>
      </w:r>
      <w:proofErr w:type="spellEnd"/>
      <w:r w:rsidRPr="004D11E2">
        <w:rPr>
          <w:rFonts w:ascii="Calibri" w:eastAsia="Trebuchet MS" w:hAnsi="Calibri" w:cs="Calibri"/>
          <w:color w:val="002060"/>
          <w:w w:val="103"/>
          <w:sz w:val="24"/>
          <w:szCs w:val="24"/>
        </w:rPr>
        <w:t xml:space="preserve"> </w:t>
      </w:r>
      <w:proofErr w:type="spellStart"/>
      <w:r w:rsidRPr="004D11E2">
        <w:rPr>
          <w:rFonts w:ascii="Calibri" w:eastAsia="Trebuchet MS" w:hAnsi="Calibri" w:cs="Calibri"/>
          <w:color w:val="002060"/>
          <w:w w:val="103"/>
          <w:sz w:val="24"/>
          <w:szCs w:val="24"/>
        </w:rPr>
        <w:t>garanții</w:t>
      </w:r>
      <w:proofErr w:type="spellEnd"/>
      <w:r w:rsidRPr="004D11E2">
        <w:rPr>
          <w:rFonts w:ascii="Calibri" w:eastAsia="Trebuchet MS" w:hAnsi="Calibri" w:cs="Calibri"/>
          <w:color w:val="002060"/>
          <w:w w:val="103"/>
          <w:sz w:val="24"/>
          <w:szCs w:val="24"/>
        </w:rPr>
        <w:t xml:space="preserve"> </w:t>
      </w:r>
      <w:proofErr w:type="spellStart"/>
      <w:r w:rsidRPr="004D11E2">
        <w:rPr>
          <w:rFonts w:ascii="Calibri" w:eastAsia="Trebuchet MS" w:hAnsi="Calibri" w:cs="Calibri"/>
          <w:color w:val="002060"/>
          <w:w w:val="103"/>
          <w:sz w:val="24"/>
          <w:szCs w:val="24"/>
        </w:rPr>
        <w:t>pentru</w:t>
      </w:r>
      <w:proofErr w:type="spellEnd"/>
      <w:r w:rsidRPr="004D11E2">
        <w:rPr>
          <w:rFonts w:ascii="Calibri" w:eastAsia="Trebuchet MS" w:hAnsi="Calibri" w:cs="Calibri"/>
          <w:color w:val="002060"/>
          <w:w w:val="103"/>
          <w:sz w:val="24"/>
          <w:szCs w:val="24"/>
        </w:rPr>
        <w:t xml:space="preserve"> </w:t>
      </w:r>
      <w:proofErr w:type="spellStart"/>
      <w:r w:rsidRPr="004D11E2">
        <w:rPr>
          <w:rFonts w:ascii="Calibri" w:eastAsia="Trebuchet MS" w:hAnsi="Calibri" w:cs="Calibri"/>
          <w:color w:val="002060"/>
          <w:w w:val="103"/>
          <w:sz w:val="24"/>
          <w:szCs w:val="24"/>
        </w:rPr>
        <w:t>suma</w:t>
      </w:r>
      <w:proofErr w:type="spellEnd"/>
      <w:r w:rsidRPr="004D11E2">
        <w:rPr>
          <w:rFonts w:ascii="Calibri" w:eastAsia="Trebuchet MS" w:hAnsi="Calibri" w:cs="Calibri"/>
          <w:color w:val="002060"/>
          <w:w w:val="103"/>
          <w:sz w:val="24"/>
          <w:szCs w:val="24"/>
        </w:rPr>
        <w:t xml:space="preserve"> </w:t>
      </w:r>
      <w:proofErr w:type="spellStart"/>
      <w:r w:rsidRPr="004D11E2">
        <w:rPr>
          <w:rFonts w:ascii="Calibri" w:eastAsia="Trebuchet MS" w:hAnsi="Calibri" w:cs="Calibri"/>
          <w:color w:val="002060"/>
          <w:w w:val="103"/>
          <w:sz w:val="24"/>
          <w:szCs w:val="24"/>
        </w:rPr>
        <w:t>aferentă</w:t>
      </w:r>
      <w:proofErr w:type="spellEnd"/>
      <w:r w:rsidRPr="004D11E2">
        <w:rPr>
          <w:rFonts w:ascii="Calibri" w:eastAsia="Trebuchet MS" w:hAnsi="Calibri" w:cs="Calibri"/>
          <w:color w:val="002060"/>
          <w:w w:val="103"/>
          <w:sz w:val="24"/>
          <w:szCs w:val="24"/>
        </w:rPr>
        <w:t xml:space="preserve"> </w:t>
      </w:r>
      <w:proofErr w:type="spellStart"/>
      <w:r w:rsidRPr="004D11E2">
        <w:rPr>
          <w:rFonts w:ascii="Calibri" w:eastAsia="Trebuchet MS" w:hAnsi="Calibri" w:cs="Calibri"/>
          <w:color w:val="002060"/>
          <w:w w:val="103"/>
          <w:sz w:val="24"/>
          <w:szCs w:val="24"/>
        </w:rPr>
        <w:t>prefinanțării</w:t>
      </w:r>
      <w:proofErr w:type="spellEnd"/>
      <w:r w:rsidRPr="004D11E2">
        <w:rPr>
          <w:rFonts w:ascii="Calibri" w:eastAsia="Trebuchet MS" w:hAnsi="Calibri" w:cs="Calibri"/>
          <w:color w:val="002060"/>
          <w:w w:val="103"/>
          <w:sz w:val="24"/>
          <w:szCs w:val="24"/>
        </w:rPr>
        <w:t xml:space="preserve"> solicitate </w:t>
      </w:r>
      <w:proofErr w:type="spellStart"/>
      <w:r w:rsidRPr="004D11E2">
        <w:rPr>
          <w:rFonts w:ascii="Calibri" w:eastAsia="Trebuchet MS" w:hAnsi="Calibri" w:cs="Calibri"/>
          <w:color w:val="002060"/>
          <w:w w:val="103"/>
          <w:sz w:val="24"/>
          <w:szCs w:val="24"/>
        </w:rPr>
        <w:t>prin</w:t>
      </w:r>
      <w:proofErr w:type="spellEnd"/>
      <w:r w:rsidRPr="004D11E2">
        <w:rPr>
          <w:rFonts w:ascii="Calibri" w:eastAsia="Trebuchet MS" w:hAnsi="Calibri" w:cs="Calibri"/>
          <w:color w:val="002060"/>
          <w:w w:val="103"/>
          <w:sz w:val="24"/>
          <w:szCs w:val="24"/>
        </w:rPr>
        <w:t xml:space="preserve"> </w:t>
      </w:r>
      <w:proofErr w:type="spellStart"/>
      <w:r w:rsidRPr="004D11E2">
        <w:rPr>
          <w:rFonts w:ascii="Calibri" w:eastAsia="Trebuchet MS" w:hAnsi="Calibri" w:cs="Calibri"/>
          <w:color w:val="002060"/>
          <w:w w:val="103"/>
          <w:sz w:val="24"/>
          <w:szCs w:val="24"/>
        </w:rPr>
        <w:t>depunerea</w:t>
      </w:r>
      <w:proofErr w:type="spellEnd"/>
      <w:r w:rsidRPr="004D11E2">
        <w:rPr>
          <w:rFonts w:ascii="Calibri" w:eastAsia="Trebuchet MS" w:hAnsi="Calibri" w:cs="Calibri"/>
          <w:color w:val="002060"/>
          <w:w w:val="103"/>
          <w:sz w:val="24"/>
          <w:szCs w:val="24"/>
        </w:rPr>
        <w:t xml:space="preserve"> </w:t>
      </w:r>
      <w:proofErr w:type="spellStart"/>
      <w:r w:rsidRPr="004D11E2">
        <w:rPr>
          <w:rFonts w:ascii="Calibri" w:eastAsia="Trebuchet MS" w:hAnsi="Calibri" w:cs="Calibri"/>
          <w:color w:val="002060"/>
          <w:w w:val="103"/>
          <w:sz w:val="24"/>
          <w:szCs w:val="24"/>
        </w:rPr>
        <w:t>unui</w:t>
      </w:r>
      <w:proofErr w:type="spellEnd"/>
      <w:r w:rsidRPr="004D11E2">
        <w:rPr>
          <w:rFonts w:ascii="Calibri" w:eastAsia="Trebuchet MS" w:hAnsi="Calibri" w:cs="Calibri"/>
          <w:color w:val="002060"/>
          <w:w w:val="103"/>
          <w:sz w:val="24"/>
          <w:szCs w:val="24"/>
        </w:rPr>
        <w:t xml:space="preserve"> instrument de </w:t>
      </w:r>
      <w:proofErr w:type="spellStart"/>
      <w:r w:rsidRPr="004D11E2">
        <w:rPr>
          <w:rFonts w:ascii="Calibri" w:eastAsia="Trebuchet MS" w:hAnsi="Calibri" w:cs="Calibri"/>
          <w:color w:val="002060"/>
          <w:w w:val="103"/>
          <w:sz w:val="24"/>
          <w:szCs w:val="24"/>
        </w:rPr>
        <w:t>garantare</w:t>
      </w:r>
      <w:proofErr w:type="spellEnd"/>
      <w:r w:rsidRPr="004D11E2">
        <w:rPr>
          <w:rFonts w:ascii="Calibri" w:eastAsia="Trebuchet MS" w:hAnsi="Calibri" w:cs="Calibri"/>
          <w:color w:val="002060"/>
          <w:w w:val="103"/>
          <w:sz w:val="24"/>
          <w:szCs w:val="24"/>
        </w:rPr>
        <w:t xml:space="preserve"> </w:t>
      </w:r>
      <w:proofErr w:type="spellStart"/>
      <w:r w:rsidRPr="004D11E2">
        <w:rPr>
          <w:rFonts w:ascii="Calibri" w:eastAsia="Trebuchet MS" w:hAnsi="Calibri" w:cs="Calibri"/>
          <w:color w:val="002060"/>
          <w:w w:val="103"/>
          <w:sz w:val="24"/>
          <w:szCs w:val="24"/>
        </w:rPr>
        <w:t>emis</w:t>
      </w:r>
      <w:proofErr w:type="spellEnd"/>
      <w:r w:rsidRPr="004D11E2">
        <w:rPr>
          <w:rFonts w:ascii="Calibri" w:eastAsia="Trebuchet MS" w:hAnsi="Calibri" w:cs="Calibri"/>
          <w:color w:val="002060"/>
          <w:w w:val="103"/>
          <w:sz w:val="24"/>
          <w:szCs w:val="24"/>
        </w:rPr>
        <w:t xml:space="preserve"> </w:t>
      </w:r>
      <w:proofErr w:type="spellStart"/>
      <w:r w:rsidRPr="004D11E2">
        <w:rPr>
          <w:rFonts w:ascii="Calibri" w:eastAsia="Trebuchet MS" w:hAnsi="Calibri" w:cs="Calibri"/>
          <w:color w:val="002060"/>
          <w:w w:val="103"/>
          <w:sz w:val="24"/>
          <w:szCs w:val="24"/>
        </w:rPr>
        <w:t>în</w:t>
      </w:r>
      <w:proofErr w:type="spellEnd"/>
      <w:r w:rsidRPr="004D11E2">
        <w:rPr>
          <w:rFonts w:ascii="Calibri" w:eastAsia="Trebuchet MS" w:hAnsi="Calibri" w:cs="Calibri"/>
          <w:color w:val="002060"/>
          <w:w w:val="103"/>
          <w:sz w:val="24"/>
          <w:szCs w:val="24"/>
        </w:rPr>
        <w:t xml:space="preserve"> </w:t>
      </w:r>
      <w:proofErr w:type="spellStart"/>
      <w:r w:rsidRPr="004D11E2">
        <w:rPr>
          <w:rFonts w:ascii="Calibri" w:eastAsia="Trebuchet MS" w:hAnsi="Calibri" w:cs="Calibri"/>
          <w:color w:val="002060"/>
          <w:w w:val="103"/>
          <w:sz w:val="24"/>
          <w:szCs w:val="24"/>
        </w:rPr>
        <w:t>condițiile</w:t>
      </w:r>
      <w:proofErr w:type="spellEnd"/>
      <w:r w:rsidRPr="004D11E2">
        <w:rPr>
          <w:rFonts w:ascii="Calibri" w:eastAsia="Trebuchet MS" w:hAnsi="Calibri" w:cs="Calibri"/>
          <w:color w:val="002060"/>
          <w:w w:val="103"/>
          <w:sz w:val="24"/>
          <w:szCs w:val="24"/>
        </w:rPr>
        <w:t xml:space="preserve"> </w:t>
      </w:r>
      <w:proofErr w:type="spellStart"/>
      <w:r w:rsidRPr="004D11E2">
        <w:rPr>
          <w:rFonts w:ascii="Calibri" w:eastAsia="Trebuchet MS" w:hAnsi="Calibri" w:cs="Calibri"/>
          <w:color w:val="002060"/>
          <w:w w:val="103"/>
          <w:sz w:val="24"/>
          <w:szCs w:val="24"/>
        </w:rPr>
        <w:t>legii</w:t>
      </w:r>
      <w:proofErr w:type="spellEnd"/>
      <w:r w:rsidRPr="004D11E2">
        <w:rPr>
          <w:rFonts w:ascii="Calibri" w:eastAsia="Trebuchet MS" w:hAnsi="Calibri" w:cs="Calibri"/>
          <w:color w:val="002060"/>
          <w:w w:val="103"/>
          <w:sz w:val="24"/>
          <w:szCs w:val="24"/>
        </w:rPr>
        <w:t xml:space="preserve"> de o </w:t>
      </w:r>
      <w:proofErr w:type="spellStart"/>
      <w:r w:rsidRPr="004D11E2">
        <w:rPr>
          <w:rFonts w:ascii="Calibri" w:eastAsia="Trebuchet MS" w:hAnsi="Calibri" w:cs="Calibri"/>
          <w:color w:val="002060"/>
          <w:w w:val="103"/>
          <w:sz w:val="24"/>
          <w:szCs w:val="24"/>
        </w:rPr>
        <w:t>societate</w:t>
      </w:r>
      <w:proofErr w:type="spellEnd"/>
      <w:r w:rsidRPr="004D11E2">
        <w:rPr>
          <w:rFonts w:ascii="Calibri" w:eastAsia="Trebuchet MS" w:hAnsi="Calibri" w:cs="Calibri"/>
          <w:color w:val="002060"/>
          <w:w w:val="103"/>
          <w:sz w:val="24"/>
          <w:szCs w:val="24"/>
        </w:rPr>
        <w:t xml:space="preserve"> </w:t>
      </w:r>
      <w:proofErr w:type="spellStart"/>
      <w:r w:rsidRPr="004D11E2">
        <w:rPr>
          <w:rFonts w:ascii="Calibri" w:eastAsia="Trebuchet MS" w:hAnsi="Calibri" w:cs="Calibri"/>
          <w:color w:val="002060"/>
          <w:w w:val="103"/>
          <w:sz w:val="24"/>
          <w:szCs w:val="24"/>
        </w:rPr>
        <w:t>bancară</w:t>
      </w:r>
      <w:proofErr w:type="spellEnd"/>
      <w:r w:rsidRPr="004D11E2">
        <w:rPr>
          <w:rFonts w:ascii="Calibri" w:eastAsia="Trebuchet MS" w:hAnsi="Calibri" w:cs="Calibri"/>
          <w:color w:val="002060"/>
          <w:w w:val="103"/>
          <w:sz w:val="24"/>
          <w:szCs w:val="24"/>
        </w:rPr>
        <w:t xml:space="preserve">, de o </w:t>
      </w:r>
      <w:proofErr w:type="spellStart"/>
      <w:r w:rsidRPr="004D11E2">
        <w:rPr>
          <w:rFonts w:ascii="Calibri" w:eastAsia="Trebuchet MS" w:hAnsi="Calibri" w:cs="Calibri"/>
          <w:color w:val="002060"/>
          <w:w w:val="103"/>
          <w:sz w:val="24"/>
          <w:szCs w:val="24"/>
        </w:rPr>
        <w:t>instituție</w:t>
      </w:r>
      <w:proofErr w:type="spellEnd"/>
      <w:r w:rsidRPr="004D11E2">
        <w:rPr>
          <w:rFonts w:ascii="Calibri" w:eastAsia="Trebuchet MS" w:hAnsi="Calibri" w:cs="Calibri"/>
          <w:color w:val="002060"/>
          <w:w w:val="103"/>
          <w:sz w:val="24"/>
          <w:szCs w:val="24"/>
        </w:rPr>
        <w:t xml:space="preserve"> </w:t>
      </w:r>
      <w:proofErr w:type="spellStart"/>
      <w:r w:rsidRPr="004D11E2">
        <w:rPr>
          <w:rFonts w:ascii="Calibri" w:eastAsia="Trebuchet MS" w:hAnsi="Calibri" w:cs="Calibri"/>
          <w:color w:val="002060"/>
          <w:w w:val="103"/>
          <w:sz w:val="24"/>
          <w:szCs w:val="24"/>
        </w:rPr>
        <w:t>financiară</w:t>
      </w:r>
      <w:proofErr w:type="spellEnd"/>
      <w:r w:rsidRPr="004D11E2">
        <w:rPr>
          <w:rFonts w:ascii="Calibri" w:eastAsia="Trebuchet MS" w:hAnsi="Calibri" w:cs="Calibri"/>
          <w:color w:val="002060"/>
          <w:w w:val="103"/>
          <w:sz w:val="24"/>
          <w:szCs w:val="24"/>
        </w:rPr>
        <w:t xml:space="preserve"> </w:t>
      </w:r>
      <w:proofErr w:type="spellStart"/>
      <w:r w:rsidRPr="004D11E2">
        <w:rPr>
          <w:rFonts w:ascii="Calibri" w:eastAsia="Trebuchet MS" w:hAnsi="Calibri" w:cs="Calibri"/>
          <w:color w:val="002060"/>
          <w:w w:val="103"/>
          <w:sz w:val="24"/>
          <w:szCs w:val="24"/>
        </w:rPr>
        <w:t>nebancară</w:t>
      </w:r>
      <w:proofErr w:type="spellEnd"/>
      <w:r w:rsidRPr="004D11E2">
        <w:rPr>
          <w:rFonts w:ascii="Calibri" w:eastAsia="Trebuchet MS" w:hAnsi="Calibri" w:cs="Calibri"/>
          <w:color w:val="002060"/>
          <w:w w:val="103"/>
          <w:sz w:val="24"/>
          <w:szCs w:val="24"/>
        </w:rPr>
        <w:t xml:space="preserve"> </w:t>
      </w:r>
      <w:proofErr w:type="spellStart"/>
      <w:r w:rsidRPr="004D11E2">
        <w:rPr>
          <w:rFonts w:ascii="Calibri" w:eastAsia="Trebuchet MS" w:hAnsi="Calibri" w:cs="Calibri"/>
          <w:color w:val="002060"/>
          <w:w w:val="103"/>
          <w:sz w:val="24"/>
          <w:szCs w:val="24"/>
        </w:rPr>
        <w:t>sau</w:t>
      </w:r>
      <w:proofErr w:type="spellEnd"/>
      <w:r w:rsidRPr="004D11E2">
        <w:rPr>
          <w:rFonts w:ascii="Calibri" w:eastAsia="Trebuchet MS" w:hAnsi="Calibri" w:cs="Calibri"/>
          <w:color w:val="002060"/>
          <w:w w:val="103"/>
          <w:sz w:val="24"/>
          <w:szCs w:val="24"/>
        </w:rPr>
        <w:t xml:space="preserve"> de o </w:t>
      </w:r>
      <w:proofErr w:type="spellStart"/>
      <w:r w:rsidRPr="004D11E2">
        <w:rPr>
          <w:rFonts w:ascii="Calibri" w:eastAsia="Trebuchet MS" w:hAnsi="Calibri" w:cs="Calibri"/>
          <w:color w:val="002060"/>
          <w:w w:val="103"/>
          <w:sz w:val="24"/>
          <w:szCs w:val="24"/>
        </w:rPr>
        <w:t>societate</w:t>
      </w:r>
      <w:proofErr w:type="spellEnd"/>
      <w:r w:rsidRPr="004D11E2">
        <w:rPr>
          <w:rFonts w:ascii="Calibri" w:eastAsia="Trebuchet MS" w:hAnsi="Calibri" w:cs="Calibri"/>
          <w:color w:val="002060"/>
          <w:w w:val="103"/>
          <w:sz w:val="24"/>
          <w:szCs w:val="24"/>
        </w:rPr>
        <w:t xml:space="preserve"> de </w:t>
      </w:r>
      <w:proofErr w:type="spellStart"/>
      <w:r w:rsidRPr="004D11E2">
        <w:rPr>
          <w:rFonts w:ascii="Calibri" w:eastAsia="Trebuchet MS" w:hAnsi="Calibri" w:cs="Calibri"/>
          <w:color w:val="002060"/>
          <w:w w:val="103"/>
          <w:sz w:val="24"/>
          <w:szCs w:val="24"/>
        </w:rPr>
        <w:t>asigurări</w:t>
      </w:r>
      <w:proofErr w:type="spellEnd"/>
      <w:r w:rsidRPr="004D11E2">
        <w:rPr>
          <w:rFonts w:ascii="Calibri" w:eastAsia="Trebuchet MS" w:hAnsi="Calibri" w:cs="Calibri"/>
          <w:color w:val="002060"/>
          <w:w w:val="103"/>
          <w:sz w:val="24"/>
          <w:szCs w:val="24"/>
        </w:rPr>
        <w:t xml:space="preserve">, cu </w:t>
      </w:r>
      <w:proofErr w:type="spellStart"/>
      <w:r w:rsidRPr="004D11E2">
        <w:rPr>
          <w:rFonts w:ascii="Calibri" w:eastAsia="Trebuchet MS" w:hAnsi="Calibri" w:cs="Calibri"/>
          <w:color w:val="002060"/>
          <w:w w:val="103"/>
          <w:sz w:val="24"/>
          <w:szCs w:val="24"/>
        </w:rPr>
        <w:t>respectarea</w:t>
      </w:r>
      <w:proofErr w:type="spellEnd"/>
      <w:r w:rsidRPr="004D11E2">
        <w:rPr>
          <w:rFonts w:ascii="Calibri" w:eastAsia="Trebuchet MS" w:hAnsi="Calibri" w:cs="Calibri"/>
          <w:color w:val="002060"/>
          <w:w w:val="103"/>
          <w:sz w:val="24"/>
          <w:szCs w:val="24"/>
        </w:rPr>
        <w:t xml:space="preserve"> </w:t>
      </w:r>
      <w:proofErr w:type="spellStart"/>
      <w:r w:rsidRPr="004D11E2">
        <w:rPr>
          <w:rFonts w:ascii="Calibri" w:eastAsia="Trebuchet MS" w:hAnsi="Calibri" w:cs="Calibri"/>
          <w:color w:val="002060"/>
          <w:w w:val="103"/>
          <w:sz w:val="24"/>
          <w:szCs w:val="24"/>
        </w:rPr>
        <w:t>prevederilor</w:t>
      </w:r>
      <w:proofErr w:type="spellEnd"/>
      <w:r w:rsidRPr="004D11E2">
        <w:rPr>
          <w:rFonts w:ascii="Calibri" w:eastAsia="Trebuchet MS" w:hAnsi="Calibri" w:cs="Calibri"/>
          <w:color w:val="002060"/>
          <w:w w:val="103"/>
          <w:sz w:val="24"/>
          <w:szCs w:val="24"/>
        </w:rPr>
        <w:t xml:space="preserve"> art. 91 </w:t>
      </w:r>
      <w:proofErr w:type="spellStart"/>
      <w:r w:rsidRPr="004D11E2">
        <w:rPr>
          <w:rFonts w:ascii="Calibri" w:eastAsia="Trebuchet MS" w:hAnsi="Calibri" w:cs="Calibri"/>
          <w:color w:val="002060"/>
          <w:w w:val="103"/>
          <w:sz w:val="24"/>
          <w:szCs w:val="24"/>
        </w:rPr>
        <w:t>alin</w:t>
      </w:r>
      <w:proofErr w:type="spellEnd"/>
      <w:r w:rsidRPr="004D11E2">
        <w:rPr>
          <w:rFonts w:ascii="Calibri" w:eastAsia="Trebuchet MS" w:hAnsi="Calibri" w:cs="Calibri"/>
          <w:color w:val="002060"/>
          <w:w w:val="103"/>
          <w:sz w:val="24"/>
          <w:szCs w:val="24"/>
        </w:rPr>
        <w:t xml:space="preserve">. (5) lit. c) din </w:t>
      </w:r>
      <w:proofErr w:type="spellStart"/>
      <w:r w:rsidRPr="004D11E2">
        <w:rPr>
          <w:rFonts w:ascii="Calibri" w:eastAsia="Trebuchet MS" w:hAnsi="Calibri" w:cs="Calibri"/>
          <w:color w:val="002060"/>
          <w:w w:val="103"/>
          <w:sz w:val="24"/>
          <w:szCs w:val="24"/>
        </w:rPr>
        <w:t>Regulamentul</w:t>
      </w:r>
      <w:proofErr w:type="spellEnd"/>
      <w:r w:rsidRPr="004D11E2">
        <w:rPr>
          <w:rFonts w:ascii="Calibri" w:eastAsia="Trebuchet MS" w:hAnsi="Calibri" w:cs="Calibri"/>
          <w:color w:val="002060"/>
          <w:w w:val="103"/>
          <w:sz w:val="24"/>
          <w:szCs w:val="24"/>
        </w:rPr>
        <w:t xml:space="preserve"> (UE) 2021/1.060, cu </w:t>
      </w:r>
      <w:proofErr w:type="spellStart"/>
      <w:r w:rsidRPr="004D11E2">
        <w:rPr>
          <w:rFonts w:ascii="Calibri" w:eastAsia="Trebuchet MS" w:hAnsi="Calibri" w:cs="Calibri"/>
          <w:color w:val="002060"/>
          <w:w w:val="103"/>
          <w:sz w:val="24"/>
          <w:szCs w:val="24"/>
        </w:rPr>
        <w:t>modificările</w:t>
      </w:r>
      <w:proofErr w:type="spellEnd"/>
      <w:r w:rsidRPr="004D11E2">
        <w:rPr>
          <w:rFonts w:ascii="Calibri" w:eastAsia="Trebuchet MS" w:hAnsi="Calibri" w:cs="Calibri"/>
          <w:color w:val="002060"/>
          <w:w w:val="103"/>
          <w:sz w:val="24"/>
          <w:szCs w:val="24"/>
        </w:rPr>
        <w:t xml:space="preserve"> </w:t>
      </w:r>
      <w:proofErr w:type="spellStart"/>
      <w:r w:rsidRPr="004D11E2">
        <w:rPr>
          <w:rFonts w:ascii="Calibri" w:eastAsia="Trebuchet MS" w:hAnsi="Calibri" w:cs="Calibri"/>
          <w:color w:val="002060"/>
          <w:w w:val="103"/>
          <w:sz w:val="24"/>
          <w:szCs w:val="24"/>
        </w:rPr>
        <w:t>și</w:t>
      </w:r>
      <w:proofErr w:type="spellEnd"/>
      <w:r w:rsidRPr="004D11E2">
        <w:rPr>
          <w:rFonts w:ascii="Calibri" w:eastAsia="Trebuchet MS" w:hAnsi="Calibri" w:cs="Calibri"/>
          <w:color w:val="002060"/>
          <w:w w:val="103"/>
          <w:sz w:val="24"/>
          <w:szCs w:val="24"/>
        </w:rPr>
        <w:t xml:space="preserve"> </w:t>
      </w:r>
      <w:proofErr w:type="spellStart"/>
      <w:r w:rsidRPr="004D11E2">
        <w:rPr>
          <w:rFonts w:ascii="Calibri" w:eastAsia="Trebuchet MS" w:hAnsi="Calibri" w:cs="Calibri"/>
          <w:color w:val="002060"/>
          <w:w w:val="103"/>
          <w:sz w:val="24"/>
          <w:szCs w:val="24"/>
        </w:rPr>
        <w:t>completările</w:t>
      </w:r>
      <w:proofErr w:type="spellEnd"/>
      <w:r w:rsidRPr="004D11E2">
        <w:rPr>
          <w:rFonts w:ascii="Calibri" w:eastAsia="Trebuchet MS" w:hAnsi="Calibri" w:cs="Calibri"/>
          <w:color w:val="002060"/>
          <w:w w:val="103"/>
          <w:sz w:val="24"/>
          <w:szCs w:val="24"/>
        </w:rPr>
        <w:t xml:space="preserve"> </w:t>
      </w:r>
      <w:proofErr w:type="spellStart"/>
      <w:r w:rsidRPr="004D11E2">
        <w:rPr>
          <w:rFonts w:ascii="Calibri" w:eastAsia="Trebuchet MS" w:hAnsi="Calibri" w:cs="Calibri"/>
          <w:color w:val="002060"/>
          <w:w w:val="103"/>
          <w:sz w:val="24"/>
          <w:szCs w:val="24"/>
        </w:rPr>
        <w:t>ulterioare</w:t>
      </w:r>
      <w:proofErr w:type="spellEnd"/>
      <w:r w:rsidRPr="004D11E2">
        <w:rPr>
          <w:rFonts w:ascii="Calibri" w:eastAsia="Trebuchet MS" w:hAnsi="Calibri" w:cs="Calibri"/>
          <w:color w:val="002060"/>
          <w:w w:val="103"/>
          <w:sz w:val="24"/>
          <w:szCs w:val="24"/>
        </w:rPr>
        <w:t>.</w:t>
      </w:r>
    </w:p>
    <w:p w14:paraId="6BB51179" w14:textId="7100ADED"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5D1963">
        <w:rPr>
          <w:rFonts w:ascii="Calibri" w:eastAsia="Trebuchet MS" w:hAnsi="Calibri" w:cs="Calibri"/>
          <w:color w:val="002060"/>
          <w:sz w:val="24"/>
          <w:szCs w:val="24"/>
          <w:lang w:val="ro-RO"/>
        </w:rPr>
        <w:t>iii</w:t>
      </w:r>
      <w:r w:rsidRPr="00F42CB9">
        <w:rPr>
          <w:rFonts w:ascii="Calibri" w:eastAsia="Trebuchet MS" w:hAnsi="Calibri" w:cs="Calibri"/>
          <w:color w:val="002060"/>
          <w:spacing w:val="8"/>
          <w:sz w:val="24"/>
          <w:szCs w:val="24"/>
          <w:lang w:val="ro-RO"/>
        </w:rPr>
        <w:t>)</w:t>
      </w:r>
      <w:r w:rsidR="00C61561"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proiectel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implementat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parteneriat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lideru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parteneria</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depun</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w w:val="103"/>
          <w:sz w:val="24"/>
          <w:szCs w:val="24"/>
          <w:lang w:val="ro-RO"/>
        </w:rPr>
        <w:t xml:space="preserve">de </w:t>
      </w:r>
      <w:proofErr w:type="spellStart"/>
      <w:r w:rsidRPr="00F42CB9">
        <w:rPr>
          <w:rFonts w:ascii="Calibri" w:eastAsia="Trebuchet MS" w:hAnsi="Calibri" w:cs="Calibri"/>
          <w:color w:val="002060"/>
          <w:spacing w:val="-1"/>
          <w:sz w:val="24"/>
          <w:szCs w:val="24"/>
          <w:lang w:val="ro-RO"/>
        </w:rPr>
        <w:t>prefinanţare</w:t>
      </w:r>
      <w:proofErr w:type="spellEnd"/>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ia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3"/>
          <w:sz w:val="24"/>
          <w:szCs w:val="24"/>
          <w:lang w:val="ro-RO"/>
        </w:rPr>
        <w:t>v</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reaz</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valoare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cheltuielilo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solicitate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 xml:space="preserve">în </w:t>
      </w:r>
      <w:r w:rsidRPr="00F42CB9">
        <w:rPr>
          <w:rFonts w:ascii="Calibri" w:eastAsia="Trebuchet MS" w:hAnsi="Calibri" w:cs="Calibri"/>
          <w:color w:val="002060"/>
          <w:spacing w:val="-1"/>
          <w:sz w:val="24"/>
          <w:szCs w:val="24"/>
          <w:lang w:val="ro-RO"/>
        </w:rPr>
        <w:t>conturil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liderului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1"/>
          <w:sz w:val="24"/>
          <w:szCs w:val="24"/>
          <w:lang w:val="ro-RO"/>
        </w:rPr>
        <w:t>parteneriat/partenerilo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urmeaz</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
          <w:sz w:val="24"/>
          <w:szCs w:val="24"/>
          <w:lang w:val="ro-RO"/>
        </w:rPr>
        <w:t>utilizeze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confor</w:t>
      </w:r>
      <w:r w:rsidRPr="00F42CB9">
        <w:rPr>
          <w:rFonts w:ascii="Calibri" w:eastAsia="Trebuchet MS" w:hAnsi="Calibri" w:cs="Calibri"/>
          <w:color w:val="002060"/>
          <w:sz w:val="24"/>
          <w:szCs w:val="24"/>
          <w:lang w:val="ro-RO"/>
        </w:rPr>
        <w:t>m</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preveder</w:t>
      </w:r>
      <w:r w:rsidRPr="00F42CB9">
        <w:rPr>
          <w:rFonts w:ascii="Calibri" w:eastAsia="Trebuchet MS" w:hAnsi="Calibri" w:cs="Calibri"/>
          <w:color w:val="002060"/>
          <w:spacing w:val="5"/>
          <w:sz w:val="24"/>
          <w:szCs w:val="24"/>
          <w:lang w:val="ro-RO"/>
        </w:rPr>
        <w:t>i</w:t>
      </w:r>
      <w:r w:rsidRPr="00F42CB9">
        <w:rPr>
          <w:rFonts w:ascii="Calibri" w:eastAsia="Trebuchet MS" w:hAnsi="Calibri" w:cs="Calibri"/>
          <w:color w:val="002060"/>
          <w:spacing w:val="-1"/>
          <w:sz w:val="24"/>
          <w:szCs w:val="24"/>
          <w:lang w:val="ro-RO"/>
        </w:rPr>
        <w:t>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contractulu</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w w:val="103"/>
          <w:sz w:val="24"/>
          <w:szCs w:val="24"/>
          <w:lang w:val="ro-RO"/>
        </w:rPr>
        <w:t xml:space="preserve">de </w:t>
      </w:r>
      <w:proofErr w:type="spellStart"/>
      <w:r w:rsidRPr="00F42CB9">
        <w:rPr>
          <w:rFonts w:ascii="Calibri" w:eastAsia="Trebuchet MS" w:hAnsi="Calibri" w:cs="Calibri"/>
          <w:color w:val="002060"/>
          <w:spacing w:val="-1"/>
          <w:sz w:val="24"/>
          <w:szCs w:val="24"/>
          <w:lang w:val="ro-RO"/>
        </w:rPr>
        <w:t>finanţar</w:t>
      </w:r>
      <w:r w:rsidRPr="00F42CB9">
        <w:rPr>
          <w:rFonts w:ascii="Calibri" w:eastAsia="Trebuchet MS" w:hAnsi="Calibri" w:cs="Calibri"/>
          <w:color w:val="002060"/>
          <w:sz w:val="24"/>
          <w:szCs w:val="24"/>
          <w:lang w:val="ro-RO"/>
        </w:rPr>
        <w:t>e</w:t>
      </w:r>
      <w:proofErr w:type="spellEnd"/>
      <w:r w:rsidRPr="00F42CB9">
        <w:rPr>
          <w:rFonts w:ascii="Calibri" w:eastAsia="Trebuchet MS" w:hAnsi="Calibri" w:cs="Calibri"/>
          <w:color w:val="002060"/>
          <w:spacing w:val="20"/>
          <w:sz w:val="24"/>
          <w:szCs w:val="24"/>
          <w:lang w:val="ro-RO"/>
        </w:rPr>
        <w:t xml:space="preserve"> </w:t>
      </w:r>
      <w:proofErr w:type="spellStart"/>
      <w:r w:rsidRPr="00F42CB9">
        <w:rPr>
          <w:rFonts w:ascii="Calibri" w:eastAsia="Trebuchet MS" w:hAnsi="Calibri" w:cs="Calibri"/>
          <w:color w:val="002060"/>
          <w:sz w:val="24"/>
          <w:szCs w:val="24"/>
          <w:lang w:val="ro-RO"/>
        </w:rPr>
        <w:t>şi</w:t>
      </w:r>
      <w:proofErr w:type="spellEnd"/>
      <w:r w:rsidRPr="00F42CB9">
        <w:rPr>
          <w:rFonts w:ascii="Calibri" w:eastAsia="Trebuchet MS" w:hAnsi="Calibri" w:cs="Calibri"/>
          <w:color w:val="002060"/>
          <w:sz w:val="24"/>
          <w:szCs w:val="24"/>
          <w:lang w:val="ro-RO"/>
        </w:rPr>
        <w:t xml:space="preserve"> prevederilor</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acordului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part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integrantă</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a acestuia.</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pacing w:val="1"/>
          <w:w w:val="103"/>
          <w:sz w:val="24"/>
          <w:szCs w:val="24"/>
          <w:lang w:val="ro-RO"/>
        </w:rPr>
        <w:t xml:space="preserve">În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maximum</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20</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lucrătoar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data</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depunerii</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de către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beneficiar/liderul</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1"/>
          <w:sz w:val="24"/>
          <w:szCs w:val="24"/>
          <w:lang w:val="ro-RO"/>
        </w:rPr>
        <w:t xml:space="preserve"> </w:t>
      </w:r>
      <w:proofErr w:type="spellStart"/>
      <w:r w:rsidRPr="00F42CB9">
        <w:rPr>
          <w:rFonts w:ascii="Calibri" w:eastAsia="Trebuchet MS" w:hAnsi="Calibri" w:cs="Calibri"/>
          <w:color w:val="002060"/>
          <w:sz w:val="24"/>
          <w:szCs w:val="24"/>
          <w:lang w:val="ro-RO"/>
        </w:rPr>
        <w:t>prefina</w:t>
      </w:r>
      <w:r w:rsidRPr="00F42CB9">
        <w:rPr>
          <w:rFonts w:ascii="Calibri" w:eastAsia="Trebuchet MS" w:hAnsi="Calibri" w:cs="Calibri"/>
          <w:color w:val="002060"/>
          <w:spacing w:val="-1"/>
          <w:sz w:val="24"/>
          <w:szCs w:val="24"/>
          <w:lang w:val="ro-RO"/>
        </w:rPr>
        <w:t>nțare</w:t>
      </w:r>
      <w:proofErr w:type="spellEnd"/>
      <w:r w:rsidRPr="00F42CB9">
        <w:rPr>
          <w:rFonts w:ascii="Calibri" w:eastAsia="Trebuchet MS" w:hAnsi="Calibri" w:cs="Calibri"/>
          <w:color w:val="002060"/>
          <w:sz w:val="24"/>
          <w:szCs w:val="24"/>
          <w:lang w:val="ro-RO"/>
        </w:rPr>
        <w:t>, AM</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 xml:space="preserve">efectuează verificarea cererii </w:t>
      </w:r>
      <w:r w:rsidRPr="00F42CB9">
        <w:rPr>
          <w:rFonts w:ascii="Calibri" w:eastAsia="Trebuchet MS" w:hAnsi="Calibri" w:cs="Calibri"/>
          <w:color w:val="002060"/>
          <w:spacing w:val="9"/>
          <w:sz w:val="24"/>
          <w:szCs w:val="24"/>
          <w:lang w:val="ro-RO"/>
        </w:rPr>
        <w:t>de</w:t>
      </w:r>
      <w:r w:rsidRPr="00F42CB9">
        <w:rPr>
          <w:rFonts w:ascii="Calibri" w:eastAsia="Trebuchet MS" w:hAnsi="Calibri" w:cs="Calibri"/>
          <w:color w:val="002060"/>
          <w:sz w:val="24"/>
          <w:szCs w:val="24"/>
          <w:lang w:val="ro-RO"/>
        </w:rPr>
        <w:t xml:space="preserve"> </w:t>
      </w:r>
      <w:proofErr w:type="spellStart"/>
      <w:r w:rsidRPr="00F42CB9">
        <w:rPr>
          <w:rFonts w:ascii="Calibri" w:eastAsia="Trebuchet MS" w:hAnsi="Calibri" w:cs="Calibri"/>
          <w:color w:val="002060"/>
          <w:sz w:val="24"/>
          <w:szCs w:val="24"/>
          <w:lang w:val="ro-RO"/>
        </w:rPr>
        <w:t>prefina</w:t>
      </w:r>
      <w:r w:rsidRPr="00F42CB9">
        <w:rPr>
          <w:rFonts w:ascii="Calibri" w:eastAsia="Trebuchet MS" w:hAnsi="Calibri" w:cs="Calibri"/>
          <w:color w:val="002060"/>
          <w:spacing w:val="-1"/>
          <w:sz w:val="24"/>
          <w:szCs w:val="24"/>
          <w:lang w:val="ro-RO"/>
        </w:rPr>
        <w:t>nțare</w:t>
      </w:r>
      <w:proofErr w:type="spellEnd"/>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1"/>
          <w:sz w:val="24"/>
          <w:szCs w:val="24"/>
          <w:lang w:val="ro-RO"/>
        </w:rPr>
        <w:t>Dup</w:t>
      </w:r>
      <w:r w:rsidRPr="00F42CB9">
        <w:rPr>
          <w:rFonts w:ascii="Calibri" w:eastAsia="Trebuchet MS" w:hAnsi="Calibri" w:cs="Calibri"/>
          <w:color w:val="002060"/>
          <w:sz w:val="24"/>
          <w:szCs w:val="24"/>
          <w:lang w:val="ro-RO"/>
        </w:rPr>
        <w:t xml:space="preserve">ă </w:t>
      </w:r>
      <w:r w:rsidRPr="00F42CB9">
        <w:rPr>
          <w:rFonts w:ascii="Calibri" w:eastAsia="Trebuchet MS" w:hAnsi="Calibri" w:cs="Calibri"/>
          <w:color w:val="002060"/>
          <w:spacing w:val="5"/>
          <w:sz w:val="24"/>
          <w:szCs w:val="24"/>
          <w:lang w:val="ro-RO"/>
        </w:rPr>
        <w:t>efectuarea</w:t>
      </w:r>
      <w:r w:rsidRPr="00F42CB9">
        <w:rPr>
          <w:rFonts w:ascii="Calibri" w:eastAsia="Trebuchet MS" w:hAnsi="Calibri" w:cs="Calibri"/>
          <w:color w:val="002060"/>
          <w:sz w:val="24"/>
          <w:szCs w:val="24"/>
          <w:lang w:val="ro-RO"/>
        </w:rPr>
        <w:t xml:space="preserve"> verificărilor, </w:t>
      </w:r>
      <w:r w:rsidRPr="00F42CB9">
        <w:rPr>
          <w:rFonts w:ascii="Calibri" w:eastAsia="Trebuchet MS" w:hAnsi="Calibri" w:cs="Calibri"/>
          <w:color w:val="002060"/>
          <w:spacing w:val="-2"/>
          <w:w w:val="103"/>
          <w:sz w:val="24"/>
          <w:szCs w:val="24"/>
          <w:lang w:val="ro-RO"/>
        </w:rPr>
        <w:t>A</w:t>
      </w:r>
      <w:r w:rsidRPr="00F42CB9">
        <w:rPr>
          <w:rFonts w:ascii="Calibri" w:eastAsia="Trebuchet MS" w:hAnsi="Calibri" w:cs="Calibri"/>
          <w:color w:val="002060"/>
          <w:w w:val="103"/>
          <w:sz w:val="24"/>
          <w:szCs w:val="24"/>
          <w:lang w:val="ro-RO"/>
        </w:rPr>
        <w:t xml:space="preserve">M </w:t>
      </w:r>
      <w:r w:rsidRPr="00F42CB9">
        <w:rPr>
          <w:rFonts w:ascii="Calibri" w:eastAsia="Trebuchet MS" w:hAnsi="Calibri" w:cs="Calibri"/>
          <w:color w:val="002060"/>
          <w:sz w:val="24"/>
          <w:szCs w:val="24"/>
          <w:lang w:val="ro-RO"/>
        </w:rPr>
        <w:t>virează</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beneficiarului/liderului</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z w:val="24"/>
          <w:szCs w:val="24"/>
          <w:lang w:val="ro-RO"/>
        </w:rPr>
        <w:t xml:space="preserve">de </w:t>
      </w:r>
      <w:r w:rsidRPr="00F42CB9">
        <w:rPr>
          <w:rFonts w:ascii="Calibri" w:eastAsia="Trebuchet MS" w:hAnsi="Calibri" w:cs="Calibri"/>
          <w:color w:val="002060"/>
          <w:spacing w:val="-1"/>
          <w:sz w:val="24"/>
          <w:szCs w:val="24"/>
          <w:lang w:val="ro-RO"/>
        </w:rPr>
        <w:t>parteneriat/partenerilo</w:t>
      </w:r>
      <w:r w:rsidRPr="00F42CB9">
        <w:rPr>
          <w:rFonts w:ascii="Calibri" w:eastAsia="Trebuchet MS" w:hAnsi="Calibri" w:cs="Calibri"/>
          <w:color w:val="002060"/>
          <w:sz w:val="24"/>
          <w:szCs w:val="24"/>
          <w:lang w:val="ro-RO"/>
        </w:rPr>
        <w:t>r valoarea</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w w:val="103"/>
          <w:sz w:val="24"/>
          <w:szCs w:val="24"/>
          <w:lang w:val="ro-RO"/>
        </w:rPr>
        <w:t xml:space="preserve">cheltuielilor </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mbursabile,</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3</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3"/>
          <w:sz w:val="24"/>
          <w:szCs w:val="24"/>
          <w:lang w:val="ro-RO"/>
        </w:rPr>
        <w:t>z</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2"/>
          <w:sz w:val="24"/>
          <w:szCs w:val="24"/>
          <w:lang w:val="ro-RO"/>
        </w:rPr>
        <w:t>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lucrătoar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momentu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dispune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w w:val="103"/>
          <w:sz w:val="24"/>
          <w:szCs w:val="24"/>
          <w:lang w:val="ro-RO"/>
        </w:rPr>
        <w:t xml:space="preserve">resurse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conturile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w w:val="103"/>
          <w:sz w:val="24"/>
          <w:szCs w:val="24"/>
          <w:lang w:val="ro-RO"/>
        </w:rPr>
        <w:t>sale.</w:t>
      </w:r>
    </w:p>
    <w:p w14:paraId="1C6C3DDA" w14:textId="2F65E6CE"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5D1963">
        <w:rPr>
          <w:rFonts w:ascii="Calibri" w:eastAsia="Trebuchet MS" w:hAnsi="Calibri" w:cs="Calibri"/>
          <w:color w:val="002060"/>
          <w:sz w:val="24"/>
          <w:szCs w:val="24"/>
          <w:lang w:val="ro-RO"/>
        </w:rPr>
        <w:t>iv</w:t>
      </w:r>
      <w:r w:rsidRPr="00F42CB9">
        <w:rPr>
          <w:rFonts w:ascii="Calibri" w:eastAsia="Trebuchet MS" w:hAnsi="Calibri" w:cs="Calibri"/>
          <w:color w:val="002060"/>
          <w:spacing w:val="8"/>
          <w:sz w:val="24"/>
          <w:szCs w:val="24"/>
          <w:lang w:val="ro-RO"/>
        </w:rPr>
        <w:t>)</w:t>
      </w:r>
      <w:r w:rsidR="00190094"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Transferul</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sumelo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pacing w:val="2"/>
          <w:sz w:val="24"/>
          <w:szCs w:val="24"/>
          <w:lang w:val="ro-RO"/>
        </w:rPr>
        <w:t>e</w:t>
      </w:r>
      <w:r w:rsidRPr="00F42CB9">
        <w:rPr>
          <w:rFonts w:ascii="Calibri" w:eastAsia="Trebuchet MS" w:hAnsi="Calibri" w:cs="Calibri"/>
          <w:color w:val="002060"/>
          <w:sz w:val="24"/>
          <w:szCs w:val="24"/>
          <w:lang w:val="ro-RO"/>
        </w:rPr>
        <w:t>prezentând</w:t>
      </w:r>
      <w:r w:rsidRPr="00F42CB9">
        <w:rPr>
          <w:rFonts w:ascii="Calibri" w:eastAsia="Trebuchet MS" w:hAnsi="Calibri" w:cs="Calibri"/>
          <w:color w:val="002060"/>
          <w:spacing w:val="26"/>
          <w:sz w:val="24"/>
          <w:szCs w:val="24"/>
          <w:lang w:val="ro-RO"/>
        </w:rPr>
        <w:t xml:space="preserve"> </w:t>
      </w:r>
      <w:proofErr w:type="spellStart"/>
      <w:r w:rsidRPr="00F42CB9">
        <w:rPr>
          <w:rFonts w:ascii="Calibri" w:eastAsia="Trebuchet MS" w:hAnsi="Calibri" w:cs="Calibri"/>
          <w:color w:val="002060"/>
          <w:sz w:val="24"/>
          <w:szCs w:val="24"/>
          <w:lang w:val="ro-RO"/>
        </w:rPr>
        <w:t>prefinanţare</w:t>
      </w:r>
      <w:proofErr w:type="spellEnd"/>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solicitată</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 beneficiar</w:t>
      </w:r>
      <w:r w:rsidRPr="00F42CB9">
        <w:rPr>
          <w:rFonts w:ascii="Calibri" w:eastAsia="Trebuchet MS" w:hAnsi="Calibri" w:cs="Calibri"/>
          <w:color w:val="002060"/>
          <w:spacing w:val="-1"/>
          <w:sz w:val="24"/>
          <w:szCs w:val="24"/>
          <w:lang w:val="ro-RO"/>
        </w:rPr>
        <w:t>/lide</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pacing w:val="-3"/>
          <w:w w:val="103"/>
          <w:sz w:val="24"/>
          <w:szCs w:val="24"/>
          <w:lang w:val="ro-RO"/>
        </w:rPr>
        <w:t xml:space="preserve">de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3"/>
          <w:sz w:val="24"/>
          <w:szCs w:val="24"/>
          <w:lang w:val="ro-RO"/>
        </w:rPr>
        <w:t xml:space="preserve"> </w:t>
      </w:r>
      <w:proofErr w:type="spellStart"/>
      <w:r w:rsidRPr="00F42CB9">
        <w:rPr>
          <w:rFonts w:ascii="Calibri" w:eastAsia="Trebuchet MS" w:hAnsi="Calibri" w:cs="Calibri"/>
          <w:color w:val="002060"/>
          <w:sz w:val="24"/>
          <w:szCs w:val="24"/>
          <w:lang w:val="ro-RO"/>
        </w:rPr>
        <w:t>condiţiile</w:t>
      </w:r>
      <w:proofErr w:type="spellEnd"/>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prevăzute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 xml:space="preserve">la </w:t>
      </w:r>
      <w:r w:rsidR="005D1963">
        <w:rPr>
          <w:rFonts w:ascii="Calibri" w:eastAsia="Trebuchet MS" w:hAnsi="Calibri" w:cs="Calibri"/>
          <w:color w:val="002060"/>
          <w:sz w:val="24"/>
          <w:szCs w:val="24"/>
          <w:lang w:val="ro-RO"/>
        </w:rPr>
        <w:t>punctul</w:t>
      </w:r>
      <w:r w:rsidRPr="00F42CB9">
        <w:rPr>
          <w:rFonts w:ascii="Calibri" w:eastAsia="Trebuchet MS" w:hAnsi="Calibri" w:cs="Calibri"/>
          <w:color w:val="002060"/>
          <w:sz w:val="24"/>
          <w:szCs w:val="24"/>
          <w:lang w:val="ro-RO"/>
        </w:rPr>
        <w:t xml:space="preserve"> (</w:t>
      </w:r>
      <w:r w:rsidR="005D1963">
        <w:rPr>
          <w:rFonts w:ascii="Calibri" w:eastAsia="Trebuchet MS" w:hAnsi="Calibri" w:cs="Calibri"/>
          <w:color w:val="002060"/>
          <w:sz w:val="24"/>
          <w:szCs w:val="24"/>
          <w:lang w:val="ro-RO"/>
        </w:rPr>
        <w:t>i</w:t>
      </w:r>
      <w:r w:rsidRPr="00F42CB9">
        <w:rPr>
          <w:rFonts w:ascii="Calibri" w:eastAsia="Trebuchet MS" w:hAnsi="Calibri" w:cs="Calibri"/>
          <w:color w:val="002060"/>
          <w:sz w:val="24"/>
          <w:szCs w:val="24"/>
          <w:lang w:val="ro-RO"/>
        </w:rPr>
        <w:t>)</w:t>
      </w:r>
      <w:r w:rsidR="005D1963">
        <w:rPr>
          <w:rFonts w:ascii="Calibri" w:eastAsia="Trebuchet MS" w:hAnsi="Calibri" w:cs="Calibri"/>
          <w:color w:val="002060"/>
          <w:sz w:val="24"/>
          <w:szCs w:val="24"/>
          <w:lang w:val="ro-RO"/>
        </w:rPr>
        <w:t xml:space="preserve"> sau (ii)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se realizează</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 xml:space="preserve">u </w:t>
      </w:r>
      <w:proofErr w:type="spellStart"/>
      <w:r w:rsidRPr="00F42CB9">
        <w:rPr>
          <w:rFonts w:ascii="Calibri" w:eastAsia="Trebuchet MS" w:hAnsi="Calibri" w:cs="Calibri"/>
          <w:color w:val="002060"/>
          <w:sz w:val="24"/>
          <w:szCs w:val="24"/>
          <w:lang w:val="ro-RO"/>
        </w:rPr>
        <w:t>condiţia</w:t>
      </w:r>
      <w:proofErr w:type="spellEnd"/>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w w:val="103"/>
          <w:sz w:val="24"/>
          <w:szCs w:val="24"/>
          <w:lang w:val="ro-RO"/>
        </w:rPr>
        <w:t xml:space="preserve">îndeplinirii </w:t>
      </w:r>
      <w:r w:rsidRPr="00F42CB9">
        <w:rPr>
          <w:rFonts w:ascii="Calibri" w:eastAsia="Trebuchet MS" w:hAnsi="Calibri" w:cs="Calibri"/>
          <w:color w:val="002060"/>
          <w:sz w:val="24"/>
          <w:szCs w:val="24"/>
          <w:lang w:val="ro-RO"/>
        </w:rPr>
        <w:t>cumulative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următoarelor</w:t>
      </w:r>
      <w:r w:rsidRPr="00F42CB9">
        <w:rPr>
          <w:rFonts w:ascii="Calibri" w:eastAsia="Trebuchet MS" w:hAnsi="Calibri" w:cs="Calibri"/>
          <w:color w:val="002060"/>
          <w:spacing w:val="36"/>
          <w:sz w:val="24"/>
          <w:szCs w:val="24"/>
          <w:lang w:val="ro-RO"/>
        </w:rPr>
        <w:t xml:space="preserve"> </w:t>
      </w:r>
      <w:proofErr w:type="spellStart"/>
      <w:r w:rsidRPr="00F42CB9">
        <w:rPr>
          <w:rFonts w:ascii="Calibri" w:eastAsia="Trebuchet MS" w:hAnsi="Calibri" w:cs="Calibri"/>
          <w:color w:val="002060"/>
          <w:w w:val="103"/>
          <w:sz w:val="24"/>
          <w:szCs w:val="24"/>
          <w:lang w:val="ro-RO"/>
        </w:rPr>
        <w:t>cerinţe</w:t>
      </w:r>
      <w:proofErr w:type="spellEnd"/>
      <w:r w:rsidRPr="00F42CB9">
        <w:rPr>
          <w:rFonts w:ascii="Calibri" w:eastAsia="Trebuchet MS" w:hAnsi="Calibri" w:cs="Calibri"/>
          <w:color w:val="002060"/>
          <w:w w:val="103"/>
          <w:sz w:val="24"/>
          <w:szCs w:val="24"/>
          <w:lang w:val="ro-RO"/>
        </w:rPr>
        <w:t>:</w:t>
      </w:r>
    </w:p>
    <w:p w14:paraId="7F8DA770" w14:textId="46D4FDFD" w:rsidR="00A10484" w:rsidRPr="001F22B5" w:rsidRDefault="00A10484" w:rsidP="001F22B5">
      <w:pPr>
        <w:pStyle w:val="ListParagraph"/>
        <w:numPr>
          <w:ilvl w:val="0"/>
          <w:numId w:val="15"/>
        </w:numPr>
        <w:spacing w:before="60"/>
        <w:ind w:right="105"/>
        <w:jc w:val="both"/>
        <w:rPr>
          <w:rFonts w:ascii="Calibri" w:eastAsia="Trebuchet MS" w:hAnsi="Calibri" w:cs="Calibri"/>
          <w:color w:val="002060"/>
          <w:sz w:val="24"/>
          <w:szCs w:val="24"/>
          <w:lang w:val="ro-RO"/>
        </w:rPr>
      </w:pPr>
      <w:r w:rsidRPr="001F22B5">
        <w:rPr>
          <w:rFonts w:ascii="Calibri" w:eastAsia="Trebuchet MS" w:hAnsi="Calibri" w:cs="Calibri"/>
          <w:color w:val="002060"/>
          <w:sz w:val="24"/>
          <w:szCs w:val="24"/>
          <w:lang w:val="ro-RO"/>
        </w:rPr>
        <w:t>depunerea</w:t>
      </w:r>
      <w:r w:rsidRPr="001F22B5">
        <w:rPr>
          <w:rFonts w:ascii="Calibri" w:eastAsia="Trebuchet MS" w:hAnsi="Calibri" w:cs="Calibri"/>
          <w:color w:val="002060"/>
          <w:spacing w:val="31"/>
          <w:sz w:val="24"/>
          <w:szCs w:val="24"/>
          <w:lang w:val="ro-RO"/>
        </w:rPr>
        <w:t xml:space="preserve"> </w:t>
      </w:r>
      <w:r w:rsidRPr="001F22B5">
        <w:rPr>
          <w:rFonts w:ascii="Calibri" w:eastAsia="Trebuchet MS" w:hAnsi="Calibri" w:cs="Calibri"/>
          <w:color w:val="002060"/>
          <w:sz w:val="24"/>
          <w:szCs w:val="24"/>
          <w:lang w:val="ro-RO"/>
        </w:rPr>
        <w:t>de</w:t>
      </w:r>
      <w:r w:rsidRPr="001F22B5">
        <w:rPr>
          <w:rFonts w:ascii="Calibri" w:eastAsia="Trebuchet MS" w:hAnsi="Calibri" w:cs="Calibri"/>
          <w:color w:val="002060"/>
          <w:spacing w:val="9"/>
          <w:sz w:val="24"/>
          <w:szCs w:val="24"/>
          <w:lang w:val="ro-RO"/>
        </w:rPr>
        <w:t xml:space="preserve"> </w:t>
      </w:r>
      <w:r w:rsidRPr="001F22B5">
        <w:rPr>
          <w:rFonts w:ascii="Calibri" w:eastAsia="Trebuchet MS" w:hAnsi="Calibri" w:cs="Calibri"/>
          <w:color w:val="002060"/>
          <w:sz w:val="24"/>
          <w:szCs w:val="24"/>
          <w:lang w:val="ro-RO"/>
        </w:rPr>
        <w:t>către</w:t>
      </w:r>
      <w:r w:rsidRPr="001F22B5">
        <w:rPr>
          <w:rFonts w:ascii="Calibri" w:eastAsia="Trebuchet MS" w:hAnsi="Calibri" w:cs="Calibri"/>
          <w:color w:val="002060"/>
          <w:spacing w:val="16"/>
          <w:sz w:val="24"/>
          <w:szCs w:val="24"/>
          <w:lang w:val="ro-RO"/>
        </w:rPr>
        <w:t xml:space="preserve"> </w:t>
      </w:r>
      <w:r w:rsidRPr="001F22B5">
        <w:rPr>
          <w:rFonts w:ascii="Calibri" w:eastAsia="Trebuchet MS" w:hAnsi="Calibri" w:cs="Calibri"/>
          <w:color w:val="002060"/>
          <w:sz w:val="24"/>
          <w:szCs w:val="24"/>
          <w:lang w:val="ro-RO"/>
        </w:rPr>
        <w:t>beneficiar/lider</w:t>
      </w:r>
      <w:r w:rsidRPr="001F22B5">
        <w:rPr>
          <w:rFonts w:ascii="Calibri" w:eastAsia="Trebuchet MS" w:hAnsi="Calibri" w:cs="Calibri"/>
          <w:color w:val="002060"/>
          <w:spacing w:val="45"/>
          <w:sz w:val="24"/>
          <w:szCs w:val="24"/>
          <w:lang w:val="ro-RO"/>
        </w:rPr>
        <w:t xml:space="preserve"> </w:t>
      </w:r>
      <w:r w:rsidRPr="001F22B5">
        <w:rPr>
          <w:rFonts w:ascii="Calibri" w:eastAsia="Trebuchet MS" w:hAnsi="Calibri" w:cs="Calibri"/>
          <w:color w:val="002060"/>
          <w:sz w:val="24"/>
          <w:szCs w:val="24"/>
          <w:lang w:val="ro-RO"/>
        </w:rPr>
        <w:t>de</w:t>
      </w:r>
      <w:r w:rsidRPr="001F22B5">
        <w:rPr>
          <w:rFonts w:ascii="Calibri" w:eastAsia="Trebuchet MS" w:hAnsi="Calibri" w:cs="Calibri"/>
          <w:color w:val="002060"/>
          <w:spacing w:val="9"/>
          <w:sz w:val="24"/>
          <w:szCs w:val="24"/>
          <w:lang w:val="ro-RO"/>
        </w:rPr>
        <w:t xml:space="preserve"> </w:t>
      </w:r>
      <w:r w:rsidRPr="001F22B5">
        <w:rPr>
          <w:rFonts w:ascii="Calibri" w:eastAsia="Trebuchet MS" w:hAnsi="Calibri" w:cs="Calibri"/>
          <w:color w:val="002060"/>
          <w:sz w:val="24"/>
          <w:szCs w:val="24"/>
          <w:lang w:val="ro-RO"/>
        </w:rPr>
        <w:t>parteneriat</w:t>
      </w:r>
      <w:r w:rsidRPr="001F22B5">
        <w:rPr>
          <w:rFonts w:ascii="Calibri" w:eastAsia="Trebuchet MS" w:hAnsi="Calibri" w:cs="Calibri"/>
          <w:color w:val="002060"/>
          <w:spacing w:val="33"/>
          <w:sz w:val="24"/>
          <w:szCs w:val="24"/>
          <w:lang w:val="ro-RO"/>
        </w:rPr>
        <w:t xml:space="preserve"> </w:t>
      </w:r>
      <w:r w:rsidRPr="001F22B5">
        <w:rPr>
          <w:rFonts w:ascii="Calibri" w:eastAsia="Trebuchet MS" w:hAnsi="Calibri" w:cs="Calibri"/>
          <w:color w:val="002060"/>
          <w:sz w:val="24"/>
          <w:szCs w:val="24"/>
          <w:lang w:val="ro-RO"/>
        </w:rPr>
        <w:t>a</w:t>
      </w:r>
      <w:r w:rsidRPr="001F22B5">
        <w:rPr>
          <w:rFonts w:ascii="Calibri" w:eastAsia="Trebuchet MS" w:hAnsi="Calibri" w:cs="Calibri"/>
          <w:color w:val="002060"/>
          <w:spacing w:val="5"/>
          <w:sz w:val="24"/>
          <w:szCs w:val="24"/>
          <w:lang w:val="ro-RO"/>
        </w:rPr>
        <w:t xml:space="preserve"> </w:t>
      </w:r>
      <w:r w:rsidRPr="001F22B5">
        <w:rPr>
          <w:rFonts w:ascii="Calibri" w:eastAsia="Trebuchet MS" w:hAnsi="Calibri" w:cs="Calibri"/>
          <w:color w:val="002060"/>
          <w:sz w:val="24"/>
          <w:szCs w:val="24"/>
          <w:lang w:val="ro-RO"/>
        </w:rPr>
        <w:t>unei</w:t>
      </w:r>
      <w:r w:rsidRPr="001F22B5">
        <w:rPr>
          <w:rFonts w:ascii="Calibri" w:eastAsia="Trebuchet MS" w:hAnsi="Calibri" w:cs="Calibri"/>
          <w:color w:val="002060"/>
          <w:spacing w:val="14"/>
          <w:sz w:val="24"/>
          <w:szCs w:val="24"/>
          <w:lang w:val="ro-RO"/>
        </w:rPr>
        <w:t xml:space="preserve"> </w:t>
      </w:r>
      <w:r w:rsidRPr="001F22B5">
        <w:rPr>
          <w:rFonts w:ascii="Calibri" w:eastAsia="Trebuchet MS" w:hAnsi="Calibri" w:cs="Calibri"/>
          <w:color w:val="002060"/>
          <w:sz w:val="24"/>
          <w:szCs w:val="24"/>
          <w:lang w:val="ro-RO"/>
        </w:rPr>
        <w:t>cereri</w:t>
      </w:r>
      <w:r w:rsidRPr="001F22B5">
        <w:rPr>
          <w:rFonts w:ascii="Calibri" w:eastAsia="Trebuchet MS" w:hAnsi="Calibri" w:cs="Calibri"/>
          <w:color w:val="002060"/>
          <w:spacing w:val="18"/>
          <w:sz w:val="24"/>
          <w:szCs w:val="24"/>
          <w:lang w:val="ro-RO"/>
        </w:rPr>
        <w:t xml:space="preserve"> </w:t>
      </w:r>
      <w:r w:rsidRPr="001F22B5">
        <w:rPr>
          <w:rFonts w:ascii="Calibri" w:eastAsia="Trebuchet MS" w:hAnsi="Calibri" w:cs="Calibri"/>
          <w:color w:val="002060"/>
          <w:sz w:val="24"/>
          <w:szCs w:val="24"/>
          <w:lang w:val="ro-RO"/>
        </w:rPr>
        <w:t>de</w:t>
      </w:r>
      <w:r w:rsidRPr="001F22B5">
        <w:rPr>
          <w:rFonts w:ascii="Calibri" w:eastAsia="Trebuchet MS" w:hAnsi="Calibri" w:cs="Calibri"/>
          <w:color w:val="002060"/>
          <w:spacing w:val="9"/>
          <w:sz w:val="24"/>
          <w:szCs w:val="24"/>
          <w:lang w:val="ro-RO"/>
        </w:rPr>
        <w:t xml:space="preserve"> </w:t>
      </w:r>
      <w:r w:rsidRPr="001F22B5">
        <w:rPr>
          <w:rFonts w:ascii="Calibri" w:eastAsia="Trebuchet MS" w:hAnsi="Calibri" w:cs="Calibri"/>
          <w:color w:val="002060"/>
          <w:sz w:val="24"/>
          <w:szCs w:val="24"/>
          <w:lang w:val="ro-RO"/>
        </w:rPr>
        <w:t>prefinanțare,</w:t>
      </w:r>
      <w:r w:rsidRPr="001F22B5">
        <w:rPr>
          <w:rFonts w:ascii="Calibri" w:eastAsia="Trebuchet MS" w:hAnsi="Calibri" w:cs="Calibri"/>
          <w:color w:val="002060"/>
          <w:spacing w:val="38"/>
          <w:sz w:val="24"/>
          <w:szCs w:val="24"/>
          <w:lang w:val="ro-RO"/>
        </w:rPr>
        <w:t xml:space="preserve"> </w:t>
      </w:r>
      <w:r w:rsidRPr="001F22B5">
        <w:rPr>
          <w:rFonts w:ascii="Calibri" w:eastAsia="Trebuchet MS" w:hAnsi="Calibri" w:cs="Calibri"/>
          <w:color w:val="002060"/>
          <w:w w:val="103"/>
          <w:sz w:val="24"/>
          <w:szCs w:val="24"/>
          <w:lang w:val="ro-RO"/>
        </w:rPr>
        <w:t xml:space="preserve">pentru </w:t>
      </w:r>
      <w:r w:rsidRPr="001F22B5">
        <w:rPr>
          <w:rFonts w:ascii="Calibri" w:eastAsia="Trebuchet MS" w:hAnsi="Calibri" w:cs="Calibri"/>
          <w:color w:val="002060"/>
          <w:spacing w:val="-1"/>
          <w:sz w:val="24"/>
          <w:szCs w:val="24"/>
          <w:lang w:val="ro-RO"/>
        </w:rPr>
        <w:t>fiecar</w:t>
      </w:r>
      <w:r w:rsidRPr="001F22B5">
        <w:rPr>
          <w:rFonts w:ascii="Calibri" w:eastAsia="Trebuchet MS" w:hAnsi="Calibri" w:cs="Calibri"/>
          <w:color w:val="002060"/>
          <w:sz w:val="24"/>
          <w:szCs w:val="24"/>
          <w:lang w:val="ro-RO"/>
        </w:rPr>
        <w:t>e</w:t>
      </w:r>
      <w:r w:rsidRPr="001F22B5">
        <w:rPr>
          <w:rFonts w:ascii="Calibri" w:eastAsia="Trebuchet MS" w:hAnsi="Calibri" w:cs="Calibri"/>
          <w:color w:val="002060"/>
          <w:spacing w:val="20"/>
          <w:sz w:val="24"/>
          <w:szCs w:val="24"/>
          <w:lang w:val="ro-RO"/>
        </w:rPr>
        <w:t xml:space="preserve"> </w:t>
      </w:r>
      <w:r w:rsidRPr="001F22B5">
        <w:rPr>
          <w:rFonts w:ascii="Calibri" w:eastAsia="Trebuchet MS" w:hAnsi="Calibri" w:cs="Calibri"/>
          <w:color w:val="002060"/>
          <w:spacing w:val="-1"/>
          <w:w w:val="103"/>
          <w:sz w:val="24"/>
          <w:szCs w:val="24"/>
          <w:lang w:val="ro-RO"/>
        </w:rPr>
        <w:t>tra</w:t>
      </w:r>
      <w:r w:rsidRPr="001F22B5">
        <w:rPr>
          <w:rFonts w:ascii="Calibri" w:eastAsia="Trebuchet MS" w:hAnsi="Calibri" w:cs="Calibri"/>
          <w:color w:val="002060"/>
          <w:w w:val="103"/>
          <w:sz w:val="24"/>
          <w:szCs w:val="24"/>
          <w:lang w:val="ro-RO"/>
        </w:rPr>
        <w:t>nșă</w:t>
      </w:r>
      <w:r w:rsidR="000A4139" w:rsidRPr="001F22B5">
        <w:rPr>
          <w:rFonts w:ascii="Calibri" w:eastAsia="Trebuchet MS" w:hAnsi="Calibri" w:cs="Calibri"/>
          <w:color w:val="002060"/>
          <w:w w:val="103"/>
          <w:sz w:val="24"/>
          <w:szCs w:val="24"/>
          <w:lang w:val="ro-RO"/>
        </w:rPr>
        <w:t>;</w:t>
      </w:r>
    </w:p>
    <w:p w14:paraId="785D6C52" w14:textId="63D9C9C3" w:rsidR="00A10484" w:rsidRPr="001F22B5" w:rsidRDefault="00A10484" w:rsidP="001F22B5">
      <w:pPr>
        <w:pStyle w:val="ListParagraph"/>
        <w:numPr>
          <w:ilvl w:val="0"/>
          <w:numId w:val="15"/>
        </w:numPr>
        <w:spacing w:before="60"/>
        <w:ind w:right="105"/>
        <w:jc w:val="both"/>
        <w:rPr>
          <w:rFonts w:ascii="Calibri" w:eastAsia="Trebuchet MS" w:hAnsi="Calibri" w:cs="Calibri"/>
          <w:color w:val="002060"/>
          <w:w w:val="103"/>
          <w:sz w:val="24"/>
          <w:szCs w:val="24"/>
          <w:lang w:val="ro-RO"/>
        </w:rPr>
      </w:pPr>
      <w:r w:rsidRPr="001F22B5">
        <w:rPr>
          <w:rFonts w:ascii="Calibri" w:eastAsia="Trebuchet MS" w:hAnsi="Calibri" w:cs="Calibri"/>
          <w:color w:val="002060"/>
          <w:spacing w:val="-1"/>
          <w:sz w:val="24"/>
          <w:szCs w:val="24"/>
          <w:lang w:val="ro-RO"/>
        </w:rPr>
        <w:t>existe</w:t>
      </w:r>
      <w:r w:rsidRPr="001F22B5">
        <w:rPr>
          <w:rFonts w:ascii="Calibri" w:eastAsia="Trebuchet MS" w:hAnsi="Calibri" w:cs="Calibri"/>
          <w:color w:val="002060"/>
          <w:sz w:val="24"/>
          <w:szCs w:val="24"/>
          <w:lang w:val="ro-RO"/>
        </w:rPr>
        <w:t>n</w:t>
      </w:r>
      <w:r w:rsidRPr="001F22B5">
        <w:rPr>
          <w:rFonts w:ascii="Calibri" w:eastAsia="Trebuchet MS" w:hAnsi="Calibri" w:cs="Calibri"/>
          <w:color w:val="002060"/>
          <w:spacing w:val="-1"/>
          <w:sz w:val="24"/>
          <w:szCs w:val="24"/>
          <w:lang w:val="ro-RO"/>
        </w:rPr>
        <w:t>ț</w:t>
      </w:r>
      <w:r w:rsidRPr="001F22B5">
        <w:rPr>
          <w:rFonts w:ascii="Calibri" w:eastAsia="Trebuchet MS" w:hAnsi="Calibri" w:cs="Calibri"/>
          <w:color w:val="002060"/>
          <w:sz w:val="24"/>
          <w:szCs w:val="24"/>
          <w:lang w:val="ro-RO"/>
        </w:rPr>
        <w:t>a</w:t>
      </w:r>
      <w:r w:rsidRPr="001F22B5">
        <w:rPr>
          <w:rFonts w:ascii="Calibri" w:eastAsia="Trebuchet MS" w:hAnsi="Calibri" w:cs="Calibri"/>
          <w:color w:val="002060"/>
          <w:spacing w:val="48"/>
          <w:sz w:val="24"/>
          <w:szCs w:val="24"/>
          <w:lang w:val="ro-RO"/>
        </w:rPr>
        <w:t xml:space="preserve"> </w:t>
      </w:r>
      <w:r w:rsidRPr="001F22B5">
        <w:rPr>
          <w:rFonts w:ascii="Calibri" w:eastAsia="Trebuchet MS" w:hAnsi="Calibri" w:cs="Calibri"/>
          <w:color w:val="002060"/>
          <w:sz w:val="24"/>
          <w:szCs w:val="24"/>
          <w:lang w:val="ro-RO"/>
        </w:rPr>
        <w:t>conturilor</w:t>
      </w:r>
      <w:r w:rsidRPr="001F22B5">
        <w:rPr>
          <w:rFonts w:ascii="Calibri" w:eastAsia="Trebuchet MS" w:hAnsi="Calibri" w:cs="Calibri"/>
          <w:color w:val="002060"/>
          <w:spacing w:val="47"/>
          <w:sz w:val="24"/>
          <w:szCs w:val="24"/>
          <w:lang w:val="ro-RO"/>
        </w:rPr>
        <w:t xml:space="preserve"> </w:t>
      </w:r>
      <w:r w:rsidRPr="001F22B5">
        <w:rPr>
          <w:rFonts w:ascii="Calibri" w:eastAsia="Trebuchet MS" w:hAnsi="Calibri" w:cs="Calibri"/>
          <w:color w:val="002060"/>
          <w:sz w:val="24"/>
          <w:szCs w:val="24"/>
          <w:lang w:val="ro-RO"/>
        </w:rPr>
        <w:t>deschise,</w:t>
      </w:r>
      <w:r w:rsidRPr="001F22B5">
        <w:rPr>
          <w:rFonts w:ascii="Calibri" w:eastAsia="Trebuchet MS" w:hAnsi="Calibri" w:cs="Calibri"/>
          <w:color w:val="002060"/>
          <w:spacing w:val="49"/>
          <w:sz w:val="24"/>
          <w:szCs w:val="24"/>
          <w:lang w:val="ro-RO"/>
        </w:rPr>
        <w:t xml:space="preserve"> </w:t>
      </w:r>
      <w:r w:rsidRPr="001F22B5">
        <w:rPr>
          <w:rFonts w:ascii="Calibri" w:eastAsia="Trebuchet MS" w:hAnsi="Calibri" w:cs="Calibri"/>
          <w:color w:val="002060"/>
          <w:sz w:val="24"/>
          <w:szCs w:val="24"/>
          <w:lang w:val="ro-RO"/>
        </w:rPr>
        <w:t>pe</w:t>
      </w:r>
      <w:r w:rsidRPr="001F22B5">
        <w:rPr>
          <w:rFonts w:ascii="Calibri" w:eastAsia="Trebuchet MS" w:hAnsi="Calibri" w:cs="Calibri"/>
          <w:color w:val="002060"/>
          <w:spacing w:val="30"/>
          <w:sz w:val="24"/>
          <w:szCs w:val="24"/>
          <w:lang w:val="ro-RO"/>
        </w:rPr>
        <w:t xml:space="preserve"> </w:t>
      </w:r>
      <w:r w:rsidRPr="001F22B5">
        <w:rPr>
          <w:rFonts w:ascii="Calibri" w:eastAsia="Trebuchet MS" w:hAnsi="Calibri" w:cs="Calibri"/>
          <w:color w:val="002060"/>
          <w:sz w:val="24"/>
          <w:szCs w:val="24"/>
          <w:lang w:val="ro-RO"/>
        </w:rPr>
        <w:t>numele</w:t>
      </w:r>
      <w:r w:rsidRPr="001F22B5">
        <w:rPr>
          <w:rFonts w:ascii="Calibri" w:eastAsia="Trebuchet MS" w:hAnsi="Calibri" w:cs="Calibri"/>
          <w:color w:val="002060"/>
          <w:spacing w:val="43"/>
          <w:sz w:val="24"/>
          <w:szCs w:val="24"/>
          <w:lang w:val="ro-RO"/>
        </w:rPr>
        <w:t xml:space="preserve"> </w:t>
      </w:r>
      <w:r w:rsidRPr="001F22B5">
        <w:rPr>
          <w:rFonts w:ascii="Calibri" w:eastAsia="Trebuchet MS" w:hAnsi="Calibri" w:cs="Calibri"/>
          <w:color w:val="002060"/>
          <w:sz w:val="24"/>
          <w:szCs w:val="24"/>
          <w:lang w:val="ro-RO"/>
        </w:rPr>
        <w:t>beneficiarului/liderului de</w:t>
      </w:r>
      <w:r w:rsidRPr="001F22B5">
        <w:rPr>
          <w:rFonts w:ascii="Calibri" w:eastAsia="Trebuchet MS" w:hAnsi="Calibri" w:cs="Calibri"/>
          <w:color w:val="002060"/>
          <w:spacing w:val="26"/>
          <w:sz w:val="24"/>
          <w:szCs w:val="24"/>
          <w:lang w:val="ro-RO"/>
        </w:rPr>
        <w:t xml:space="preserve"> </w:t>
      </w:r>
      <w:r w:rsidRPr="001F22B5">
        <w:rPr>
          <w:rFonts w:ascii="Calibri" w:eastAsia="Trebuchet MS" w:hAnsi="Calibri" w:cs="Calibri"/>
          <w:color w:val="002060"/>
          <w:sz w:val="24"/>
          <w:szCs w:val="24"/>
          <w:lang w:val="ro-RO"/>
        </w:rPr>
        <w:t>parteneriat</w:t>
      </w:r>
      <w:r w:rsidRPr="001F22B5">
        <w:rPr>
          <w:rFonts w:ascii="Calibri" w:eastAsia="Trebuchet MS" w:hAnsi="Calibri" w:cs="Calibri"/>
          <w:color w:val="002060"/>
          <w:spacing w:val="54"/>
          <w:sz w:val="24"/>
          <w:szCs w:val="24"/>
          <w:lang w:val="ro-RO"/>
        </w:rPr>
        <w:t xml:space="preserve"> </w:t>
      </w:r>
      <w:r w:rsidRPr="001F22B5">
        <w:rPr>
          <w:rFonts w:ascii="Calibri" w:eastAsia="Trebuchet MS" w:hAnsi="Calibri" w:cs="Calibri"/>
          <w:color w:val="002060"/>
          <w:w w:val="103"/>
          <w:sz w:val="24"/>
          <w:szCs w:val="24"/>
          <w:lang w:val="ro-RO"/>
        </w:rPr>
        <w:t xml:space="preserve">pentru </w:t>
      </w:r>
      <w:r w:rsidRPr="001F22B5">
        <w:rPr>
          <w:rFonts w:ascii="Calibri" w:eastAsia="Trebuchet MS" w:hAnsi="Calibri" w:cs="Calibri"/>
          <w:color w:val="002060"/>
          <w:sz w:val="24"/>
          <w:szCs w:val="24"/>
          <w:lang w:val="ro-RO"/>
        </w:rPr>
        <w:t>activit</w:t>
      </w:r>
      <w:r w:rsidRPr="001F22B5">
        <w:rPr>
          <w:rFonts w:ascii="Calibri" w:eastAsia="Trebuchet MS" w:hAnsi="Calibri" w:cs="Calibri"/>
          <w:color w:val="002060"/>
          <w:spacing w:val="-1"/>
          <w:sz w:val="24"/>
          <w:szCs w:val="24"/>
          <w:lang w:val="ro-RO"/>
        </w:rPr>
        <w:t>ă</w:t>
      </w:r>
      <w:r w:rsidRPr="001F22B5">
        <w:rPr>
          <w:rFonts w:ascii="Calibri" w:eastAsia="Trebuchet MS" w:hAnsi="Calibri" w:cs="Calibri"/>
          <w:color w:val="002060"/>
          <w:sz w:val="24"/>
          <w:szCs w:val="24"/>
          <w:lang w:val="ro-RO"/>
        </w:rPr>
        <w:t>țile</w:t>
      </w:r>
      <w:r w:rsidRPr="001F22B5">
        <w:rPr>
          <w:rFonts w:ascii="Calibri" w:eastAsia="Trebuchet MS" w:hAnsi="Calibri" w:cs="Calibri"/>
          <w:color w:val="002060"/>
          <w:spacing w:val="31"/>
          <w:sz w:val="24"/>
          <w:szCs w:val="24"/>
          <w:lang w:val="ro-RO"/>
        </w:rPr>
        <w:t xml:space="preserve"> </w:t>
      </w:r>
      <w:r w:rsidRPr="001F22B5">
        <w:rPr>
          <w:rFonts w:ascii="Calibri" w:eastAsia="Trebuchet MS" w:hAnsi="Calibri" w:cs="Calibri"/>
          <w:color w:val="002060"/>
          <w:sz w:val="24"/>
          <w:szCs w:val="24"/>
          <w:lang w:val="ro-RO"/>
        </w:rPr>
        <w:t>proprii/partenerilor</w:t>
      </w:r>
      <w:r w:rsidRPr="001F22B5">
        <w:rPr>
          <w:rFonts w:ascii="Calibri" w:eastAsia="Trebuchet MS" w:hAnsi="Calibri" w:cs="Calibri"/>
          <w:color w:val="002060"/>
          <w:spacing w:val="55"/>
          <w:sz w:val="24"/>
          <w:szCs w:val="24"/>
          <w:lang w:val="ro-RO"/>
        </w:rPr>
        <w:t xml:space="preserve"> </w:t>
      </w:r>
      <w:r w:rsidRPr="001F22B5">
        <w:rPr>
          <w:rFonts w:ascii="Calibri" w:eastAsia="Trebuchet MS" w:hAnsi="Calibri" w:cs="Calibri"/>
          <w:color w:val="002060"/>
          <w:sz w:val="24"/>
          <w:szCs w:val="24"/>
          <w:lang w:val="ro-RO"/>
        </w:rPr>
        <w:t>unde</w:t>
      </w:r>
      <w:r w:rsidRPr="001F22B5">
        <w:rPr>
          <w:rFonts w:ascii="Calibri" w:eastAsia="Trebuchet MS" w:hAnsi="Calibri" w:cs="Calibri"/>
          <w:color w:val="002060"/>
          <w:spacing w:val="15"/>
          <w:sz w:val="24"/>
          <w:szCs w:val="24"/>
          <w:lang w:val="ro-RO"/>
        </w:rPr>
        <w:t xml:space="preserve"> </w:t>
      </w:r>
      <w:r w:rsidRPr="001F22B5">
        <w:rPr>
          <w:rFonts w:ascii="Calibri" w:eastAsia="Trebuchet MS" w:hAnsi="Calibri" w:cs="Calibri"/>
          <w:color w:val="002060"/>
          <w:sz w:val="24"/>
          <w:szCs w:val="24"/>
          <w:lang w:val="ro-RO"/>
        </w:rPr>
        <w:t>trebuie</w:t>
      </w:r>
      <w:r w:rsidRPr="001F22B5">
        <w:rPr>
          <w:rFonts w:ascii="Calibri" w:eastAsia="Trebuchet MS" w:hAnsi="Calibri" w:cs="Calibri"/>
          <w:color w:val="002060"/>
          <w:spacing w:val="22"/>
          <w:sz w:val="24"/>
          <w:szCs w:val="24"/>
          <w:lang w:val="ro-RO"/>
        </w:rPr>
        <w:t xml:space="preserve"> </w:t>
      </w:r>
      <w:r w:rsidRPr="001F22B5">
        <w:rPr>
          <w:rFonts w:ascii="Calibri" w:eastAsia="Trebuchet MS" w:hAnsi="Calibri" w:cs="Calibri"/>
          <w:color w:val="002060"/>
          <w:sz w:val="24"/>
          <w:szCs w:val="24"/>
          <w:lang w:val="ro-RO"/>
        </w:rPr>
        <w:t>virate</w:t>
      </w:r>
      <w:r w:rsidRPr="001F22B5">
        <w:rPr>
          <w:rFonts w:ascii="Calibri" w:eastAsia="Trebuchet MS" w:hAnsi="Calibri" w:cs="Calibri"/>
          <w:color w:val="002060"/>
          <w:spacing w:val="18"/>
          <w:sz w:val="24"/>
          <w:szCs w:val="24"/>
          <w:lang w:val="ro-RO"/>
        </w:rPr>
        <w:t xml:space="preserve"> </w:t>
      </w:r>
      <w:r w:rsidRPr="001F22B5">
        <w:rPr>
          <w:rFonts w:ascii="Calibri" w:eastAsia="Trebuchet MS" w:hAnsi="Calibri" w:cs="Calibri"/>
          <w:color w:val="002060"/>
          <w:sz w:val="24"/>
          <w:szCs w:val="24"/>
          <w:lang w:val="ro-RO"/>
        </w:rPr>
        <w:t>sumele</w:t>
      </w:r>
      <w:r w:rsidRPr="001F22B5">
        <w:rPr>
          <w:rFonts w:ascii="Calibri" w:eastAsia="Trebuchet MS" w:hAnsi="Calibri" w:cs="Calibri"/>
          <w:color w:val="002060"/>
          <w:spacing w:val="21"/>
          <w:sz w:val="24"/>
          <w:szCs w:val="24"/>
          <w:lang w:val="ro-RO"/>
        </w:rPr>
        <w:t xml:space="preserve"> </w:t>
      </w:r>
      <w:r w:rsidRPr="001F22B5">
        <w:rPr>
          <w:rFonts w:ascii="Calibri" w:eastAsia="Trebuchet MS" w:hAnsi="Calibri" w:cs="Calibri"/>
          <w:color w:val="002060"/>
          <w:sz w:val="24"/>
          <w:szCs w:val="24"/>
          <w:lang w:val="ro-RO"/>
        </w:rPr>
        <w:t>aferente</w:t>
      </w:r>
      <w:r w:rsidRPr="001F22B5">
        <w:rPr>
          <w:rFonts w:ascii="Calibri" w:eastAsia="Trebuchet MS" w:hAnsi="Calibri" w:cs="Calibri"/>
          <w:color w:val="002060"/>
          <w:spacing w:val="25"/>
          <w:sz w:val="24"/>
          <w:szCs w:val="24"/>
          <w:lang w:val="ro-RO"/>
        </w:rPr>
        <w:t xml:space="preserve"> </w:t>
      </w:r>
      <w:r w:rsidRPr="001F22B5">
        <w:rPr>
          <w:rFonts w:ascii="Calibri" w:eastAsia="Trebuchet MS" w:hAnsi="Calibri" w:cs="Calibri"/>
          <w:color w:val="002060"/>
          <w:w w:val="103"/>
          <w:sz w:val="24"/>
          <w:szCs w:val="24"/>
          <w:lang w:val="ro-RO"/>
        </w:rPr>
        <w:t>prefinanțării.</w:t>
      </w:r>
    </w:p>
    <w:p w14:paraId="17150190" w14:textId="0160E4E2" w:rsidR="00BC5A93" w:rsidRPr="001F22B5" w:rsidRDefault="00BC5A93" w:rsidP="001F22B5">
      <w:pPr>
        <w:pStyle w:val="ListParagraph"/>
        <w:numPr>
          <w:ilvl w:val="0"/>
          <w:numId w:val="15"/>
        </w:numPr>
        <w:spacing w:before="60"/>
        <w:ind w:right="105"/>
        <w:jc w:val="both"/>
        <w:rPr>
          <w:rFonts w:ascii="Calibri" w:eastAsia="Trebuchet MS" w:hAnsi="Calibri" w:cs="Calibri"/>
          <w:color w:val="002060"/>
          <w:sz w:val="24"/>
          <w:szCs w:val="24"/>
          <w:lang w:val="ro-RO"/>
        </w:rPr>
      </w:pPr>
      <w:r w:rsidRPr="001F22B5">
        <w:rPr>
          <w:rFonts w:ascii="Calibri" w:eastAsia="Trebuchet MS" w:hAnsi="Calibri" w:cs="Calibri"/>
          <w:color w:val="002060"/>
          <w:w w:val="103"/>
          <w:sz w:val="24"/>
          <w:szCs w:val="24"/>
          <w:lang w:val="ro-RO"/>
        </w:rPr>
        <w:t>constituirea unei garanții pentru suma aferentă prefinanțării solicitate conform punctului (ii)</w:t>
      </w:r>
      <w:r w:rsidR="00BA15AA" w:rsidRPr="001F22B5">
        <w:rPr>
          <w:rFonts w:ascii="Calibri" w:eastAsia="Trebuchet MS" w:hAnsi="Calibri" w:cs="Calibri"/>
          <w:color w:val="002060"/>
          <w:w w:val="103"/>
          <w:sz w:val="24"/>
          <w:szCs w:val="24"/>
          <w:lang w:val="ro-RO"/>
        </w:rPr>
        <w:t>.</w:t>
      </w:r>
    </w:p>
    <w:p w14:paraId="331170B6" w14:textId="77777777" w:rsidR="00A10484" w:rsidRPr="001F22B5" w:rsidRDefault="00A10484" w:rsidP="001F22B5">
      <w:pPr>
        <w:pStyle w:val="ListParagraph"/>
        <w:numPr>
          <w:ilvl w:val="0"/>
          <w:numId w:val="15"/>
        </w:numPr>
        <w:spacing w:before="60"/>
        <w:ind w:right="105"/>
        <w:jc w:val="both"/>
        <w:rPr>
          <w:rFonts w:ascii="Calibri" w:eastAsia="Trebuchet MS" w:hAnsi="Calibri" w:cs="Calibri"/>
          <w:color w:val="002060"/>
          <w:sz w:val="24"/>
          <w:szCs w:val="24"/>
          <w:lang w:val="ro-RO"/>
        </w:rPr>
      </w:pPr>
      <w:r w:rsidRPr="001F22B5">
        <w:rPr>
          <w:rFonts w:ascii="Calibri" w:eastAsia="Trebuchet MS" w:hAnsi="Calibri" w:cs="Calibri"/>
          <w:color w:val="002060"/>
          <w:spacing w:val="-1"/>
          <w:sz w:val="24"/>
          <w:szCs w:val="24"/>
          <w:lang w:val="ro-RO"/>
        </w:rPr>
        <w:t>Transferu</w:t>
      </w:r>
      <w:r w:rsidRPr="001F22B5">
        <w:rPr>
          <w:rFonts w:ascii="Calibri" w:eastAsia="Trebuchet MS" w:hAnsi="Calibri" w:cs="Calibri"/>
          <w:color w:val="002060"/>
          <w:sz w:val="24"/>
          <w:szCs w:val="24"/>
          <w:lang w:val="ro-RO"/>
        </w:rPr>
        <w:t>l</w:t>
      </w:r>
      <w:r w:rsidRPr="001F22B5">
        <w:rPr>
          <w:rFonts w:ascii="Calibri" w:eastAsia="Trebuchet MS" w:hAnsi="Calibri" w:cs="Calibri"/>
          <w:color w:val="002060"/>
          <w:spacing w:val="40"/>
          <w:sz w:val="24"/>
          <w:szCs w:val="24"/>
          <w:lang w:val="ro-RO"/>
        </w:rPr>
        <w:t xml:space="preserve"> </w:t>
      </w:r>
      <w:r w:rsidRPr="001F22B5">
        <w:rPr>
          <w:rFonts w:ascii="Calibri" w:eastAsia="Trebuchet MS" w:hAnsi="Calibri" w:cs="Calibri"/>
          <w:color w:val="002060"/>
          <w:sz w:val="24"/>
          <w:szCs w:val="24"/>
          <w:lang w:val="ro-RO"/>
        </w:rPr>
        <w:t>fondurilor</w:t>
      </w:r>
      <w:r w:rsidRPr="001F22B5">
        <w:rPr>
          <w:rFonts w:ascii="Calibri" w:eastAsia="Trebuchet MS" w:hAnsi="Calibri" w:cs="Calibri"/>
          <w:color w:val="002060"/>
          <w:spacing w:val="41"/>
          <w:sz w:val="24"/>
          <w:szCs w:val="24"/>
          <w:lang w:val="ro-RO"/>
        </w:rPr>
        <w:t xml:space="preserve"> </w:t>
      </w:r>
      <w:r w:rsidRPr="001F22B5">
        <w:rPr>
          <w:rFonts w:ascii="Calibri" w:eastAsia="Trebuchet MS" w:hAnsi="Calibri" w:cs="Calibri"/>
          <w:color w:val="002060"/>
          <w:sz w:val="24"/>
          <w:szCs w:val="24"/>
          <w:lang w:val="ro-RO"/>
        </w:rPr>
        <w:t>pentru</w:t>
      </w:r>
      <w:r w:rsidRPr="001F22B5">
        <w:rPr>
          <w:rFonts w:ascii="Calibri" w:eastAsia="Trebuchet MS" w:hAnsi="Calibri" w:cs="Calibri"/>
          <w:color w:val="002060"/>
          <w:spacing w:val="32"/>
          <w:sz w:val="24"/>
          <w:szCs w:val="24"/>
          <w:lang w:val="ro-RO"/>
        </w:rPr>
        <w:t xml:space="preserve"> </w:t>
      </w:r>
      <w:r w:rsidRPr="001F22B5">
        <w:rPr>
          <w:rFonts w:ascii="Calibri" w:eastAsia="Trebuchet MS" w:hAnsi="Calibri" w:cs="Calibri"/>
          <w:color w:val="002060"/>
          <w:spacing w:val="-1"/>
          <w:sz w:val="24"/>
          <w:szCs w:val="24"/>
          <w:lang w:val="ro-RO"/>
        </w:rPr>
        <w:t>acordare</w:t>
      </w:r>
      <w:r w:rsidRPr="001F22B5">
        <w:rPr>
          <w:rFonts w:ascii="Calibri" w:eastAsia="Trebuchet MS" w:hAnsi="Calibri" w:cs="Calibri"/>
          <w:color w:val="002060"/>
          <w:sz w:val="24"/>
          <w:szCs w:val="24"/>
          <w:lang w:val="ro-RO"/>
        </w:rPr>
        <w:t>a</w:t>
      </w:r>
      <w:r w:rsidRPr="001F22B5">
        <w:rPr>
          <w:rFonts w:ascii="Calibri" w:eastAsia="Trebuchet MS" w:hAnsi="Calibri" w:cs="Calibri"/>
          <w:color w:val="002060"/>
          <w:spacing w:val="41"/>
          <w:sz w:val="24"/>
          <w:szCs w:val="24"/>
          <w:lang w:val="ro-RO"/>
        </w:rPr>
        <w:t xml:space="preserve"> </w:t>
      </w:r>
      <w:r w:rsidRPr="001F22B5">
        <w:rPr>
          <w:rFonts w:ascii="Calibri" w:eastAsia="Trebuchet MS" w:hAnsi="Calibri" w:cs="Calibri"/>
          <w:color w:val="002060"/>
          <w:sz w:val="24"/>
          <w:szCs w:val="24"/>
          <w:lang w:val="ro-RO"/>
        </w:rPr>
        <w:t>prefina</w:t>
      </w:r>
      <w:r w:rsidRPr="001F22B5">
        <w:rPr>
          <w:rFonts w:ascii="Calibri" w:eastAsia="Trebuchet MS" w:hAnsi="Calibri" w:cs="Calibri"/>
          <w:color w:val="002060"/>
          <w:spacing w:val="-1"/>
          <w:sz w:val="24"/>
          <w:szCs w:val="24"/>
          <w:lang w:val="ro-RO"/>
        </w:rPr>
        <w:t>n</w:t>
      </w:r>
      <w:r w:rsidRPr="001F22B5">
        <w:rPr>
          <w:rFonts w:ascii="Calibri" w:eastAsia="Trebuchet MS" w:hAnsi="Calibri" w:cs="Calibri"/>
          <w:color w:val="002060"/>
          <w:sz w:val="24"/>
          <w:szCs w:val="24"/>
          <w:lang w:val="ro-RO"/>
        </w:rPr>
        <w:t>țării,</w:t>
      </w:r>
      <w:r w:rsidRPr="001F22B5">
        <w:rPr>
          <w:rFonts w:ascii="Calibri" w:eastAsia="Trebuchet MS" w:hAnsi="Calibri" w:cs="Calibri"/>
          <w:color w:val="002060"/>
          <w:spacing w:val="51"/>
          <w:sz w:val="24"/>
          <w:szCs w:val="24"/>
          <w:lang w:val="ro-RO"/>
        </w:rPr>
        <w:t xml:space="preserve"> </w:t>
      </w:r>
      <w:r w:rsidRPr="001F22B5">
        <w:rPr>
          <w:rFonts w:ascii="Calibri" w:eastAsia="Trebuchet MS" w:hAnsi="Calibri" w:cs="Calibri"/>
          <w:color w:val="002060"/>
          <w:spacing w:val="-1"/>
          <w:sz w:val="24"/>
          <w:szCs w:val="24"/>
          <w:lang w:val="ro-RO"/>
        </w:rPr>
        <w:t>dac</w:t>
      </w:r>
      <w:r w:rsidRPr="001F22B5">
        <w:rPr>
          <w:rFonts w:ascii="Calibri" w:eastAsia="Trebuchet MS" w:hAnsi="Calibri" w:cs="Calibri"/>
          <w:color w:val="002060"/>
          <w:sz w:val="24"/>
          <w:szCs w:val="24"/>
          <w:lang w:val="ro-RO"/>
        </w:rPr>
        <w:t>ă</w:t>
      </w:r>
      <w:r w:rsidRPr="001F22B5">
        <w:rPr>
          <w:rFonts w:ascii="Calibri" w:eastAsia="Trebuchet MS" w:hAnsi="Calibri" w:cs="Calibri"/>
          <w:color w:val="002060"/>
          <w:spacing w:val="27"/>
          <w:sz w:val="24"/>
          <w:szCs w:val="24"/>
          <w:lang w:val="ro-RO"/>
        </w:rPr>
        <w:t xml:space="preserve"> </w:t>
      </w:r>
      <w:r w:rsidRPr="001F22B5">
        <w:rPr>
          <w:rFonts w:ascii="Calibri" w:eastAsia="Trebuchet MS" w:hAnsi="Calibri" w:cs="Calibri"/>
          <w:color w:val="002060"/>
          <w:sz w:val="24"/>
          <w:szCs w:val="24"/>
          <w:lang w:val="ro-RO"/>
        </w:rPr>
        <w:t>este</w:t>
      </w:r>
      <w:r w:rsidRPr="001F22B5">
        <w:rPr>
          <w:rFonts w:ascii="Calibri" w:eastAsia="Trebuchet MS" w:hAnsi="Calibri" w:cs="Calibri"/>
          <w:color w:val="002060"/>
          <w:spacing w:val="23"/>
          <w:sz w:val="24"/>
          <w:szCs w:val="24"/>
          <w:lang w:val="ro-RO"/>
        </w:rPr>
        <w:t xml:space="preserve"> </w:t>
      </w:r>
      <w:r w:rsidRPr="001F22B5">
        <w:rPr>
          <w:rFonts w:ascii="Calibri" w:eastAsia="Trebuchet MS" w:hAnsi="Calibri" w:cs="Calibri"/>
          <w:color w:val="002060"/>
          <w:sz w:val="24"/>
          <w:szCs w:val="24"/>
          <w:lang w:val="ro-RO"/>
        </w:rPr>
        <w:t>cazul,</w:t>
      </w:r>
      <w:r w:rsidRPr="001F22B5">
        <w:rPr>
          <w:rFonts w:ascii="Calibri" w:eastAsia="Trebuchet MS" w:hAnsi="Calibri" w:cs="Calibri"/>
          <w:color w:val="002060"/>
          <w:spacing w:val="30"/>
          <w:sz w:val="24"/>
          <w:szCs w:val="24"/>
          <w:lang w:val="ro-RO"/>
        </w:rPr>
        <w:t xml:space="preserve"> </w:t>
      </w:r>
      <w:r w:rsidRPr="001F22B5">
        <w:rPr>
          <w:rFonts w:ascii="Calibri" w:eastAsia="Trebuchet MS" w:hAnsi="Calibri" w:cs="Calibri"/>
          <w:color w:val="002060"/>
          <w:spacing w:val="-1"/>
          <w:sz w:val="24"/>
          <w:szCs w:val="24"/>
          <w:lang w:val="ro-RO"/>
        </w:rPr>
        <w:t>s</w:t>
      </w:r>
      <w:r w:rsidRPr="001F22B5">
        <w:rPr>
          <w:rFonts w:ascii="Calibri" w:eastAsia="Trebuchet MS" w:hAnsi="Calibri" w:cs="Calibri"/>
          <w:color w:val="002060"/>
          <w:sz w:val="24"/>
          <w:szCs w:val="24"/>
          <w:lang w:val="ro-RO"/>
        </w:rPr>
        <w:t>e</w:t>
      </w:r>
      <w:r w:rsidRPr="001F22B5">
        <w:rPr>
          <w:rFonts w:ascii="Calibri" w:eastAsia="Trebuchet MS" w:hAnsi="Calibri" w:cs="Calibri"/>
          <w:color w:val="002060"/>
          <w:spacing w:val="19"/>
          <w:sz w:val="24"/>
          <w:szCs w:val="24"/>
          <w:lang w:val="ro-RO"/>
        </w:rPr>
        <w:t xml:space="preserve"> </w:t>
      </w:r>
      <w:r w:rsidRPr="001F22B5">
        <w:rPr>
          <w:rFonts w:ascii="Calibri" w:eastAsia="Trebuchet MS" w:hAnsi="Calibri" w:cs="Calibri"/>
          <w:color w:val="002060"/>
          <w:spacing w:val="-1"/>
          <w:sz w:val="24"/>
          <w:szCs w:val="24"/>
          <w:lang w:val="ro-RO"/>
        </w:rPr>
        <w:t>v</w:t>
      </w:r>
      <w:r w:rsidRPr="001F22B5">
        <w:rPr>
          <w:rFonts w:ascii="Calibri" w:eastAsia="Trebuchet MS" w:hAnsi="Calibri" w:cs="Calibri"/>
          <w:color w:val="002060"/>
          <w:sz w:val="24"/>
          <w:szCs w:val="24"/>
          <w:lang w:val="ro-RO"/>
        </w:rPr>
        <w:t>a</w:t>
      </w:r>
      <w:r w:rsidRPr="001F22B5">
        <w:rPr>
          <w:rFonts w:ascii="Calibri" w:eastAsia="Trebuchet MS" w:hAnsi="Calibri" w:cs="Calibri"/>
          <w:color w:val="002060"/>
          <w:spacing w:val="19"/>
          <w:sz w:val="24"/>
          <w:szCs w:val="24"/>
          <w:lang w:val="ro-RO"/>
        </w:rPr>
        <w:t xml:space="preserve"> </w:t>
      </w:r>
      <w:r w:rsidRPr="001F22B5">
        <w:rPr>
          <w:rFonts w:ascii="Calibri" w:eastAsia="Trebuchet MS" w:hAnsi="Calibri" w:cs="Calibri"/>
          <w:color w:val="002060"/>
          <w:sz w:val="24"/>
          <w:szCs w:val="24"/>
          <w:lang w:val="ro-RO"/>
        </w:rPr>
        <w:t>efectu</w:t>
      </w:r>
      <w:r w:rsidRPr="001F22B5">
        <w:rPr>
          <w:rFonts w:ascii="Calibri" w:eastAsia="Trebuchet MS" w:hAnsi="Calibri" w:cs="Calibri"/>
          <w:color w:val="002060"/>
          <w:spacing w:val="-1"/>
          <w:sz w:val="24"/>
          <w:szCs w:val="24"/>
          <w:lang w:val="ro-RO"/>
        </w:rPr>
        <w:t>a</w:t>
      </w:r>
      <w:r w:rsidRPr="001F22B5">
        <w:rPr>
          <w:rFonts w:ascii="Calibri" w:eastAsia="Trebuchet MS" w:hAnsi="Calibri" w:cs="Calibri"/>
          <w:color w:val="002060"/>
          <w:sz w:val="24"/>
          <w:szCs w:val="24"/>
          <w:lang w:val="ro-RO"/>
        </w:rPr>
        <w:t>,</w:t>
      </w:r>
      <w:r w:rsidRPr="001F22B5">
        <w:rPr>
          <w:rFonts w:ascii="Calibri" w:eastAsia="Trebuchet MS" w:hAnsi="Calibri" w:cs="Calibri"/>
          <w:color w:val="002060"/>
          <w:spacing w:val="35"/>
          <w:sz w:val="24"/>
          <w:szCs w:val="24"/>
          <w:lang w:val="ro-RO"/>
        </w:rPr>
        <w:t xml:space="preserve"> </w:t>
      </w:r>
      <w:r w:rsidRPr="001F22B5">
        <w:rPr>
          <w:rFonts w:ascii="Calibri" w:eastAsia="Trebuchet MS" w:hAnsi="Calibri" w:cs="Calibri"/>
          <w:color w:val="002060"/>
          <w:spacing w:val="1"/>
          <w:sz w:val="24"/>
          <w:szCs w:val="24"/>
          <w:lang w:val="ro-RO"/>
        </w:rPr>
        <w:t>î</w:t>
      </w:r>
      <w:r w:rsidRPr="001F22B5">
        <w:rPr>
          <w:rFonts w:ascii="Calibri" w:eastAsia="Trebuchet MS" w:hAnsi="Calibri" w:cs="Calibri"/>
          <w:color w:val="002060"/>
          <w:sz w:val="24"/>
          <w:szCs w:val="24"/>
          <w:lang w:val="ro-RO"/>
        </w:rPr>
        <w:t>n</w:t>
      </w:r>
      <w:r w:rsidRPr="001F22B5">
        <w:rPr>
          <w:rFonts w:ascii="Calibri" w:eastAsia="Trebuchet MS" w:hAnsi="Calibri" w:cs="Calibri"/>
          <w:color w:val="002060"/>
          <w:spacing w:val="21"/>
          <w:sz w:val="24"/>
          <w:szCs w:val="24"/>
          <w:lang w:val="ro-RO"/>
        </w:rPr>
        <w:t xml:space="preserve"> </w:t>
      </w:r>
      <w:r w:rsidRPr="001F22B5">
        <w:rPr>
          <w:rFonts w:ascii="Calibri" w:eastAsia="Trebuchet MS" w:hAnsi="Calibri" w:cs="Calibri"/>
          <w:color w:val="002060"/>
          <w:spacing w:val="-1"/>
          <w:w w:val="103"/>
          <w:sz w:val="24"/>
          <w:szCs w:val="24"/>
          <w:lang w:val="ro-RO"/>
        </w:rPr>
        <w:t xml:space="preserve">lei </w:t>
      </w:r>
      <w:r w:rsidRPr="001F22B5">
        <w:rPr>
          <w:rFonts w:ascii="Calibri" w:eastAsia="Trebuchet MS" w:hAnsi="Calibri" w:cs="Calibri"/>
          <w:color w:val="002060"/>
          <w:sz w:val="24"/>
          <w:szCs w:val="24"/>
          <w:lang w:val="ro-RO"/>
        </w:rPr>
        <w:t>în</w:t>
      </w:r>
      <w:r w:rsidRPr="001F22B5">
        <w:rPr>
          <w:rFonts w:ascii="Calibri" w:eastAsia="Trebuchet MS" w:hAnsi="Calibri" w:cs="Calibri"/>
          <w:color w:val="002060"/>
          <w:spacing w:val="7"/>
          <w:sz w:val="24"/>
          <w:szCs w:val="24"/>
          <w:lang w:val="ro-RO"/>
        </w:rPr>
        <w:t xml:space="preserve"> </w:t>
      </w:r>
      <w:r w:rsidRPr="001F22B5">
        <w:rPr>
          <w:rFonts w:ascii="Calibri" w:eastAsia="Trebuchet MS" w:hAnsi="Calibri" w:cs="Calibri"/>
          <w:color w:val="002060"/>
          <w:sz w:val="24"/>
          <w:szCs w:val="24"/>
          <w:lang w:val="ro-RO"/>
        </w:rPr>
        <w:t>următoarele</w:t>
      </w:r>
      <w:r w:rsidRPr="001F22B5">
        <w:rPr>
          <w:rFonts w:ascii="Calibri" w:eastAsia="Trebuchet MS" w:hAnsi="Calibri" w:cs="Calibri"/>
          <w:color w:val="002060"/>
          <w:spacing w:val="35"/>
          <w:sz w:val="24"/>
          <w:szCs w:val="24"/>
          <w:lang w:val="ro-RO"/>
        </w:rPr>
        <w:t xml:space="preserve"> </w:t>
      </w:r>
      <w:r w:rsidRPr="001F22B5">
        <w:rPr>
          <w:rFonts w:ascii="Calibri" w:eastAsia="Trebuchet MS" w:hAnsi="Calibri" w:cs="Calibri"/>
          <w:color w:val="002060"/>
          <w:w w:val="103"/>
          <w:sz w:val="24"/>
          <w:szCs w:val="24"/>
          <w:lang w:val="ro-RO"/>
        </w:rPr>
        <w:t>conturi:</w:t>
      </w:r>
    </w:p>
    <w:p w14:paraId="3F1DD7C0" w14:textId="77777777" w:rsidR="00A10484" w:rsidRPr="00F42CB9" w:rsidRDefault="00A10484" w:rsidP="000377CE">
      <w:pPr>
        <w:spacing w:before="60"/>
        <w:ind w:left="133" w:right="580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Cont</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prefina</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țare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w w:val="103"/>
          <w:sz w:val="24"/>
          <w:szCs w:val="24"/>
          <w:lang w:val="ro-RO"/>
        </w:rPr>
        <w:t>cod</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 xml:space="preserve">IBAN:   </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tula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cont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w w:val="103"/>
          <w:sz w:val="24"/>
          <w:szCs w:val="24"/>
          <w:lang w:val="ro-RO"/>
        </w:rPr>
        <w:t>………………………….</w:t>
      </w:r>
    </w:p>
    <w:p w14:paraId="76EAAE39" w14:textId="77777777" w:rsidR="00A10484" w:rsidRPr="00F42CB9" w:rsidRDefault="00A10484" w:rsidP="000377CE">
      <w:pPr>
        <w:spacing w:before="60"/>
        <w:ind w:left="133" w:right="235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Denumire/adresa</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Trezoreriei/Băncii</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Comerciale: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w w:val="103"/>
          <w:sz w:val="24"/>
          <w:szCs w:val="24"/>
          <w:lang w:val="ro-RO"/>
        </w:rPr>
        <w:t>……………………………</w:t>
      </w:r>
    </w:p>
    <w:p w14:paraId="242AB9DE" w14:textId="51112382"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proiecte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implementat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 xml:space="preserve">în </w:t>
      </w:r>
      <w:r w:rsidRPr="00F42CB9">
        <w:rPr>
          <w:rFonts w:ascii="Calibri" w:eastAsia="Trebuchet MS" w:hAnsi="Calibri" w:cs="Calibri"/>
          <w:color w:val="002060"/>
          <w:spacing w:val="-1"/>
          <w:sz w:val="24"/>
          <w:szCs w:val="24"/>
          <w:lang w:val="ro-RO"/>
        </w:rPr>
        <w:t>parteneriat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transferu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fondurilo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va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face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3"/>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w w:val="103"/>
          <w:sz w:val="24"/>
          <w:szCs w:val="24"/>
          <w:lang w:val="ro-RO"/>
        </w:rPr>
        <w:t>u</w:t>
      </w:r>
      <w:r w:rsidRPr="00F42CB9">
        <w:rPr>
          <w:rFonts w:ascii="Calibri" w:eastAsia="Trebuchet MS" w:hAnsi="Calibri" w:cs="Calibri"/>
          <w:color w:val="002060"/>
          <w:w w:val="103"/>
          <w:sz w:val="24"/>
          <w:szCs w:val="24"/>
          <w:lang w:val="ro-RO"/>
        </w:rPr>
        <w:t xml:space="preserve">rmătoarele </w:t>
      </w:r>
      <w:r w:rsidRPr="00F42CB9">
        <w:rPr>
          <w:rFonts w:ascii="Calibri" w:eastAsia="Trebuchet MS" w:hAnsi="Calibri" w:cs="Calibri"/>
          <w:color w:val="002060"/>
          <w:sz w:val="24"/>
          <w:szCs w:val="24"/>
          <w:lang w:val="ro-RO"/>
        </w:rPr>
        <w:t>conturi</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deschise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pe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numele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Liderului</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w w:val="103"/>
          <w:sz w:val="24"/>
          <w:szCs w:val="24"/>
          <w:lang w:val="ro-RO"/>
        </w:rPr>
        <w:t>Partenerului:</w:t>
      </w:r>
    </w:p>
    <w:p w14:paraId="1629488D" w14:textId="77777777" w:rsidR="00A10484" w:rsidRPr="00F42CB9" w:rsidRDefault="00A10484" w:rsidP="000377CE">
      <w:pPr>
        <w:spacing w:before="60"/>
        <w:ind w:left="133" w:right="105"/>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Cont pentru prefinanțare cod IBAN:</w:t>
      </w:r>
    </w:p>
    <w:p w14:paraId="48D106F7" w14:textId="77777777" w:rsidR="00A10484" w:rsidRPr="00F42CB9" w:rsidRDefault="00A10484" w:rsidP="000377CE">
      <w:pPr>
        <w:spacing w:before="60"/>
        <w:ind w:left="133" w:right="105"/>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Titular cont:</w:t>
      </w:r>
    </w:p>
    <w:p w14:paraId="1604FEFC" w14:textId="77777777" w:rsidR="00A10484" w:rsidRPr="00F42CB9" w:rsidRDefault="00A10484" w:rsidP="000377CE">
      <w:pPr>
        <w:spacing w:before="60"/>
        <w:ind w:left="133" w:right="105"/>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Denumire/adresa Trezoreriei/Băncii Comerciale:</w:t>
      </w:r>
    </w:p>
    <w:p w14:paraId="58B6C770" w14:textId="77777777" w:rsidR="00A10484" w:rsidRPr="00F42CB9" w:rsidRDefault="00A10484" w:rsidP="000377CE">
      <w:pPr>
        <w:spacing w:before="60"/>
        <w:ind w:left="133" w:right="105"/>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Cont pentru prefinanțare (Partener 1)</w:t>
      </w:r>
    </w:p>
    <w:p w14:paraId="770DEEDF" w14:textId="77777777" w:rsidR="00A10484" w:rsidRPr="00F42CB9" w:rsidRDefault="00A10484" w:rsidP="000377CE">
      <w:pPr>
        <w:spacing w:before="60"/>
        <w:ind w:left="133" w:right="105"/>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cod IBAN: Titular cont:</w:t>
      </w:r>
    </w:p>
    <w:p w14:paraId="6C91E362" w14:textId="77777777" w:rsidR="00A10484" w:rsidRPr="00F42CB9" w:rsidRDefault="00A10484" w:rsidP="000377CE">
      <w:pPr>
        <w:spacing w:before="60"/>
        <w:ind w:left="133" w:right="105"/>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lastRenderedPageBreak/>
        <w:t>Denumire/adresa Trezoreriei/Băncii Comerciale:</w:t>
      </w:r>
    </w:p>
    <w:p w14:paraId="33CD28E7" w14:textId="77777777" w:rsidR="00A10484" w:rsidRPr="00F42CB9" w:rsidRDefault="00A10484" w:rsidP="000377CE">
      <w:pPr>
        <w:spacing w:before="60"/>
        <w:ind w:left="133" w:right="105"/>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Cont pentru prefinanțare (Partener n)</w:t>
      </w:r>
    </w:p>
    <w:p w14:paraId="60A6FAF6" w14:textId="77777777" w:rsidR="00A10484" w:rsidRPr="00F42CB9" w:rsidRDefault="00A10484" w:rsidP="000377CE">
      <w:pPr>
        <w:spacing w:before="60"/>
        <w:ind w:left="133" w:right="105"/>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cod IBAN: Titular cont:</w:t>
      </w:r>
    </w:p>
    <w:p w14:paraId="00F68F6E" w14:textId="77777777" w:rsidR="00A10484" w:rsidRPr="00F42CB9" w:rsidRDefault="00A10484" w:rsidP="000377CE">
      <w:pPr>
        <w:spacing w:before="60"/>
        <w:ind w:left="133" w:right="105"/>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Denumire/adresa Trezoreriei/Băncii Comerciale:</w:t>
      </w:r>
    </w:p>
    <w:p w14:paraId="0DE91D32" w14:textId="569CB1E6" w:rsidR="00A10484" w:rsidRPr="00F42CB9" w:rsidRDefault="00A10484" w:rsidP="000377CE">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5D1963">
        <w:rPr>
          <w:rFonts w:ascii="Calibri" w:eastAsia="Trebuchet MS" w:hAnsi="Calibri" w:cs="Calibri"/>
          <w:color w:val="002060"/>
          <w:spacing w:val="-1"/>
          <w:sz w:val="24"/>
          <w:szCs w:val="24"/>
          <w:lang w:val="ro-RO"/>
        </w:rPr>
        <w:t>v</w:t>
      </w:r>
      <w:r w:rsidRPr="00F42CB9">
        <w:rPr>
          <w:rFonts w:ascii="Calibri" w:eastAsia="Trebuchet MS" w:hAnsi="Calibri" w:cs="Calibri"/>
          <w:color w:val="002060"/>
          <w:spacing w:val="-1"/>
          <w:sz w:val="24"/>
          <w:szCs w:val="24"/>
          <w:lang w:val="ro-RO"/>
        </w:rPr>
        <w:t>)</w:t>
      </w:r>
      <w:r w:rsidR="00190094"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 xml:space="preserve">Solicitările privind acordarea tranşelor de prefinanţare, cu excepţia primei tranşe de prefinanţare acordate conform </w:t>
      </w:r>
      <w:r w:rsidR="00B62B84">
        <w:rPr>
          <w:rFonts w:ascii="Calibri" w:eastAsia="Trebuchet MS" w:hAnsi="Calibri" w:cs="Calibri"/>
          <w:color w:val="002060"/>
          <w:spacing w:val="-1"/>
          <w:sz w:val="24"/>
          <w:szCs w:val="24"/>
          <w:lang w:val="ro-RO"/>
        </w:rPr>
        <w:t>punctului</w:t>
      </w:r>
      <w:r w:rsidRPr="00F42CB9">
        <w:rPr>
          <w:rFonts w:ascii="Calibri" w:eastAsia="Trebuchet MS" w:hAnsi="Calibri" w:cs="Calibri"/>
          <w:color w:val="002060"/>
          <w:spacing w:val="-1"/>
          <w:sz w:val="24"/>
          <w:szCs w:val="24"/>
          <w:lang w:val="ro-RO"/>
        </w:rPr>
        <w:t xml:space="preserve"> (</w:t>
      </w:r>
      <w:r w:rsidR="00B62B84">
        <w:rPr>
          <w:rFonts w:ascii="Calibri" w:eastAsia="Trebuchet MS" w:hAnsi="Calibri" w:cs="Calibri"/>
          <w:color w:val="002060"/>
          <w:spacing w:val="-1"/>
          <w:sz w:val="24"/>
          <w:szCs w:val="24"/>
          <w:lang w:val="ro-RO"/>
        </w:rPr>
        <w:t>i</w:t>
      </w:r>
      <w:r w:rsidRPr="00F42CB9">
        <w:rPr>
          <w:rFonts w:ascii="Calibri" w:eastAsia="Trebuchet MS" w:hAnsi="Calibri" w:cs="Calibri"/>
          <w:color w:val="002060"/>
          <w:spacing w:val="-1"/>
          <w:sz w:val="24"/>
          <w:szCs w:val="24"/>
          <w:lang w:val="ro-RO"/>
        </w:rPr>
        <w:t>)</w:t>
      </w:r>
      <w:r w:rsidR="00B62B84">
        <w:rPr>
          <w:rFonts w:ascii="Calibri" w:eastAsia="Trebuchet MS" w:hAnsi="Calibri" w:cs="Calibri"/>
          <w:color w:val="002060"/>
          <w:spacing w:val="-1"/>
          <w:sz w:val="24"/>
          <w:szCs w:val="24"/>
          <w:lang w:val="ro-RO"/>
        </w:rPr>
        <w:t xml:space="preserve"> sau (ii)</w:t>
      </w:r>
      <w:r w:rsidRPr="00F42CB9">
        <w:rPr>
          <w:rFonts w:ascii="Calibri" w:eastAsia="Trebuchet MS" w:hAnsi="Calibri" w:cs="Calibri"/>
          <w:color w:val="002060"/>
          <w:spacing w:val="-1"/>
          <w:sz w:val="24"/>
          <w:szCs w:val="24"/>
          <w:lang w:val="ro-RO"/>
        </w:rPr>
        <w:t>, se acordă cu deducerea sumelor nejustificate din tranşa anterior acordată.</w:t>
      </w:r>
    </w:p>
    <w:p w14:paraId="4311BD6A" w14:textId="7975E6D6" w:rsidR="00A10484" w:rsidRPr="00F42CB9" w:rsidRDefault="00A10484" w:rsidP="000377CE">
      <w:pPr>
        <w:spacing w:before="60"/>
        <w:ind w:left="133" w:right="242"/>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w:t>
      </w:r>
      <w:r w:rsidR="00B62B84">
        <w:rPr>
          <w:rFonts w:ascii="Calibri" w:eastAsia="Trebuchet MS" w:hAnsi="Calibri" w:cs="Calibri"/>
          <w:color w:val="002060"/>
          <w:spacing w:val="-1"/>
          <w:sz w:val="24"/>
          <w:szCs w:val="24"/>
          <w:lang w:val="ro-RO"/>
        </w:rPr>
        <w:t>vi</w:t>
      </w:r>
      <w:r w:rsidRPr="00F42CB9">
        <w:rPr>
          <w:rFonts w:ascii="Calibri" w:eastAsia="Trebuchet MS" w:hAnsi="Calibri" w:cs="Calibri"/>
          <w:color w:val="002060"/>
          <w:spacing w:val="-1"/>
          <w:sz w:val="24"/>
          <w:szCs w:val="24"/>
          <w:lang w:val="ro-RO"/>
        </w:rPr>
        <w:t xml:space="preserve">) Beneficiarul/Liderul de parteneriat care a depus cerere de prefinanţare conform </w:t>
      </w:r>
      <w:r w:rsidR="00B62B84">
        <w:rPr>
          <w:rFonts w:ascii="Calibri" w:eastAsia="Trebuchet MS" w:hAnsi="Calibri" w:cs="Calibri"/>
          <w:color w:val="002060"/>
          <w:spacing w:val="-1"/>
          <w:sz w:val="24"/>
          <w:szCs w:val="24"/>
          <w:lang w:val="ro-RO"/>
        </w:rPr>
        <w:t xml:space="preserve">punctului </w:t>
      </w:r>
      <w:r w:rsidRPr="00F42CB9">
        <w:rPr>
          <w:rFonts w:ascii="Calibri" w:eastAsia="Trebuchet MS" w:hAnsi="Calibri" w:cs="Calibri"/>
          <w:color w:val="002060"/>
          <w:spacing w:val="-1"/>
          <w:sz w:val="24"/>
          <w:szCs w:val="24"/>
          <w:lang w:val="ro-RO"/>
        </w:rPr>
        <w:t>(</w:t>
      </w:r>
      <w:r w:rsidR="00B62B84">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 xml:space="preserve">) </w:t>
      </w:r>
      <w:r w:rsidR="00B62B84">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 xml:space="preserve"> (</w:t>
      </w:r>
      <w:r w:rsidR="00B62B84">
        <w:rPr>
          <w:rFonts w:ascii="Calibri" w:eastAsia="Trebuchet MS" w:hAnsi="Calibri" w:cs="Calibri"/>
          <w:color w:val="002060"/>
          <w:spacing w:val="-1"/>
          <w:sz w:val="24"/>
          <w:szCs w:val="24"/>
          <w:lang w:val="ro-RO"/>
        </w:rPr>
        <w:t>iii</w:t>
      </w:r>
      <w:r w:rsidRPr="00F42CB9">
        <w:rPr>
          <w:rFonts w:ascii="Calibri" w:eastAsia="Trebuchet MS" w:hAnsi="Calibri" w:cs="Calibri"/>
          <w:color w:val="002060"/>
          <w:spacing w:val="-1"/>
          <w:sz w:val="24"/>
          <w:szCs w:val="24"/>
          <w:lang w:val="ro-RO"/>
        </w:rPr>
        <w:t>)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A9C5DF8" w14:textId="3D1039A4" w:rsidR="00A10484" w:rsidRPr="00F42CB9" w:rsidRDefault="00A10484" w:rsidP="000377CE">
      <w:pPr>
        <w:spacing w:before="60"/>
        <w:ind w:left="133" w:right="242"/>
        <w:jc w:val="both"/>
        <w:rPr>
          <w:rFonts w:ascii="Calibri" w:eastAsia="Trebuchet MS" w:hAnsi="Calibri" w:cs="Calibri"/>
          <w:color w:val="002060"/>
          <w:spacing w:val="8"/>
          <w:sz w:val="24"/>
          <w:szCs w:val="24"/>
          <w:lang w:val="ro-RO"/>
        </w:rPr>
      </w:pPr>
      <w:r w:rsidRPr="00F42CB9">
        <w:rPr>
          <w:rFonts w:ascii="Calibri" w:eastAsia="Trebuchet MS" w:hAnsi="Calibri" w:cs="Calibri"/>
          <w:color w:val="002060"/>
          <w:sz w:val="24"/>
          <w:szCs w:val="24"/>
          <w:lang w:val="ro-RO"/>
        </w:rPr>
        <w:t>(</w:t>
      </w:r>
      <w:r w:rsidR="00B62B84">
        <w:rPr>
          <w:rFonts w:ascii="Calibri" w:eastAsia="Trebuchet MS" w:hAnsi="Calibri" w:cs="Calibri"/>
          <w:color w:val="002060"/>
          <w:sz w:val="24"/>
          <w:szCs w:val="24"/>
          <w:lang w:val="ro-RO"/>
        </w:rPr>
        <w:t>vii</w:t>
      </w:r>
      <w:r w:rsidRPr="00F42CB9">
        <w:rPr>
          <w:rFonts w:ascii="Calibri" w:eastAsia="Trebuchet MS" w:hAnsi="Calibri" w:cs="Calibri"/>
          <w:color w:val="002060"/>
          <w:spacing w:val="8"/>
          <w:sz w:val="24"/>
          <w:szCs w:val="24"/>
          <w:lang w:val="ro-RO"/>
        </w:rPr>
        <w:t>)</w:t>
      </w:r>
      <w:r w:rsidR="00190094"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7BCDB5C7" w14:textId="0BE8050E" w:rsidR="00A10484" w:rsidRPr="00F42CB9" w:rsidRDefault="00A10484" w:rsidP="000377CE">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2D22B7">
        <w:rPr>
          <w:rFonts w:ascii="Calibri" w:eastAsia="Trebuchet MS" w:hAnsi="Calibri" w:cs="Calibri"/>
          <w:color w:val="002060"/>
          <w:sz w:val="24"/>
          <w:szCs w:val="24"/>
          <w:lang w:val="ro-RO"/>
        </w:rPr>
        <w:t>viii</w:t>
      </w:r>
      <w:r w:rsidRPr="00F42CB9">
        <w:rPr>
          <w:rFonts w:ascii="Calibri" w:eastAsia="Trebuchet MS" w:hAnsi="Calibri" w:cs="Calibri"/>
          <w:color w:val="002060"/>
          <w:spacing w:val="8"/>
          <w:sz w:val="24"/>
          <w:szCs w:val="24"/>
          <w:lang w:val="ro-RO"/>
        </w:rPr>
        <w:t>)</w:t>
      </w:r>
      <w:r w:rsidR="00190094"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Beneficiari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depu</w:t>
      </w:r>
      <w:r w:rsidRPr="00F42CB9">
        <w:rPr>
          <w:rFonts w:ascii="Calibri" w:eastAsia="Trebuchet MS" w:hAnsi="Calibri" w:cs="Calibri"/>
          <w:color w:val="002060"/>
          <w:sz w:val="24"/>
          <w:szCs w:val="24"/>
          <w:lang w:val="ro-RO"/>
        </w:rPr>
        <w:t>s</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sz w:val="24"/>
          <w:szCs w:val="24"/>
          <w:lang w:val="ro-RO"/>
        </w:rPr>
        <w:t>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confor</w:t>
      </w:r>
      <w:r w:rsidRPr="00F42CB9">
        <w:rPr>
          <w:rFonts w:ascii="Calibri" w:eastAsia="Trebuchet MS" w:hAnsi="Calibri" w:cs="Calibri"/>
          <w:color w:val="002060"/>
          <w:sz w:val="24"/>
          <w:szCs w:val="24"/>
          <w:lang w:val="ro-RO"/>
        </w:rPr>
        <w:t>m</w:t>
      </w:r>
      <w:r w:rsidRPr="00F42CB9">
        <w:rPr>
          <w:rFonts w:ascii="Calibri" w:eastAsia="Trebuchet MS" w:hAnsi="Calibri" w:cs="Calibri"/>
          <w:color w:val="002060"/>
          <w:spacing w:val="16"/>
          <w:sz w:val="24"/>
          <w:szCs w:val="24"/>
          <w:lang w:val="ro-RO"/>
        </w:rPr>
        <w:t xml:space="preserve"> </w:t>
      </w:r>
      <w:r w:rsidR="002D22B7">
        <w:rPr>
          <w:rFonts w:ascii="Calibri" w:eastAsia="Trebuchet MS" w:hAnsi="Calibri" w:cs="Calibri"/>
          <w:color w:val="002060"/>
          <w:sz w:val="24"/>
          <w:szCs w:val="24"/>
          <w:lang w:val="ro-RO"/>
        </w:rPr>
        <w:t xml:space="preserve">punctului </w:t>
      </w:r>
      <w:r w:rsidRPr="00F42CB9">
        <w:rPr>
          <w:rFonts w:ascii="Calibri" w:eastAsia="Trebuchet MS" w:hAnsi="Calibri" w:cs="Calibri"/>
          <w:color w:val="002060"/>
          <w:sz w:val="24"/>
          <w:szCs w:val="24"/>
          <w:lang w:val="ro-RO"/>
        </w:rPr>
        <w:t>(</w:t>
      </w:r>
      <w:r w:rsidR="002D22B7">
        <w:rPr>
          <w:rFonts w:ascii="Calibri" w:eastAsia="Trebuchet MS" w:hAnsi="Calibri" w:cs="Calibri"/>
          <w:color w:val="002060"/>
          <w:sz w:val="24"/>
          <w:szCs w:val="24"/>
          <w:lang w:val="ro-RO"/>
        </w:rPr>
        <w:t>vii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 xml:space="preserve">i </w:t>
      </w:r>
      <w:r w:rsidRPr="00F42CB9">
        <w:rPr>
          <w:rFonts w:ascii="Calibri" w:eastAsia="Trebuchet MS" w:hAnsi="Calibri" w:cs="Calibri"/>
          <w:color w:val="002060"/>
          <w:spacing w:val="-2"/>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2"/>
          <w:sz w:val="24"/>
          <w:szCs w:val="24"/>
          <w:lang w:val="ro-RO"/>
        </w:rPr>
        <w:t>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2"/>
          <w:w w:val="103"/>
          <w:sz w:val="24"/>
          <w:szCs w:val="24"/>
          <w:lang w:val="ro-RO"/>
        </w:rPr>
        <w:t>just</w:t>
      </w:r>
      <w:r w:rsidRPr="00F42CB9">
        <w:rPr>
          <w:rFonts w:ascii="Calibri" w:eastAsia="Trebuchet MS" w:hAnsi="Calibri" w:cs="Calibri"/>
          <w:color w:val="002060"/>
          <w:spacing w:val="3"/>
          <w:w w:val="103"/>
          <w:sz w:val="24"/>
          <w:szCs w:val="24"/>
          <w:lang w:val="ro-RO"/>
        </w:rPr>
        <w:t>i</w:t>
      </w:r>
      <w:r w:rsidRPr="00F42CB9">
        <w:rPr>
          <w:rFonts w:ascii="Calibri" w:eastAsia="Trebuchet MS" w:hAnsi="Calibri" w:cs="Calibri"/>
          <w:color w:val="002060"/>
          <w:spacing w:val="-1"/>
          <w:w w:val="103"/>
          <w:sz w:val="24"/>
          <w:szCs w:val="24"/>
          <w:lang w:val="ro-RO"/>
        </w:rPr>
        <w:t xml:space="preserve">ficat </w:t>
      </w:r>
      <w:r w:rsidRPr="00F42CB9">
        <w:rPr>
          <w:rFonts w:ascii="Calibri" w:eastAsia="Trebuchet MS" w:hAnsi="Calibri" w:cs="Calibri"/>
          <w:color w:val="002060"/>
          <w:spacing w:val="-1"/>
          <w:sz w:val="24"/>
          <w:szCs w:val="24"/>
          <w:lang w:val="ro-RO"/>
        </w:rPr>
        <w:t>integra</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valoare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2"/>
          <w:sz w:val="24"/>
          <w:szCs w:val="24"/>
          <w:lang w:val="ro-RO"/>
        </w:rPr>
        <w:t>p</w:t>
      </w:r>
      <w:r w:rsidRPr="00F42CB9">
        <w:rPr>
          <w:rFonts w:ascii="Calibri" w:eastAsia="Trebuchet MS" w:hAnsi="Calibri" w:cs="Calibri"/>
          <w:color w:val="002060"/>
          <w:sz w:val="24"/>
          <w:szCs w:val="24"/>
          <w:lang w:val="ro-RO"/>
        </w:rPr>
        <w:t>refinanţării</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primite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nu</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mai</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beneficiază</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o</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altă</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tranşă</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 xml:space="preserve">prefinanţare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i s</w:t>
      </w:r>
      <w:r w:rsidRPr="00F42CB9">
        <w:rPr>
          <w:rFonts w:ascii="Calibri" w:eastAsia="Trebuchet MS" w:hAnsi="Calibri" w:cs="Calibri"/>
          <w:color w:val="002060"/>
          <w:spacing w:val="-1"/>
          <w:sz w:val="24"/>
          <w:szCs w:val="24"/>
          <w:lang w:val="ro-RO"/>
        </w:rPr>
        <w:t>un</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obligaţ</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justific</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integra</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valoare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acestei</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înainte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depuneri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une</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alt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cerer</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w w:val="103"/>
          <w:sz w:val="24"/>
          <w:szCs w:val="24"/>
          <w:lang w:val="ro-RO"/>
        </w:rPr>
        <w:t xml:space="preserve">de </w:t>
      </w:r>
      <w:r w:rsidRPr="00F42CB9">
        <w:rPr>
          <w:rFonts w:ascii="Calibri" w:eastAsia="Trebuchet MS" w:hAnsi="Calibri" w:cs="Calibri"/>
          <w:color w:val="002060"/>
          <w:sz w:val="24"/>
          <w:szCs w:val="24"/>
          <w:lang w:val="ro-RO"/>
        </w:rPr>
        <w:t>prefinanţare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şi/sau</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plată.</w:t>
      </w:r>
    </w:p>
    <w:p w14:paraId="1DC38676" w14:textId="02221630" w:rsidR="00A10484" w:rsidRPr="00F42CB9" w:rsidRDefault="00A10484" w:rsidP="000377CE">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2D22B7">
        <w:rPr>
          <w:rFonts w:ascii="Calibri" w:eastAsia="Trebuchet MS" w:hAnsi="Calibri" w:cs="Calibri"/>
          <w:color w:val="002060"/>
          <w:sz w:val="24"/>
          <w:szCs w:val="24"/>
          <w:lang w:val="ro-RO"/>
        </w:rPr>
        <w:t>ix</w:t>
      </w:r>
      <w:r w:rsidRPr="00F42CB9">
        <w:rPr>
          <w:rFonts w:ascii="Calibri" w:eastAsia="Trebuchet MS" w:hAnsi="Calibri" w:cs="Calibri"/>
          <w:color w:val="002060"/>
          <w:spacing w:val="8"/>
          <w:sz w:val="24"/>
          <w:szCs w:val="24"/>
          <w:lang w:val="ro-RO"/>
        </w:rPr>
        <w:t>)</w:t>
      </w:r>
      <w:r w:rsidR="00190094"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cazul</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 xml:space="preserve">e Beneficiarii/Liderii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 xml:space="preserve">parteneriat/Partenerii </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justifică</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prin</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cereri</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w w:val="103"/>
          <w:sz w:val="24"/>
          <w:szCs w:val="24"/>
          <w:lang w:val="ro-RO"/>
        </w:rPr>
        <w:t xml:space="preserve">rambursare </w:t>
      </w:r>
      <w:r w:rsidRPr="00F42CB9">
        <w:rPr>
          <w:rFonts w:ascii="Calibri" w:eastAsia="Trebuchet MS" w:hAnsi="Calibri" w:cs="Calibri"/>
          <w:color w:val="002060"/>
          <w:spacing w:val="-2"/>
          <w:sz w:val="24"/>
          <w:szCs w:val="24"/>
          <w:lang w:val="ro-RO"/>
        </w:rPr>
        <w:t>ut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 xml:space="preserve">lizarea prefinantarii potrivit prevederilor </w:t>
      </w:r>
      <w:r w:rsidR="002D22B7">
        <w:rPr>
          <w:rFonts w:ascii="Calibri" w:eastAsia="Trebuchet MS" w:hAnsi="Calibri" w:cs="Calibri"/>
          <w:color w:val="002060"/>
          <w:sz w:val="24"/>
          <w:szCs w:val="24"/>
          <w:lang w:val="ro-RO"/>
        </w:rPr>
        <w:t>punctului</w:t>
      </w:r>
      <w:r w:rsidRPr="00F42CB9">
        <w:rPr>
          <w:rFonts w:ascii="Calibri" w:eastAsia="Trebuchet MS" w:hAnsi="Calibri" w:cs="Calibri"/>
          <w:color w:val="002060"/>
          <w:sz w:val="24"/>
          <w:szCs w:val="24"/>
          <w:lang w:val="ro-RO"/>
        </w:rPr>
        <w:t xml:space="preserve"> (</w:t>
      </w:r>
      <w:r w:rsidR="002D22B7">
        <w:rPr>
          <w:rFonts w:ascii="Calibri" w:eastAsia="Trebuchet MS" w:hAnsi="Calibri" w:cs="Calibri"/>
          <w:color w:val="002060"/>
          <w:sz w:val="24"/>
          <w:szCs w:val="24"/>
          <w:lang w:val="ro-RO"/>
        </w:rPr>
        <w:t>vi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w w:val="103"/>
          <w:sz w:val="24"/>
          <w:szCs w:val="24"/>
          <w:lang w:val="ro-RO"/>
        </w:rPr>
        <w:t xml:space="preserve"> </w:t>
      </w:r>
      <w:r w:rsidRPr="00F42CB9">
        <w:rPr>
          <w:rFonts w:ascii="Calibri" w:eastAsia="Trebuchet MS" w:hAnsi="Calibri" w:cs="Calibri"/>
          <w:color w:val="002060"/>
          <w:spacing w:val="-2"/>
          <w:sz w:val="24"/>
          <w:szCs w:val="24"/>
          <w:lang w:val="ro-RO"/>
        </w:rPr>
        <w:t>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obliga</w:t>
      </w:r>
      <w:r w:rsidRPr="00F42CB9">
        <w:rPr>
          <w:rFonts w:ascii="Calibri" w:eastAsia="Trebuchet MS" w:hAnsi="Calibri" w:cs="Calibri"/>
          <w:color w:val="002060"/>
          <w:spacing w:val="-1"/>
          <w:sz w:val="24"/>
          <w:szCs w:val="24"/>
          <w:lang w:val="ro-RO"/>
        </w:rPr>
        <w:t>ţi</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z w:val="24"/>
          <w:szCs w:val="24"/>
          <w:lang w:val="ro-RO"/>
        </w:rPr>
        <w:t>restituirii</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w w:val="103"/>
          <w:sz w:val="24"/>
          <w:szCs w:val="24"/>
          <w:lang w:val="ro-RO"/>
        </w:rPr>
        <w:t xml:space="preserve">integrale/parţiale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 xml:space="preserve">acesteia.  </w:t>
      </w:r>
    </w:p>
    <w:p w14:paraId="710A1762" w14:textId="7811C2B8" w:rsidR="00A10484" w:rsidRPr="00F42CB9" w:rsidRDefault="00A10484" w:rsidP="000377CE">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2D22B7">
        <w:rPr>
          <w:rFonts w:ascii="Calibri" w:eastAsia="Trebuchet MS" w:hAnsi="Calibri" w:cs="Calibri"/>
          <w:color w:val="002060"/>
          <w:sz w:val="24"/>
          <w:szCs w:val="24"/>
          <w:lang w:val="ro-RO"/>
        </w:rPr>
        <w:t>x</w:t>
      </w:r>
      <w:r w:rsidRPr="00F42CB9">
        <w:rPr>
          <w:rFonts w:ascii="Calibri" w:eastAsia="Trebuchet MS" w:hAnsi="Calibri" w:cs="Calibri"/>
          <w:color w:val="002060"/>
          <w:spacing w:val="8"/>
          <w:sz w:val="24"/>
          <w:szCs w:val="24"/>
          <w:lang w:val="ro-RO"/>
        </w:rPr>
        <w:t>)</w:t>
      </w:r>
      <w:r w:rsidR="00190094"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cazu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beneficiarul/liderul de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depune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cere</w:t>
      </w:r>
      <w:r w:rsidRPr="00F42CB9">
        <w:rPr>
          <w:rFonts w:ascii="Calibri" w:eastAsia="Trebuchet MS" w:hAnsi="Calibri" w:cs="Calibri"/>
          <w:color w:val="002060"/>
          <w:spacing w:val="-2"/>
          <w:sz w:val="24"/>
          <w:szCs w:val="24"/>
          <w:lang w:val="ro-RO"/>
        </w:rPr>
        <w:t>r</w:t>
      </w:r>
      <w:r w:rsidRPr="00F42CB9">
        <w:rPr>
          <w:rFonts w:ascii="Calibri" w:eastAsia="Trebuchet MS" w:hAnsi="Calibri" w:cs="Calibri"/>
          <w:color w:val="002060"/>
          <w:sz w:val="24"/>
          <w:szCs w:val="24"/>
          <w:lang w:val="ro-RO"/>
        </w:rPr>
        <w:t>e/cereri</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w w:val="103"/>
          <w:sz w:val="24"/>
          <w:szCs w:val="24"/>
          <w:lang w:val="ro-RO"/>
        </w:rPr>
        <w:t xml:space="preserve">în </w:t>
      </w:r>
      <w:r w:rsidRPr="00F42CB9">
        <w:rPr>
          <w:rFonts w:ascii="Calibri" w:eastAsia="Trebuchet MS" w:hAnsi="Calibri" w:cs="Calibri"/>
          <w:color w:val="002060"/>
          <w:spacing w:val="-1"/>
          <w:sz w:val="24"/>
          <w:szCs w:val="24"/>
          <w:lang w:val="ro-RO"/>
        </w:rPr>
        <w:t>termenu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prevăzut</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0"/>
          <w:sz w:val="24"/>
          <w:szCs w:val="24"/>
          <w:lang w:val="ro-RO"/>
        </w:rPr>
        <w:t xml:space="preserve"> </w:t>
      </w:r>
      <w:r w:rsidR="00DD1A7A">
        <w:rPr>
          <w:rFonts w:ascii="Calibri" w:eastAsia="Trebuchet MS" w:hAnsi="Calibri" w:cs="Calibri"/>
          <w:color w:val="002060"/>
          <w:sz w:val="24"/>
          <w:szCs w:val="24"/>
          <w:lang w:val="ro-RO"/>
        </w:rPr>
        <w:t xml:space="preserve">punctul </w:t>
      </w:r>
      <w:r w:rsidRPr="00F42CB9">
        <w:rPr>
          <w:rFonts w:ascii="Calibri" w:eastAsia="Trebuchet MS" w:hAnsi="Calibri" w:cs="Calibri"/>
          <w:color w:val="002060"/>
          <w:spacing w:val="1"/>
          <w:sz w:val="24"/>
          <w:szCs w:val="24"/>
          <w:lang w:val="ro-RO"/>
        </w:rPr>
        <w:t>(</w:t>
      </w:r>
      <w:r w:rsidR="00DD1A7A">
        <w:rPr>
          <w:rFonts w:ascii="Calibri" w:eastAsia="Trebuchet MS" w:hAnsi="Calibri" w:cs="Calibri"/>
          <w:color w:val="002060"/>
          <w:spacing w:val="1"/>
          <w:sz w:val="24"/>
          <w:szCs w:val="24"/>
          <w:lang w:val="ro-RO"/>
        </w:rPr>
        <w:t>vi</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pacing w:val="-1"/>
          <w:sz w:val="24"/>
          <w:szCs w:val="24"/>
          <w:lang w:val="ro-RO"/>
        </w:rPr>
        <w:t>poat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recuper</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întreaga</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sum</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acordat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w w:val="103"/>
          <w:sz w:val="24"/>
          <w:szCs w:val="24"/>
          <w:lang w:val="ro-RO"/>
        </w:rPr>
        <w:t xml:space="preserve">tranşă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prefinanţare</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şi</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nejustificată</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şi</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poate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propune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rezilierea</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Contractului</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Finanţare.</w:t>
      </w:r>
    </w:p>
    <w:p w14:paraId="2B30057C" w14:textId="717B3B4F" w:rsidR="00A10484" w:rsidRPr="00F42CB9" w:rsidRDefault="00A10484" w:rsidP="000377CE">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DD1A7A">
        <w:rPr>
          <w:rFonts w:ascii="Calibri" w:eastAsia="Trebuchet MS" w:hAnsi="Calibri" w:cs="Calibri"/>
          <w:color w:val="002060"/>
          <w:sz w:val="24"/>
          <w:szCs w:val="24"/>
          <w:lang w:val="ro-RO"/>
        </w:rPr>
        <w:t>xi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notifică</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beneficiarul/liderul de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 xml:space="preserve">parteneriat/partenerii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privir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w w:val="103"/>
          <w:sz w:val="24"/>
          <w:szCs w:val="24"/>
          <w:lang w:val="ro-RO"/>
        </w:rPr>
        <w:t xml:space="preserve">obligaţia </w:t>
      </w:r>
      <w:r w:rsidRPr="00F42CB9">
        <w:rPr>
          <w:rFonts w:ascii="Calibri" w:eastAsia="Trebuchet MS" w:hAnsi="Calibri" w:cs="Calibri"/>
          <w:color w:val="002060"/>
          <w:sz w:val="24"/>
          <w:szCs w:val="24"/>
          <w:lang w:val="ro-RO"/>
        </w:rPr>
        <w:t>restituirii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sumelor</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prevăzute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7"/>
          <w:sz w:val="24"/>
          <w:szCs w:val="24"/>
          <w:lang w:val="ro-RO"/>
        </w:rPr>
        <w:t xml:space="preserve"> </w:t>
      </w:r>
      <w:r w:rsidR="00DD1A7A">
        <w:rPr>
          <w:rFonts w:ascii="Calibri" w:eastAsia="Trebuchet MS" w:hAnsi="Calibri" w:cs="Calibri"/>
          <w:color w:val="002060"/>
          <w:sz w:val="24"/>
          <w:szCs w:val="24"/>
          <w:lang w:val="ro-RO"/>
        </w:rPr>
        <w:t>punctul</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w w:val="103"/>
          <w:sz w:val="24"/>
          <w:szCs w:val="24"/>
          <w:lang w:val="ro-RO"/>
        </w:rPr>
        <w:t>(</w:t>
      </w:r>
      <w:r w:rsidR="00DD1A7A">
        <w:rPr>
          <w:rFonts w:ascii="Calibri" w:eastAsia="Trebuchet MS" w:hAnsi="Calibri" w:cs="Calibri"/>
          <w:color w:val="002060"/>
          <w:spacing w:val="1"/>
          <w:w w:val="103"/>
          <w:sz w:val="24"/>
          <w:szCs w:val="24"/>
          <w:lang w:val="ro-RO"/>
        </w:rPr>
        <w:t>ix</w:t>
      </w:r>
      <w:r w:rsidRPr="00F42CB9">
        <w:rPr>
          <w:rFonts w:ascii="Calibri" w:eastAsia="Trebuchet MS" w:hAnsi="Calibri" w:cs="Calibri"/>
          <w:color w:val="002060"/>
          <w:spacing w:val="-2"/>
          <w:w w:val="103"/>
          <w:sz w:val="24"/>
          <w:szCs w:val="24"/>
          <w:lang w:val="ro-RO"/>
        </w:rPr>
        <w:t>).</w:t>
      </w:r>
    </w:p>
    <w:p w14:paraId="6C4F3BB0" w14:textId="34D4C5CD" w:rsidR="00A10484" w:rsidRPr="00F42CB9" w:rsidRDefault="00A10484" w:rsidP="000377CE">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DD1A7A">
        <w:rPr>
          <w:rFonts w:ascii="Calibri" w:eastAsia="Trebuchet MS" w:hAnsi="Calibri" w:cs="Calibri"/>
          <w:color w:val="002060"/>
          <w:sz w:val="24"/>
          <w:szCs w:val="24"/>
          <w:lang w:val="ro-RO"/>
        </w:rPr>
        <w:t>xii</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3"/>
          <w:sz w:val="24"/>
          <w:szCs w:val="24"/>
          <w:lang w:val="ro-RO"/>
        </w:rPr>
        <w:t>c</w:t>
      </w:r>
      <w:r w:rsidRPr="00F42CB9">
        <w:rPr>
          <w:rFonts w:ascii="Calibri" w:eastAsia="Trebuchet MS" w:hAnsi="Calibri" w:cs="Calibri"/>
          <w:color w:val="002060"/>
          <w:spacing w:val="-3"/>
          <w:sz w:val="24"/>
          <w:szCs w:val="24"/>
          <w:lang w:val="ro-RO"/>
        </w:rPr>
        <w:t>a</w:t>
      </w:r>
      <w:r w:rsidRPr="00F42CB9">
        <w:rPr>
          <w:rFonts w:ascii="Calibri" w:eastAsia="Trebuchet MS" w:hAnsi="Calibri" w:cs="Calibri"/>
          <w:color w:val="002060"/>
          <w:spacing w:val="-1"/>
          <w:sz w:val="24"/>
          <w:szCs w:val="24"/>
          <w:lang w:val="ro-RO"/>
        </w:rPr>
        <w:t>zu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beneficiarul/liderul</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parteneriat/partenerii</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restituie</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pacing w:val="-1"/>
          <w:w w:val="103"/>
          <w:sz w:val="24"/>
          <w:szCs w:val="24"/>
          <w:lang w:val="ro-RO"/>
        </w:rPr>
        <w:t xml:space="preserve">AM </w:t>
      </w:r>
      <w:r w:rsidRPr="00F42CB9">
        <w:rPr>
          <w:rFonts w:ascii="Calibri" w:eastAsia="Trebuchet MS" w:hAnsi="Calibri" w:cs="Calibri"/>
          <w:color w:val="002060"/>
          <w:spacing w:val="-1"/>
          <w:sz w:val="24"/>
          <w:szCs w:val="24"/>
          <w:lang w:val="ro-RO"/>
        </w:rPr>
        <w:t>sumel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pacing w:val="-1"/>
          <w:sz w:val="24"/>
          <w:szCs w:val="24"/>
          <w:lang w:val="ro-RO"/>
        </w:rPr>
        <w:t>prevăzut</w:t>
      </w:r>
      <w:r w:rsidRPr="00F42CB9">
        <w:rPr>
          <w:rFonts w:ascii="Calibri" w:eastAsia="Trebuchet MS" w:hAnsi="Calibri" w:cs="Calibri"/>
          <w:color w:val="002060"/>
          <w:sz w:val="24"/>
          <w:szCs w:val="24"/>
          <w:lang w:val="ro-RO"/>
        </w:rPr>
        <w:t>e la</w:t>
      </w:r>
      <w:r w:rsidRPr="00F42CB9">
        <w:rPr>
          <w:rFonts w:ascii="Calibri" w:eastAsia="Trebuchet MS" w:hAnsi="Calibri" w:cs="Calibri"/>
          <w:color w:val="002060"/>
          <w:spacing w:val="39"/>
          <w:sz w:val="24"/>
          <w:szCs w:val="24"/>
          <w:lang w:val="ro-RO"/>
        </w:rPr>
        <w:t xml:space="preserve"> </w:t>
      </w:r>
      <w:r w:rsidR="00DD1A7A">
        <w:rPr>
          <w:rFonts w:ascii="Calibri" w:eastAsia="Trebuchet MS" w:hAnsi="Calibri" w:cs="Calibri"/>
          <w:color w:val="002060"/>
          <w:spacing w:val="1"/>
          <w:sz w:val="24"/>
          <w:szCs w:val="24"/>
          <w:lang w:val="ro-RO"/>
        </w:rPr>
        <w:t>punctul</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w:t>
      </w:r>
      <w:r w:rsidR="00DD1A7A">
        <w:rPr>
          <w:rFonts w:ascii="Calibri" w:eastAsia="Trebuchet MS" w:hAnsi="Calibri" w:cs="Calibri"/>
          <w:color w:val="002060"/>
          <w:sz w:val="24"/>
          <w:szCs w:val="24"/>
          <w:lang w:val="ro-RO"/>
        </w:rPr>
        <w:t>xi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15</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pacing w:val="-1"/>
          <w:sz w:val="24"/>
          <w:szCs w:val="24"/>
          <w:lang w:val="ro-RO"/>
        </w:rPr>
        <w:t>dat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comunicării</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w w:val="103"/>
          <w:sz w:val="24"/>
          <w:szCs w:val="24"/>
          <w:lang w:val="ro-RO"/>
        </w:rPr>
        <w:t>no</w:t>
      </w:r>
      <w:r w:rsidRPr="00F42CB9">
        <w:rPr>
          <w:rFonts w:ascii="Calibri" w:eastAsia="Trebuchet MS" w:hAnsi="Calibri" w:cs="Calibri"/>
          <w:color w:val="002060"/>
          <w:spacing w:val="-5"/>
          <w:w w:val="103"/>
          <w:sz w:val="24"/>
          <w:szCs w:val="24"/>
          <w:lang w:val="ro-RO"/>
        </w:rPr>
        <w:t>t</w:t>
      </w:r>
      <w:r w:rsidRPr="00F42CB9">
        <w:rPr>
          <w:rFonts w:ascii="Calibri" w:eastAsia="Trebuchet MS" w:hAnsi="Calibri" w:cs="Calibri"/>
          <w:color w:val="002060"/>
          <w:w w:val="103"/>
          <w:sz w:val="24"/>
          <w:szCs w:val="24"/>
          <w:lang w:val="ro-RO"/>
        </w:rPr>
        <w:t xml:space="preserve">ificării,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emite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c</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3"/>
          <w:sz w:val="24"/>
          <w:szCs w:val="24"/>
          <w:lang w:val="ro-RO"/>
        </w:rPr>
        <w:t>z</w:t>
      </w:r>
      <w:r w:rsidRPr="00F42CB9">
        <w:rPr>
          <w:rFonts w:ascii="Calibri" w:eastAsia="Trebuchet MS" w:hAnsi="Calibri" w:cs="Calibri"/>
          <w:color w:val="002060"/>
          <w:sz w:val="24"/>
          <w:szCs w:val="24"/>
          <w:lang w:val="ro-RO"/>
        </w:rPr>
        <w:t>ia</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recuperare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prefinanţării,</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prin</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individualizează</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w w:val="103"/>
          <w:sz w:val="24"/>
          <w:szCs w:val="24"/>
          <w:lang w:val="ro-RO"/>
        </w:rPr>
        <w:t xml:space="preserve">sumele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restituit</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exprimate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moneda</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naţională.</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Decizia</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constituie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titlu</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creanţă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 xml:space="preserve">şi </w:t>
      </w:r>
      <w:r w:rsidRPr="00F42CB9">
        <w:rPr>
          <w:rFonts w:ascii="Calibri" w:eastAsia="Trebuchet MS" w:hAnsi="Calibri" w:cs="Calibri"/>
          <w:color w:val="002060"/>
          <w:w w:val="103"/>
          <w:sz w:val="24"/>
          <w:szCs w:val="24"/>
          <w:lang w:val="ro-RO"/>
        </w:rPr>
        <w:t xml:space="preserve">cuprinde </w:t>
      </w:r>
      <w:r w:rsidRPr="00F42CB9">
        <w:rPr>
          <w:rFonts w:ascii="Calibri" w:eastAsia="Trebuchet MS" w:hAnsi="Calibri" w:cs="Calibri"/>
          <w:color w:val="002060"/>
          <w:spacing w:val="-1"/>
          <w:sz w:val="24"/>
          <w:szCs w:val="24"/>
          <w:lang w:val="ro-RO"/>
        </w:rPr>
        <w:t>elementel</w:t>
      </w:r>
      <w:r w:rsidRPr="00F42CB9">
        <w:rPr>
          <w:rFonts w:ascii="Calibri" w:eastAsia="Trebuchet MS" w:hAnsi="Calibri" w:cs="Calibri"/>
          <w:color w:val="002060"/>
          <w:sz w:val="24"/>
          <w:szCs w:val="24"/>
          <w:lang w:val="ro-RO"/>
        </w:rPr>
        <w:t>e actului administrativ</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fiscal</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pacing w:val="-1"/>
          <w:sz w:val="24"/>
          <w:szCs w:val="24"/>
          <w:lang w:val="ro-RO"/>
        </w:rPr>
        <w:t>prevăzut</w:t>
      </w:r>
      <w:r w:rsidRPr="00F42CB9">
        <w:rPr>
          <w:rFonts w:ascii="Calibri" w:eastAsia="Trebuchet MS" w:hAnsi="Calibri" w:cs="Calibri"/>
          <w:color w:val="002060"/>
          <w:sz w:val="24"/>
          <w:szCs w:val="24"/>
          <w:lang w:val="ro-RO"/>
        </w:rPr>
        <w:t>e de</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 xml:space="preserve">Legea </w:t>
      </w:r>
      <w:r w:rsidR="009D0BC3" w:rsidRPr="00F42CB9">
        <w:rPr>
          <w:rFonts w:ascii="Calibri" w:eastAsia="Trebuchet MS" w:hAnsi="Calibri" w:cs="Calibri"/>
          <w:color w:val="002060"/>
          <w:sz w:val="24"/>
          <w:szCs w:val="24"/>
          <w:lang w:val="ro-RO"/>
        </w:rPr>
        <w:t>nr.</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1"/>
          <w:sz w:val="24"/>
          <w:szCs w:val="24"/>
          <w:lang w:val="ro-RO"/>
        </w:rPr>
        <w:t>207/201</w:t>
      </w:r>
      <w:r w:rsidRPr="00F42CB9">
        <w:rPr>
          <w:rFonts w:ascii="Calibri" w:eastAsia="Trebuchet MS" w:hAnsi="Calibri" w:cs="Calibri"/>
          <w:color w:val="002060"/>
          <w:sz w:val="24"/>
          <w:szCs w:val="24"/>
          <w:lang w:val="ro-RO"/>
        </w:rPr>
        <w:t xml:space="preserve">5 privind </w:t>
      </w:r>
      <w:r w:rsidRPr="00F42CB9">
        <w:rPr>
          <w:rFonts w:ascii="Calibri" w:eastAsia="Trebuchet MS" w:hAnsi="Calibri" w:cs="Calibri"/>
          <w:color w:val="002060"/>
          <w:spacing w:val="-1"/>
          <w:sz w:val="24"/>
          <w:szCs w:val="24"/>
          <w:lang w:val="ro-RO"/>
        </w:rPr>
        <w:t>Codu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1"/>
          <w:sz w:val="24"/>
          <w:szCs w:val="24"/>
          <w:lang w:val="ro-RO"/>
        </w:rPr>
        <w:t>procedur</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fiscală,</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cu</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modificările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şi</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completările</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ulterioare.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titlul</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creanţ</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w w:val="103"/>
          <w:sz w:val="24"/>
          <w:szCs w:val="24"/>
          <w:lang w:val="ro-RO"/>
        </w:rPr>
        <w:t xml:space="preserve">indică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contul</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beneficiarul</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trebuie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să</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efectueze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w w:val="103"/>
          <w:sz w:val="24"/>
          <w:szCs w:val="24"/>
          <w:lang w:val="ro-RO"/>
        </w:rPr>
        <w:t>plata.</w:t>
      </w:r>
    </w:p>
    <w:p w14:paraId="36B1C061" w14:textId="2E21E3F4" w:rsidR="00A10484" w:rsidRPr="00F42CB9" w:rsidRDefault="00A10484" w:rsidP="000377CE">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DD1A7A">
        <w:rPr>
          <w:rFonts w:ascii="Calibri" w:eastAsia="Trebuchet MS" w:hAnsi="Calibri" w:cs="Calibri"/>
          <w:color w:val="002060"/>
          <w:sz w:val="24"/>
          <w:szCs w:val="24"/>
          <w:lang w:val="ro-RO"/>
        </w:rPr>
        <w:t>xiii</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tlu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creanţ</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prevăzut</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4"/>
          <w:sz w:val="24"/>
          <w:szCs w:val="24"/>
          <w:lang w:val="ro-RO"/>
        </w:rPr>
        <w:t xml:space="preserve"> </w:t>
      </w:r>
      <w:r w:rsidR="00DD1A7A">
        <w:rPr>
          <w:rFonts w:ascii="Calibri" w:eastAsia="Trebuchet MS" w:hAnsi="Calibri" w:cs="Calibri"/>
          <w:color w:val="002060"/>
          <w:spacing w:val="-1"/>
          <w:sz w:val="24"/>
          <w:szCs w:val="24"/>
          <w:lang w:val="ro-RO"/>
        </w:rPr>
        <w:t>punctul</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w:t>
      </w:r>
      <w:r w:rsidR="00DD1A7A">
        <w:rPr>
          <w:rFonts w:ascii="Calibri" w:eastAsia="Trebuchet MS" w:hAnsi="Calibri" w:cs="Calibri"/>
          <w:color w:val="002060"/>
          <w:spacing w:val="-1"/>
          <w:sz w:val="24"/>
          <w:szCs w:val="24"/>
          <w:lang w:val="ro-RO"/>
        </w:rPr>
        <w:t>xii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transmite</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debitorului</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5</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3"/>
          <w:w w:val="103"/>
          <w:sz w:val="24"/>
          <w:szCs w:val="24"/>
          <w:lang w:val="ro-RO"/>
        </w:rPr>
        <w:t>z</w:t>
      </w:r>
      <w:r w:rsidRPr="00F42CB9">
        <w:rPr>
          <w:rFonts w:ascii="Calibri" w:eastAsia="Trebuchet MS" w:hAnsi="Calibri" w:cs="Calibri"/>
          <w:color w:val="002060"/>
          <w:spacing w:val="3"/>
          <w:w w:val="103"/>
          <w:sz w:val="24"/>
          <w:szCs w:val="24"/>
          <w:lang w:val="ro-RO"/>
        </w:rPr>
        <w:t>i</w:t>
      </w:r>
      <w:r w:rsidRPr="00F42CB9">
        <w:rPr>
          <w:rFonts w:ascii="Calibri" w:eastAsia="Trebuchet MS" w:hAnsi="Calibri" w:cs="Calibri"/>
          <w:color w:val="002060"/>
          <w:spacing w:val="-3"/>
          <w:w w:val="103"/>
          <w:sz w:val="24"/>
          <w:szCs w:val="24"/>
          <w:lang w:val="ro-RO"/>
        </w:rPr>
        <w:t xml:space="preserve">le </w:t>
      </w:r>
      <w:r w:rsidRPr="00F42CB9">
        <w:rPr>
          <w:rFonts w:ascii="Calibri" w:eastAsia="Trebuchet MS" w:hAnsi="Calibri" w:cs="Calibri"/>
          <w:color w:val="002060"/>
          <w:spacing w:val="-1"/>
          <w:sz w:val="24"/>
          <w:szCs w:val="24"/>
          <w:lang w:val="ro-RO"/>
        </w:rPr>
        <w:t>lucrătoar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dat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emiterii.</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Împotriva</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titlului</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creanţ</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poat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formul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w w:val="103"/>
          <w:sz w:val="24"/>
          <w:szCs w:val="24"/>
          <w:lang w:val="ro-RO"/>
        </w:rPr>
        <w:t xml:space="preserve">contestaţie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3</w:t>
      </w:r>
      <w:r w:rsidRPr="00F42CB9">
        <w:rPr>
          <w:rFonts w:ascii="Calibri" w:eastAsia="Trebuchet MS" w:hAnsi="Calibri" w:cs="Calibri"/>
          <w:color w:val="002060"/>
          <w:sz w:val="24"/>
          <w:szCs w:val="24"/>
          <w:lang w:val="ro-RO"/>
        </w:rPr>
        <w:t>0</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zil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dat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 xml:space="preserve">comunicării,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 xml:space="preserve">depune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1"/>
          <w:sz w:val="24"/>
          <w:szCs w:val="24"/>
          <w:lang w:val="ro-RO"/>
        </w:rPr>
        <w:t>autoritate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w w:val="103"/>
          <w:sz w:val="24"/>
          <w:szCs w:val="24"/>
          <w:lang w:val="ro-RO"/>
        </w:rPr>
        <w:t xml:space="preserve">publică </w:t>
      </w:r>
      <w:r w:rsidRPr="00F42CB9">
        <w:rPr>
          <w:rFonts w:ascii="Calibri" w:eastAsia="Trebuchet MS" w:hAnsi="Calibri" w:cs="Calibri"/>
          <w:color w:val="002060"/>
          <w:sz w:val="24"/>
          <w:szCs w:val="24"/>
          <w:lang w:val="ro-RO"/>
        </w:rPr>
        <w:t>emitentă</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titlului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creanţă</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contestat/</w:t>
      </w:r>
      <w:r w:rsidRPr="00F42CB9">
        <w:rPr>
          <w:rFonts w:ascii="Calibri" w:eastAsia="Trebuchet MS" w:hAnsi="Calibri" w:cs="Calibri"/>
          <w:color w:val="002060"/>
          <w:w w:val="103"/>
          <w:sz w:val="24"/>
          <w:szCs w:val="24"/>
          <w:lang w:val="ro-RO"/>
        </w:rPr>
        <w:t>AM.</w:t>
      </w:r>
    </w:p>
    <w:p w14:paraId="5C2E2360" w14:textId="14C56D40" w:rsidR="00A10484" w:rsidRPr="00F42CB9" w:rsidRDefault="00A10484" w:rsidP="000377CE">
      <w:pPr>
        <w:spacing w:before="60"/>
        <w:ind w:left="133" w:right="-20"/>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lastRenderedPageBreak/>
        <w:t>(</w:t>
      </w:r>
      <w:r w:rsidR="008A2379">
        <w:rPr>
          <w:rFonts w:ascii="Calibri" w:eastAsia="Trebuchet MS" w:hAnsi="Calibri" w:cs="Calibri"/>
          <w:color w:val="002060"/>
          <w:sz w:val="24"/>
          <w:szCs w:val="24"/>
          <w:lang w:val="ro-RO"/>
        </w:rPr>
        <w:t>xiv</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Introducerea</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contestaţiei</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nu</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suspendă</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executarea</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titlului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creanţă.</w:t>
      </w:r>
    </w:p>
    <w:p w14:paraId="7110076B" w14:textId="2D17FFD2" w:rsidR="00A10484" w:rsidRPr="00F42CB9" w:rsidRDefault="00A10484" w:rsidP="000377CE">
      <w:pPr>
        <w:spacing w:before="60"/>
        <w:ind w:left="133" w:right="243"/>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8A2379">
        <w:rPr>
          <w:rFonts w:ascii="Calibri" w:eastAsia="Trebuchet MS" w:hAnsi="Calibri" w:cs="Calibri"/>
          <w:color w:val="002060"/>
          <w:sz w:val="24"/>
          <w:szCs w:val="24"/>
          <w:lang w:val="ro-RO"/>
        </w:rPr>
        <w:t>xv</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1"/>
          <w:sz w:val="24"/>
          <w:szCs w:val="24"/>
          <w:lang w:val="ro-RO"/>
        </w:rPr>
        <w:t>Debitoru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obligaţia</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efectuări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plăţii</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sumelo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2"/>
          <w:sz w:val="24"/>
          <w:szCs w:val="24"/>
          <w:lang w:val="ro-RO"/>
        </w:rPr>
        <w:t>stab</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lite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2"/>
          <w:sz w:val="24"/>
          <w:szCs w:val="24"/>
          <w:lang w:val="ro-RO"/>
        </w:rPr>
        <w:t>pr</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decizia</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recuperar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w w:val="103"/>
          <w:sz w:val="24"/>
          <w:szCs w:val="24"/>
          <w:lang w:val="ro-RO"/>
        </w:rPr>
        <w:t xml:space="preserve">a </w:t>
      </w:r>
      <w:r w:rsidRPr="00F42CB9">
        <w:rPr>
          <w:rFonts w:ascii="Calibri" w:eastAsia="Trebuchet MS" w:hAnsi="Calibri" w:cs="Calibri"/>
          <w:color w:val="002060"/>
          <w:sz w:val="24"/>
          <w:szCs w:val="24"/>
          <w:lang w:val="ro-RO"/>
        </w:rPr>
        <w:t>prefinanţării,</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termen</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30</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data</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comunicării</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w w:val="103"/>
          <w:sz w:val="24"/>
          <w:szCs w:val="24"/>
          <w:lang w:val="ro-RO"/>
        </w:rPr>
        <w:t>acesteia.</w:t>
      </w:r>
    </w:p>
    <w:p w14:paraId="0EF98325" w14:textId="511272AC" w:rsidR="00A10484" w:rsidRPr="00F42CB9" w:rsidRDefault="00A10484" w:rsidP="000377CE">
      <w:pPr>
        <w:spacing w:before="60"/>
        <w:ind w:left="133" w:right="243"/>
        <w:jc w:val="both"/>
        <w:rPr>
          <w:rFonts w:ascii="Calibri" w:eastAsia="Trebuchet MS" w:hAnsi="Calibri" w:cs="Calibri"/>
          <w:color w:val="002060"/>
          <w:spacing w:val="1"/>
          <w:w w:val="103"/>
          <w:sz w:val="24"/>
          <w:szCs w:val="24"/>
          <w:lang w:val="ro-RO"/>
        </w:rPr>
      </w:pPr>
      <w:r w:rsidRPr="00F42CB9">
        <w:rPr>
          <w:rFonts w:ascii="Calibri" w:eastAsia="Trebuchet MS" w:hAnsi="Calibri" w:cs="Calibri"/>
          <w:color w:val="002060"/>
          <w:sz w:val="24"/>
          <w:szCs w:val="24"/>
          <w:lang w:val="ro-RO"/>
        </w:rPr>
        <w:t>(</w:t>
      </w:r>
      <w:r w:rsidR="008A2379">
        <w:rPr>
          <w:rFonts w:ascii="Calibri" w:eastAsia="Trebuchet MS" w:hAnsi="Calibri" w:cs="Calibri"/>
          <w:color w:val="002060"/>
          <w:sz w:val="24"/>
          <w:szCs w:val="24"/>
          <w:lang w:val="ro-RO"/>
        </w:rPr>
        <w:t>xvi</w:t>
      </w:r>
      <w:r w:rsidRPr="00F42CB9">
        <w:rPr>
          <w:rFonts w:ascii="Calibri" w:eastAsia="Trebuchet MS" w:hAnsi="Calibri" w:cs="Calibri"/>
          <w:color w:val="002060"/>
          <w:sz w:val="24"/>
          <w:szCs w:val="24"/>
          <w:lang w:val="ro-RO"/>
        </w:rPr>
        <w:t>) Titlul</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creanţă</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constituie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titlu</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executoriu</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împlinirea</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termenului</w:t>
      </w:r>
      <w:r w:rsidR="008A2379">
        <w:rPr>
          <w:rFonts w:ascii="Calibri" w:eastAsia="Trebuchet MS" w:hAnsi="Calibri" w:cs="Calibri"/>
          <w:color w:val="002060"/>
          <w:sz w:val="24"/>
          <w:szCs w:val="24"/>
          <w:lang w:val="ro-RO"/>
        </w:rPr>
        <w:t>.</w:t>
      </w:r>
      <w:r w:rsidRPr="00F42CB9">
        <w:rPr>
          <w:rFonts w:ascii="Calibri" w:eastAsia="Trebuchet MS" w:hAnsi="Calibri" w:cs="Calibri"/>
          <w:color w:val="002060"/>
          <w:spacing w:val="28"/>
          <w:sz w:val="24"/>
          <w:szCs w:val="24"/>
          <w:lang w:val="ro-RO"/>
        </w:rPr>
        <w:t xml:space="preserve"> </w:t>
      </w:r>
    </w:p>
    <w:p w14:paraId="1528CBE1" w14:textId="4F51F904" w:rsidR="00A10484" w:rsidRPr="00F42CB9" w:rsidRDefault="00A10484" w:rsidP="000377CE">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8A2379">
        <w:rPr>
          <w:rFonts w:ascii="Calibri" w:eastAsia="Trebuchet MS" w:hAnsi="Calibri" w:cs="Calibri"/>
          <w:color w:val="002060"/>
          <w:sz w:val="24"/>
          <w:szCs w:val="24"/>
          <w:lang w:val="ro-RO"/>
        </w:rPr>
        <w:t>xvii</w:t>
      </w:r>
      <w:r w:rsidRPr="00F42CB9">
        <w:rPr>
          <w:rFonts w:ascii="Calibri" w:eastAsia="Trebuchet MS" w:hAnsi="Calibri" w:cs="Calibri"/>
          <w:color w:val="002060"/>
          <w:sz w:val="24"/>
          <w:szCs w:val="24"/>
          <w:lang w:val="ro-RO"/>
        </w:rPr>
        <w:t>) Debitorul</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datorează</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neachitarea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termen</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obligaţiilor</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stabilite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prin</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titlul</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1"/>
          <w:sz w:val="24"/>
          <w:szCs w:val="24"/>
          <w:lang w:val="ro-RO"/>
        </w:rPr>
        <w:t>creanţ</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o</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dobând</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calculează</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prin</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aplicare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rate</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dobânzii</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dato</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z w:val="24"/>
          <w:szCs w:val="24"/>
          <w:lang w:val="ro-RO"/>
        </w:rPr>
        <w:t>ate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soldul</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w w:val="103"/>
          <w:sz w:val="24"/>
          <w:szCs w:val="24"/>
          <w:lang w:val="ro-RO"/>
        </w:rPr>
        <w:t xml:space="preserve">rămas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plat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contravaloarea</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le</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1"/>
          <w:sz w:val="24"/>
          <w:szCs w:val="24"/>
          <w:lang w:val="ro-RO"/>
        </w:rPr>
        <w:t>sumelo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prevăzut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3"/>
          <w:sz w:val="24"/>
          <w:szCs w:val="24"/>
          <w:lang w:val="ro-RO"/>
        </w:rPr>
        <w:t xml:space="preserve"> </w:t>
      </w:r>
      <w:r w:rsidR="008A2379">
        <w:rPr>
          <w:rFonts w:ascii="Calibri" w:eastAsia="Trebuchet MS" w:hAnsi="Calibri" w:cs="Calibri"/>
          <w:color w:val="002060"/>
          <w:sz w:val="24"/>
          <w:szCs w:val="24"/>
          <w:lang w:val="ro-RO"/>
        </w:rPr>
        <w:t>punctul</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w:t>
      </w:r>
      <w:r w:rsidR="008A2379">
        <w:rPr>
          <w:rFonts w:ascii="Calibri" w:eastAsia="Trebuchet MS" w:hAnsi="Calibri" w:cs="Calibri"/>
          <w:color w:val="002060"/>
          <w:spacing w:val="-1"/>
          <w:sz w:val="24"/>
          <w:szCs w:val="24"/>
          <w:lang w:val="ro-RO"/>
        </w:rPr>
        <w:t>xi</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di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2"/>
          <w:sz w:val="24"/>
          <w:szCs w:val="24"/>
          <w:lang w:val="ro-RO"/>
        </w:rPr>
        <w:t>pr</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m</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zi</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w w:val="103"/>
          <w:sz w:val="24"/>
          <w:szCs w:val="24"/>
          <w:lang w:val="ro-RO"/>
        </w:rPr>
        <w:t xml:space="preserve">după </w:t>
      </w:r>
      <w:r w:rsidRPr="00F42CB9">
        <w:rPr>
          <w:rFonts w:ascii="Calibri" w:eastAsia="Trebuchet MS" w:hAnsi="Calibri" w:cs="Calibri"/>
          <w:color w:val="002060"/>
          <w:spacing w:val="-1"/>
          <w:sz w:val="24"/>
          <w:szCs w:val="24"/>
          <w:lang w:val="ro-RO"/>
        </w:rPr>
        <w:t>expirare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termenului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plat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stabilit</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conformitate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cu</w:t>
      </w:r>
      <w:r w:rsidRPr="00F42CB9">
        <w:rPr>
          <w:rFonts w:ascii="Calibri" w:eastAsia="Trebuchet MS" w:hAnsi="Calibri" w:cs="Calibri"/>
          <w:color w:val="002060"/>
          <w:spacing w:val="-1"/>
          <w:sz w:val="24"/>
          <w:szCs w:val="24"/>
          <w:lang w:val="ro-RO"/>
        </w:rPr>
        <w:t xml:space="preserve"> prevederil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3"/>
          <w:sz w:val="24"/>
          <w:szCs w:val="24"/>
          <w:lang w:val="ro-RO"/>
        </w:rPr>
        <w:t xml:space="preserve"> </w:t>
      </w:r>
      <w:r w:rsidR="008A2379">
        <w:rPr>
          <w:rFonts w:ascii="Calibri" w:eastAsia="Trebuchet MS" w:hAnsi="Calibri" w:cs="Calibri"/>
          <w:color w:val="002060"/>
          <w:sz w:val="24"/>
          <w:szCs w:val="24"/>
          <w:lang w:val="ro-RO"/>
        </w:rPr>
        <w:t>punctului</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w:t>
      </w:r>
      <w:r w:rsidR="008A2379">
        <w:rPr>
          <w:rFonts w:ascii="Calibri" w:eastAsia="Trebuchet MS" w:hAnsi="Calibri" w:cs="Calibri"/>
          <w:color w:val="002060"/>
          <w:spacing w:val="-1"/>
          <w:sz w:val="24"/>
          <w:szCs w:val="24"/>
          <w:lang w:val="ro-RO"/>
        </w:rPr>
        <w:t>xv</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până</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w w:val="103"/>
          <w:sz w:val="24"/>
          <w:szCs w:val="24"/>
          <w:lang w:val="ro-RO"/>
        </w:rPr>
        <w:t xml:space="preserve">data </w:t>
      </w:r>
      <w:r w:rsidRPr="00F42CB9">
        <w:rPr>
          <w:rFonts w:ascii="Calibri" w:eastAsia="Trebuchet MS" w:hAnsi="Calibri" w:cs="Calibri"/>
          <w:color w:val="002060"/>
          <w:sz w:val="24"/>
          <w:szCs w:val="24"/>
          <w:lang w:val="ro-RO"/>
        </w:rPr>
        <w:t>stingerii</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w w:val="103"/>
          <w:sz w:val="24"/>
          <w:szCs w:val="24"/>
          <w:lang w:val="ro-RO"/>
        </w:rPr>
        <w:t>acesteia.</w:t>
      </w:r>
    </w:p>
    <w:p w14:paraId="59223B5F" w14:textId="49CD68D8" w:rsidR="00A10484" w:rsidRPr="00F42CB9" w:rsidRDefault="00A10484" w:rsidP="000377CE">
      <w:pPr>
        <w:spacing w:before="60"/>
        <w:ind w:left="133" w:right="241"/>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8A2379">
        <w:rPr>
          <w:rFonts w:ascii="Calibri" w:eastAsia="Trebuchet MS" w:hAnsi="Calibri" w:cs="Calibri"/>
          <w:color w:val="002060"/>
          <w:sz w:val="24"/>
          <w:szCs w:val="24"/>
          <w:lang w:val="ro-RO"/>
        </w:rPr>
        <w:t>xviii</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cazul</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nerecuperării</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pacing w:val="-1"/>
          <w:sz w:val="24"/>
          <w:szCs w:val="24"/>
          <w:lang w:val="ro-RO"/>
        </w:rPr>
        <w:t>sumelo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stabilite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conform</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sz w:val="24"/>
          <w:szCs w:val="24"/>
          <w:lang w:val="ro-RO"/>
        </w:rPr>
        <w:t>prevederilo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42"/>
          <w:sz w:val="24"/>
          <w:szCs w:val="24"/>
          <w:lang w:val="ro-RO"/>
        </w:rPr>
        <w:t xml:space="preserve"> </w:t>
      </w:r>
      <w:r w:rsidR="008A2379">
        <w:rPr>
          <w:rFonts w:ascii="Calibri" w:eastAsia="Trebuchet MS" w:hAnsi="Calibri" w:cs="Calibri"/>
          <w:color w:val="002060"/>
          <w:sz w:val="24"/>
          <w:szCs w:val="24"/>
          <w:lang w:val="ro-RO"/>
        </w:rPr>
        <w:t>punctului</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w:t>
      </w:r>
      <w:r w:rsidR="008A2379">
        <w:rPr>
          <w:rFonts w:ascii="Calibri" w:eastAsia="Trebuchet MS" w:hAnsi="Calibri" w:cs="Calibri"/>
          <w:color w:val="002060"/>
          <w:spacing w:val="-1"/>
          <w:sz w:val="24"/>
          <w:szCs w:val="24"/>
          <w:lang w:val="ro-RO"/>
        </w:rPr>
        <w:t>xi</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w w:val="103"/>
          <w:sz w:val="24"/>
          <w:szCs w:val="24"/>
          <w:lang w:val="ro-RO"/>
        </w:rPr>
        <w:t xml:space="preserve">expirarea </w:t>
      </w:r>
      <w:r w:rsidRPr="00F42CB9">
        <w:rPr>
          <w:rFonts w:ascii="Calibri" w:eastAsia="Trebuchet MS" w:hAnsi="Calibri" w:cs="Calibri"/>
          <w:color w:val="002060"/>
          <w:sz w:val="24"/>
          <w:szCs w:val="24"/>
          <w:lang w:val="ro-RO"/>
        </w:rPr>
        <w:t>termenului</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1"/>
          <w:sz w:val="24"/>
          <w:szCs w:val="24"/>
          <w:lang w:val="ro-RO"/>
        </w:rPr>
        <w:t>3</w:t>
      </w:r>
      <w:r w:rsidRPr="00F42CB9">
        <w:rPr>
          <w:rFonts w:ascii="Calibri" w:eastAsia="Trebuchet MS" w:hAnsi="Calibri" w:cs="Calibri"/>
          <w:color w:val="002060"/>
          <w:sz w:val="24"/>
          <w:szCs w:val="24"/>
          <w:lang w:val="ro-RO"/>
        </w:rPr>
        <w:t>0</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3"/>
          <w:sz w:val="24"/>
          <w:szCs w:val="24"/>
          <w:lang w:val="ro-RO"/>
        </w:rPr>
        <w:t>z</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2"/>
          <w:sz w:val="24"/>
          <w:szCs w:val="24"/>
          <w:lang w:val="ro-RO"/>
        </w:rPr>
        <w:t>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pacing w:val="-1"/>
          <w:sz w:val="24"/>
          <w:szCs w:val="24"/>
          <w:lang w:val="ro-RO"/>
        </w:rPr>
        <w:t>dat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 xml:space="preserve">comunicării  </w:t>
      </w:r>
      <w:r w:rsidRPr="00F42CB9">
        <w:rPr>
          <w:rFonts w:ascii="Calibri" w:eastAsia="Trebuchet MS" w:hAnsi="Calibri" w:cs="Calibri"/>
          <w:color w:val="002060"/>
          <w:spacing w:val="-2"/>
          <w:sz w:val="24"/>
          <w:szCs w:val="24"/>
          <w:lang w:val="ro-RO"/>
        </w:rPr>
        <w:t>dec</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ziei</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recuperare</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w w:val="103"/>
          <w:sz w:val="24"/>
          <w:szCs w:val="24"/>
          <w:lang w:val="ro-RO"/>
        </w:rPr>
        <w:t xml:space="preserve">prefinanţării,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v</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1"/>
          <w:sz w:val="24"/>
          <w:szCs w:val="24"/>
          <w:lang w:val="ro-RO"/>
        </w:rPr>
        <w:t>comunic</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titlu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executori</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împreun</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 xml:space="preserve">u </w:t>
      </w:r>
      <w:r w:rsidRPr="00F42CB9">
        <w:rPr>
          <w:rFonts w:ascii="Calibri" w:eastAsia="Trebuchet MS" w:hAnsi="Calibri" w:cs="Calibri"/>
          <w:color w:val="002060"/>
          <w:spacing w:val="-1"/>
          <w:sz w:val="24"/>
          <w:szCs w:val="24"/>
          <w:lang w:val="ro-RO"/>
        </w:rPr>
        <w:t>dovad</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sz w:val="24"/>
          <w:szCs w:val="24"/>
          <w:lang w:val="ro-RO"/>
        </w:rPr>
        <w:t>comunicări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acestui</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w w:val="103"/>
          <w:sz w:val="24"/>
          <w:szCs w:val="24"/>
          <w:lang w:val="ro-RO"/>
        </w:rPr>
        <w:t xml:space="preserve">organelor </w:t>
      </w:r>
      <w:r w:rsidRPr="00F42CB9">
        <w:rPr>
          <w:rFonts w:ascii="Calibri" w:eastAsia="Trebuchet MS" w:hAnsi="Calibri" w:cs="Calibri"/>
          <w:color w:val="002060"/>
          <w:sz w:val="24"/>
          <w:szCs w:val="24"/>
          <w:lang w:val="ro-RO"/>
        </w:rPr>
        <w:t>fiscale</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pacing w:val="-1"/>
          <w:sz w:val="24"/>
          <w:szCs w:val="24"/>
          <w:lang w:val="ro-RO"/>
        </w:rPr>
        <w:t>competent</w:t>
      </w:r>
      <w:r w:rsidRPr="00F42CB9">
        <w:rPr>
          <w:rFonts w:ascii="Calibri" w:eastAsia="Trebuchet MS" w:hAnsi="Calibri" w:cs="Calibri"/>
          <w:color w:val="002060"/>
          <w:sz w:val="24"/>
          <w:szCs w:val="24"/>
          <w:lang w:val="ro-RO"/>
        </w:rPr>
        <w:t>e din</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s</w:t>
      </w:r>
      <w:r w:rsidRPr="00F42CB9">
        <w:rPr>
          <w:rFonts w:ascii="Calibri" w:eastAsia="Trebuchet MS" w:hAnsi="Calibri" w:cs="Calibri"/>
          <w:color w:val="002060"/>
          <w:spacing w:val="-1"/>
          <w:sz w:val="24"/>
          <w:szCs w:val="24"/>
          <w:lang w:val="ro-RO"/>
        </w:rPr>
        <w:t>ubordine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sz w:val="24"/>
          <w:szCs w:val="24"/>
          <w:lang w:val="ro-RO"/>
        </w:rPr>
        <w:t>Agenţiei</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Na</w:t>
      </w:r>
      <w:r w:rsidRPr="00F42CB9">
        <w:rPr>
          <w:rFonts w:ascii="Calibri" w:eastAsia="Trebuchet MS" w:hAnsi="Calibri" w:cs="Calibri"/>
          <w:color w:val="002060"/>
          <w:spacing w:val="-5"/>
          <w:sz w:val="24"/>
          <w:szCs w:val="24"/>
          <w:lang w:val="ro-RO"/>
        </w:rPr>
        <w:t>ţ</w:t>
      </w:r>
      <w:r w:rsidRPr="00F42CB9">
        <w:rPr>
          <w:rFonts w:ascii="Calibri" w:eastAsia="Trebuchet MS" w:hAnsi="Calibri" w:cs="Calibri"/>
          <w:color w:val="002060"/>
          <w:sz w:val="24"/>
          <w:szCs w:val="24"/>
          <w:lang w:val="ro-RO"/>
        </w:rPr>
        <w:t>ionale</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1"/>
          <w:sz w:val="24"/>
          <w:szCs w:val="24"/>
          <w:lang w:val="ro-RO"/>
        </w:rPr>
        <w:t>Administrar</w:t>
      </w:r>
      <w:r w:rsidRPr="00F42CB9">
        <w:rPr>
          <w:rFonts w:ascii="Calibri" w:eastAsia="Trebuchet MS" w:hAnsi="Calibri" w:cs="Calibri"/>
          <w:color w:val="002060"/>
          <w:sz w:val="24"/>
          <w:szCs w:val="24"/>
          <w:lang w:val="ro-RO"/>
        </w:rPr>
        <w:t>e Fiscală,</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w w:val="104"/>
          <w:sz w:val="24"/>
          <w:szCs w:val="24"/>
          <w:lang w:val="ro-RO"/>
        </w:rPr>
        <w:t xml:space="preserve">vor </w:t>
      </w:r>
      <w:r w:rsidRPr="00F42CB9">
        <w:rPr>
          <w:rFonts w:ascii="Calibri" w:eastAsia="Trebuchet MS" w:hAnsi="Calibri" w:cs="Calibri"/>
          <w:color w:val="002060"/>
          <w:spacing w:val="-1"/>
          <w:sz w:val="24"/>
          <w:szCs w:val="24"/>
          <w:lang w:val="ro-RO"/>
        </w:rPr>
        <w:t>proced</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z w:val="24"/>
          <w:szCs w:val="24"/>
          <w:lang w:val="ro-RO"/>
        </w:rPr>
        <w:t>recuperarea</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sumelor, conform</w:t>
      </w:r>
      <w:r w:rsidRPr="00F42CB9">
        <w:rPr>
          <w:rFonts w:ascii="Calibri" w:eastAsia="Trebuchet MS" w:hAnsi="Calibri" w:cs="Calibri"/>
          <w:color w:val="002060"/>
          <w:spacing w:val="59"/>
          <w:sz w:val="24"/>
          <w:szCs w:val="24"/>
          <w:lang w:val="ro-RO"/>
        </w:rPr>
        <w:t xml:space="preserve"> </w:t>
      </w:r>
      <w:r w:rsidRPr="00F42CB9">
        <w:rPr>
          <w:rFonts w:ascii="Calibri" w:eastAsia="Trebuchet MS" w:hAnsi="Calibri" w:cs="Calibri"/>
          <w:color w:val="002060"/>
          <w:sz w:val="24"/>
          <w:szCs w:val="24"/>
          <w:lang w:val="ro-RO"/>
        </w:rPr>
        <w:t>prevederilor</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OUG</w:t>
      </w:r>
      <w:r w:rsidR="00A513FA" w:rsidRPr="00F42CB9">
        <w:rPr>
          <w:rFonts w:ascii="Calibri" w:eastAsia="Trebuchet MS" w:hAnsi="Calibri" w:cs="Calibri"/>
          <w:color w:val="002060"/>
          <w:sz w:val="24"/>
          <w:szCs w:val="24"/>
          <w:lang w:val="ro-RO"/>
        </w:rPr>
        <w:t xml:space="preserve"> nr.</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pacing w:val="-1"/>
          <w:sz w:val="24"/>
          <w:szCs w:val="24"/>
          <w:lang w:val="ro-RO"/>
        </w:rPr>
        <w:t>133/2021</w:t>
      </w:r>
      <w:r w:rsidR="000D2AFB">
        <w:rPr>
          <w:rFonts w:ascii="Calibri" w:eastAsia="Trebuchet MS" w:hAnsi="Calibri" w:cs="Calibri"/>
          <w:color w:val="002060"/>
          <w:spacing w:val="2"/>
          <w:sz w:val="24"/>
          <w:szCs w:val="24"/>
          <w:lang w:val="ro-RO"/>
        </w:rPr>
        <w:t>.</w:t>
      </w:r>
    </w:p>
    <w:p w14:paraId="114C940A" w14:textId="50526862" w:rsidR="00A10484" w:rsidRPr="00F42CB9" w:rsidRDefault="00A10484" w:rsidP="000377CE">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8A2379">
        <w:rPr>
          <w:rFonts w:ascii="Calibri" w:eastAsia="Trebuchet MS" w:hAnsi="Calibri" w:cs="Calibri"/>
          <w:color w:val="002060"/>
          <w:sz w:val="24"/>
          <w:szCs w:val="24"/>
          <w:lang w:val="ro-RO"/>
        </w:rPr>
        <w:t>xix</w:t>
      </w:r>
      <w:r w:rsidRPr="00F42CB9">
        <w:rPr>
          <w:rFonts w:ascii="Calibri" w:eastAsia="Trebuchet MS" w:hAnsi="Calibri" w:cs="Calibri"/>
          <w:color w:val="002060"/>
          <w:sz w:val="24"/>
          <w:szCs w:val="24"/>
          <w:lang w:val="ro-RO"/>
        </w:rPr>
        <w:t>) Recuperarea</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sumelor</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stabilite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conform</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prevederilor</w:t>
      </w:r>
      <w:r w:rsidRPr="00F42CB9">
        <w:rPr>
          <w:rFonts w:ascii="Calibri" w:eastAsia="Trebuchet MS" w:hAnsi="Calibri" w:cs="Calibri"/>
          <w:color w:val="002060"/>
          <w:spacing w:val="31"/>
          <w:sz w:val="24"/>
          <w:szCs w:val="24"/>
          <w:lang w:val="ro-RO"/>
        </w:rPr>
        <w:t xml:space="preserve"> </w:t>
      </w:r>
      <w:r w:rsidR="000D2AFB">
        <w:rPr>
          <w:rFonts w:ascii="Calibri" w:eastAsia="Trebuchet MS" w:hAnsi="Calibri" w:cs="Calibri"/>
          <w:color w:val="002060"/>
          <w:sz w:val="24"/>
          <w:szCs w:val="24"/>
          <w:lang w:val="ro-RO"/>
        </w:rPr>
        <w:t>punctului</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w:t>
      </w:r>
      <w:r w:rsidR="000D2AFB">
        <w:rPr>
          <w:rFonts w:ascii="Calibri" w:eastAsia="Trebuchet MS" w:hAnsi="Calibri" w:cs="Calibri"/>
          <w:color w:val="002060"/>
          <w:spacing w:val="-2"/>
          <w:sz w:val="24"/>
          <w:szCs w:val="24"/>
          <w:lang w:val="ro-RO"/>
        </w:rPr>
        <w:t>xi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pri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executar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silită</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2"/>
          <w:w w:val="103"/>
          <w:sz w:val="24"/>
          <w:szCs w:val="24"/>
          <w:lang w:val="ro-RO"/>
        </w:rPr>
        <w:t xml:space="preserve">în </w:t>
      </w:r>
      <w:r w:rsidRPr="00F42CB9">
        <w:rPr>
          <w:rFonts w:ascii="Calibri" w:eastAsia="Trebuchet MS" w:hAnsi="Calibri" w:cs="Calibri"/>
          <w:color w:val="002060"/>
          <w:sz w:val="24"/>
          <w:szCs w:val="24"/>
          <w:lang w:val="ro-RO"/>
        </w:rPr>
        <w:t>temeiul</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titlului</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executoriu</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efectueaz</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conturil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indicate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
          <w:sz w:val="24"/>
          <w:szCs w:val="24"/>
          <w:lang w:val="ro-RO"/>
        </w:rPr>
        <w:t>organel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w w:val="103"/>
          <w:sz w:val="24"/>
          <w:szCs w:val="24"/>
          <w:lang w:val="ro-RO"/>
        </w:rPr>
        <w:t xml:space="preserve">fiscale </w:t>
      </w:r>
      <w:r w:rsidRPr="00F42CB9">
        <w:rPr>
          <w:rFonts w:ascii="Calibri" w:eastAsia="Trebuchet MS" w:hAnsi="Calibri" w:cs="Calibri"/>
          <w:color w:val="002060"/>
          <w:sz w:val="24"/>
          <w:szCs w:val="24"/>
          <w:lang w:val="ro-RO"/>
        </w:rPr>
        <w:t>competente. Sumele</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recuperat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pacing w:val="-2"/>
          <w:sz w:val="24"/>
          <w:szCs w:val="24"/>
          <w:lang w:val="ro-RO"/>
        </w:rPr>
        <w:t>pr</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executar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silită,</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precu</w:t>
      </w:r>
      <w:r w:rsidRPr="00F42CB9">
        <w:rPr>
          <w:rFonts w:ascii="Calibri" w:eastAsia="Trebuchet MS" w:hAnsi="Calibri" w:cs="Calibri"/>
          <w:color w:val="002060"/>
          <w:sz w:val="24"/>
          <w:szCs w:val="24"/>
          <w:lang w:val="ro-RO"/>
        </w:rPr>
        <w:t>m</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sumel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stins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w w:val="103"/>
          <w:sz w:val="24"/>
          <w:szCs w:val="24"/>
          <w:lang w:val="ro-RO"/>
        </w:rPr>
        <w:t xml:space="preserve">prin </w:t>
      </w:r>
      <w:r w:rsidRPr="00F42CB9">
        <w:rPr>
          <w:rFonts w:ascii="Calibri" w:eastAsia="Trebuchet MS" w:hAnsi="Calibri" w:cs="Calibri"/>
          <w:color w:val="002060"/>
          <w:sz w:val="24"/>
          <w:szCs w:val="24"/>
          <w:lang w:val="ro-RO"/>
        </w:rPr>
        <w:t>compensare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virează</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îndată</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către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organele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fiscale</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în conturile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indicate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în ti</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z w:val="24"/>
          <w:szCs w:val="24"/>
          <w:lang w:val="ro-RO"/>
        </w:rPr>
        <w:t>lul</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1"/>
          <w:w w:val="103"/>
          <w:sz w:val="24"/>
          <w:szCs w:val="24"/>
          <w:lang w:val="ro-RO"/>
        </w:rPr>
        <w:t>creanţă.</w:t>
      </w:r>
    </w:p>
    <w:p w14:paraId="41D80605" w14:textId="2C1EAD1F" w:rsidR="00A10484" w:rsidRPr="00F42CB9" w:rsidRDefault="00A10484" w:rsidP="000377CE">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0D2AFB">
        <w:rPr>
          <w:rFonts w:ascii="Calibri" w:eastAsia="Trebuchet MS" w:hAnsi="Calibri" w:cs="Calibri"/>
          <w:color w:val="002060"/>
          <w:sz w:val="24"/>
          <w:szCs w:val="24"/>
          <w:lang w:val="ro-RO"/>
        </w:rPr>
        <w:t>xx</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vederea</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3"/>
          <w:sz w:val="24"/>
          <w:szCs w:val="24"/>
          <w:lang w:val="ro-RO"/>
        </w:rPr>
        <w:t>î</w:t>
      </w:r>
      <w:r w:rsidRPr="00F42CB9">
        <w:rPr>
          <w:rFonts w:ascii="Calibri" w:eastAsia="Trebuchet MS" w:hAnsi="Calibri" w:cs="Calibri"/>
          <w:color w:val="002060"/>
          <w:spacing w:val="-3"/>
          <w:sz w:val="24"/>
          <w:szCs w:val="24"/>
          <w:lang w:val="ro-RO"/>
        </w:rPr>
        <w:t>n</w:t>
      </w:r>
      <w:r w:rsidRPr="00F42CB9">
        <w:rPr>
          <w:rFonts w:ascii="Calibri" w:eastAsia="Trebuchet MS" w:hAnsi="Calibri" w:cs="Calibri"/>
          <w:color w:val="002060"/>
          <w:sz w:val="24"/>
          <w:szCs w:val="24"/>
          <w:lang w:val="ro-RO"/>
        </w:rPr>
        <w:t>casării</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2"/>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debito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dobânzii</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sz w:val="24"/>
          <w:szCs w:val="24"/>
          <w:lang w:val="ro-RO"/>
        </w:rPr>
        <w:t>prevăzut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2"/>
          <w:sz w:val="24"/>
          <w:szCs w:val="24"/>
          <w:lang w:val="ro-RO"/>
        </w:rPr>
        <w:t xml:space="preserve"> </w:t>
      </w:r>
      <w:r w:rsidR="000D2AFB">
        <w:rPr>
          <w:rFonts w:ascii="Calibri" w:eastAsia="Trebuchet MS" w:hAnsi="Calibri" w:cs="Calibri"/>
          <w:color w:val="002060"/>
          <w:spacing w:val="-1"/>
          <w:sz w:val="24"/>
          <w:szCs w:val="24"/>
          <w:lang w:val="ro-RO"/>
        </w:rPr>
        <w:t>punctul</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w:t>
      </w:r>
      <w:r w:rsidR="000D2AFB">
        <w:rPr>
          <w:rFonts w:ascii="Calibri" w:eastAsia="Trebuchet MS" w:hAnsi="Calibri" w:cs="Calibri"/>
          <w:color w:val="002060"/>
          <w:sz w:val="24"/>
          <w:szCs w:val="24"/>
          <w:lang w:val="ro-RO"/>
        </w:rPr>
        <w:t>xvii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v</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w w:val="103"/>
          <w:sz w:val="24"/>
          <w:szCs w:val="24"/>
          <w:lang w:val="ro-RO"/>
        </w:rPr>
        <w:t xml:space="preserve">calcula </w:t>
      </w:r>
      <w:r w:rsidRPr="00F42CB9">
        <w:rPr>
          <w:rFonts w:ascii="Calibri" w:eastAsia="Trebuchet MS" w:hAnsi="Calibri" w:cs="Calibri"/>
          <w:color w:val="002060"/>
          <w:sz w:val="24"/>
          <w:szCs w:val="24"/>
          <w:lang w:val="ro-RO"/>
        </w:rPr>
        <w:t>cuantumul</w:t>
      </w:r>
      <w:r w:rsidRPr="00F42CB9">
        <w:rPr>
          <w:rFonts w:ascii="Calibri" w:eastAsia="Trebuchet MS" w:hAnsi="Calibri" w:cs="Calibri"/>
          <w:color w:val="002060"/>
          <w:spacing w:val="60"/>
          <w:sz w:val="24"/>
          <w:szCs w:val="24"/>
          <w:lang w:val="ro-RO"/>
        </w:rPr>
        <w:t xml:space="preserve"> </w:t>
      </w:r>
      <w:r w:rsidRPr="00F42CB9">
        <w:rPr>
          <w:rFonts w:ascii="Calibri" w:eastAsia="Trebuchet MS" w:hAnsi="Calibri" w:cs="Calibri"/>
          <w:color w:val="002060"/>
          <w:sz w:val="24"/>
          <w:szCs w:val="24"/>
          <w:lang w:val="ro-RO"/>
        </w:rPr>
        <w:t>acesteia</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pacing w:val="-1"/>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2"/>
          <w:sz w:val="24"/>
          <w:szCs w:val="24"/>
          <w:lang w:val="ro-RO"/>
        </w:rPr>
        <w:t>v</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emite</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decizia</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2"/>
          <w:sz w:val="24"/>
          <w:szCs w:val="24"/>
          <w:lang w:val="ro-RO"/>
        </w:rPr>
        <w:t>stab</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4"/>
          <w:sz w:val="24"/>
          <w:szCs w:val="24"/>
          <w:lang w:val="ro-RO"/>
        </w:rPr>
        <w:t>l</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dobânzii,</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z w:val="24"/>
          <w:szCs w:val="24"/>
          <w:lang w:val="ro-RO"/>
        </w:rPr>
        <w:t>constituie</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z w:val="24"/>
          <w:szCs w:val="24"/>
          <w:lang w:val="ro-RO"/>
        </w:rPr>
        <w:t>titlu</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1"/>
          <w:sz w:val="24"/>
          <w:szCs w:val="24"/>
          <w:lang w:val="ro-RO"/>
        </w:rPr>
        <w:t>creanţ</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şi se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comunică</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debitorului.</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spoziţiile</w:t>
      </w:r>
      <w:r w:rsidRPr="00F42CB9">
        <w:rPr>
          <w:rFonts w:ascii="Calibri" w:eastAsia="Trebuchet MS" w:hAnsi="Calibri" w:cs="Calibri"/>
          <w:color w:val="002060"/>
          <w:spacing w:val="25"/>
          <w:sz w:val="24"/>
          <w:szCs w:val="24"/>
          <w:lang w:val="ro-RO"/>
        </w:rPr>
        <w:t xml:space="preserve"> </w:t>
      </w:r>
      <w:r w:rsidR="000D2AFB">
        <w:rPr>
          <w:rFonts w:ascii="Calibri" w:eastAsia="Trebuchet MS" w:hAnsi="Calibri" w:cs="Calibri"/>
          <w:color w:val="002060"/>
          <w:sz w:val="24"/>
          <w:szCs w:val="24"/>
          <w:lang w:val="ro-RO"/>
        </w:rPr>
        <w:t>punctului</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w:t>
      </w:r>
      <w:r w:rsidR="000D2AFB">
        <w:rPr>
          <w:rFonts w:ascii="Calibri" w:eastAsia="Trebuchet MS" w:hAnsi="Calibri" w:cs="Calibri"/>
          <w:color w:val="002060"/>
          <w:spacing w:val="-1"/>
          <w:sz w:val="24"/>
          <w:szCs w:val="24"/>
          <w:lang w:val="ro-RO"/>
        </w:rPr>
        <w:t>xviii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s</w:t>
      </w:r>
      <w:r w:rsidRPr="00F42CB9">
        <w:rPr>
          <w:rFonts w:ascii="Calibri" w:eastAsia="Trebuchet MS" w:hAnsi="Calibri" w:cs="Calibri"/>
          <w:color w:val="002060"/>
          <w:spacing w:val="-1"/>
          <w:sz w:val="24"/>
          <w:szCs w:val="24"/>
          <w:lang w:val="ro-RO"/>
        </w:rPr>
        <w:t>un</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aplicabile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2"/>
          <w:w w:val="103"/>
          <w:sz w:val="24"/>
          <w:szCs w:val="24"/>
          <w:lang w:val="ro-RO"/>
        </w:rPr>
        <w:t xml:space="preserve">mod </w:t>
      </w:r>
      <w:r w:rsidRPr="00F42CB9">
        <w:rPr>
          <w:rFonts w:ascii="Calibri" w:eastAsia="Trebuchet MS" w:hAnsi="Calibri" w:cs="Calibri"/>
          <w:color w:val="002060"/>
          <w:spacing w:val="-1"/>
          <w:w w:val="103"/>
          <w:sz w:val="24"/>
          <w:szCs w:val="24"/>
          <w:lang w:val="ro-RO"/>
        </w:rPr>
        <w:t>corespunzător.</w:t>
      </w:r>
    </w:p>
    <w:p w14:paraId="176BC51C" w14:textId="2704074C" w:rsidR="00A10484" w:rsidRPr="00F42CB9" w:rsidRDefault="00A10484" w:rsidP="000377CE">
      <w:pPr>
        <w:spacing w:before="60"/>
        <w:ind w:left="133" w:right="23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0D2AFB">
        <w:rPr>
          <w:rFonts w:ascii="Calibri" w:eastAsia="Trebuchet MS" w:hAnsi="Calibri" w:cs="Calibri"/>
          <w:color w:val="002060"/>
          <w:sz w:val="24"/>
          <w:szCs w:val="24"/>
          <w:lang w:val="ro-RO"/>
        </w:rPr>
        <w:t>xxi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Rat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dobânzii</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pacing w:val="-1"/>
          <w:sz w:val="24"/>
          <w:szCs w:val="24"/>
          <w:lang w:val="ro-RO"/>
        </w:rPr>
        <w:t>datorat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pacing w:val="-1"/>
          <w:sz w:val="24"/>
          <w:szCs w:val="24"/>
          <w:lang w:val="ro-RO"/>
        </w:rPr>
        <w:t>est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rat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dobânzii</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politică</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pacing w:val="-1"/>
          <w:sz w:val="24"/>
          <w:szCs w:val="24"/>
          <w:lang w:val="ro-RO"/>
        </w:rPr>
        <w:t>monetar</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Băncii</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pacing w:val="-1"/>
          <w:sz w:val="24"/>
          <w:szCs w:val="24"/>
          <w:lang w:val="ro-RO"/>
        </w:rPr>
        <w:t>Naţional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w w:val="103"/>
          <w:sz w:val="24"/>
          <w:szCs w:val="24"/>
          <w:lang w:val="ro-RO"/>
        </w:rPr>
        <w:t xml:space="preserve">a </w:t>
      </w:r>
      <w:r w:rsidRPr="00F42CB9">
        <w:rPr>
          <w:rFonts w:ascii="Calibri" w:eastAsia="Trebuchet MS" w:hAnsi="Calibri" w:cs="Calibri"/>
          <w:color w:val="002060"/>
          <w:sz w:val="24"/>
          <w:szCs w:val="24"/>
          <w:lang w:val="ro-RO"/>
        </w:rPr>
        <w:t>României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vigoare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data</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comunicării</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deciziei</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recuperare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w w:val="103"/>
          <w:sz w:val="24"/>
          <w:szCs w:val="24"/>
          <w:lang w:val="ro-RO"/>
        </w:rPr>
        <w:t>prefinanţării.</w:t>
      </w:r>
    </w:p>
    <w:p w14:paraId="1C758E1A" w14:textId="3414335B" w:rsidR="00A10484" w:rsidRPr="00F42CB9" w:rsidRDefault="00A10484" w:rsidP="000377CE">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0D2AFB">
        <w:rPr>
          <w:rFonts w:ascii="Calibri" w:eastAsia="Trebuchet MS" w:hAnsi="Calibri" w:cs="Calibri"/>
          <w:color w:val="002060"/>
          <w:sz w:val="24"/>
          <w:szCs w:val="24"/>
          <w:lang w:val="ro-RO"/>
        </w:rPr>
        <w:t>xxii</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1"/>
          <w:sz w:val="24"/>
          <w:szCs w:val="24"/>
          <w:lang w:val="ro-RO"/>
        </w:rPr>
        <w:t>Sumel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reprezentând</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dobânzi</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pacing w:val="-1"/>
          <w:sz w:val="24"/>
          <w:szCs w:val="24"/>
          <w:lang w:val="ro-RO"/>
        </w:rPr>
        <w:t>datorat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neachitarea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w w:val="103"/>
          <w:sz w:val="24"/>
          <w:szCs w:val="24"/>
          <w:lang w:val="ro-RO"/>
        </w:rPr>
        <w:t xml:space="preserve">obligaţiilor </w:t>
      </w:r>
      <w:r w:rsidRPr="00F42CB9">
        <w:rPr>
          <w:rFonts w:ascii="Calibri" w:eastAsia="Trebuchet MS" w:hAnsi="Calibri" w:cs="Calibri"/>
          <w:color w:val="002060"/>
          <w:sz w:val="24"/>
          <w:szCs w:val="24"/>
          <w:lang w:val="ro-RO"/>
        </w:rPr>
        <w:t>prevăzute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titlul</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creanţă</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virează</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conform</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prevederilor</w:t>
      </w:r>
      <w:r w:rsidRPr="00F42CB9">
        <w:rPr>
          <w:rFonts w:ascii="Calibri" w:eastAsia="Trebuchet MS" w:hAnsi="Calibri" w:cs="Calibri"/>
          <w:color w:val="002060"/>
          <w:spacing w:val="35"/>
          <w:sz w:val="24"/>
          <w:szCs w:val="24"/>
          <w:lang w:val="ro-RO"/>
        </w:rPr>
        <w:t xml:space="preserve"> </w:t>
      </w:r>
      <w:r w:rsidR="000D2AFB">
        <w:rPr>
          <w:rFonts w:ascii="Calibri" w:eastAsia="Trebuchet MS" w:hAnsi="Calibri" w:cs="Calibri"/>
          <w:color w:val="002060"/>
          <w:sz w:val="24"/>
          <w:szCs w:val="24"/>
          <w:lang w:val="ro-RO"/>
        </w:rPr>
        <w:t xml:space="preserve">punctul </w:t>
      </w:r>
      <w:r w:rsidRPr="00F42CB9">
        <w:rPr>
          <w:rFonts w:ascii="Calibri" w:eastAsia="Trebuchet MS" w:hAnsi="Calibri" w:cs="Calibri"/>
          <w:color w:val="002060"/>
          <w:w w:val="103"/>
          <w:sz w:val="24"/>
          <w:szCs w:val="24"/>
          <w:lang w:val="ro-RO"/>
        </w:rPr>
        <w:t>(</w:t>
      </w:r>
      <w:r w:rsidR="000D2AFB">
        <w:rPr>
          <w:rFonts w:ascii="Calibri" w:eastAsia="Trebuchet MS" w:hAnsi="Calibri" w:cs="Calibri"/>
          <w:color w:val="002060"/>
          <w:spacing w:val="-1"/>
          <w:w w:val="103"/>
          <w:sz w:val="24"/>
          <w:szCs w:val="24"/>
          <w:lang w:val="ro-RO"/>
        </w:rPr>
        <w:t>xix</w:t>
      </w:r>
      <w:r w:rsidRPr="00F42CB9">
        <w:rPr>
          <w:rFonts w:ascii="Calibri" w:eastAsia="Trebuchet MS" w:hAnsi="Calibri" w:cs="Calibri"/>
          <w:color w:val="002060"/>
          <w:spacing w:val="-1"/>
          <w:w w:val="103"/>
          <w:sz w:val="24"/>
          <w:szCs w:val="24"/>
          <w:lang w:val="ro-RO"/>
        </w:rPr>
        <w:t>).</w:t>
      </w:r>
    </w:p>
    <w:p w14:paraId="64D9477F" w14:textId="6F5564AE" w:rsidR="00A10484" w:rsidRPr="00F42CB9" w:rsidRDefault="00A10484" w:rsidP="000377CE">
      <w:pPr>
        <w:spacing w:before="60"/>
        <w:ind w:left="133" w:right="240"/>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0D2AFB">
        <w:rPr>
          <w:rFonts w:ascii="Calibri" w:eastAsia="Trebuchet MS" w:hAnsi="Calibri" w:cs="Calibri"/>
          <w:color w:val="002060"/>
          <w:sz w:val="24"/>
          <w:szCs w:val="24"/>
          <w:lang w:val="ro-RO"/>
        </w:rPr>
        <w:t>xxiii</w:t>
      </w:r>
      <w:r w:rsidRPr="00F42CB9">
        <w:rPr>
          <w:rFonts w:ascii="Calibri" w:eastAsia="Trebuchet MS" w:hAnsi="Calibri" w:cs="Calibri"/>
          <w:color w:val="002060"/>
          <w:sz w:val="24"/>
          <w:szCs w:val="24"/>
          <w:lang w:val="ro-RO"/>
        </w:rPr>
        <w:t>) Se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aplică</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2"/>
          <w:w w:val="103"/>
          <w:sz w:val="24"/>
          <w:szCs w:val="24"/>
          <w:lang w:val="ro-RO"/>
        </w:rPr>
        <w:t xml:space="preserve">mod </w:t>
      </w:r>
      <w:r w:rsidRPr="00F42CB9">
        <w:rPr>
          <w:rFonts w:ascii="Calibri" w:eastAsia="Trebuchet MS" w:hAnsi="Calibri" w:cs="Calibri"/>
          <w:color w:val="002060"/>
          <w:spacing w:val="-1"/>
          <w:w w:val="103"/>
          <w:sz w:val="24"/>
          <w:szCs w:val="24"/>
          <w:lang w:val="ro-RO"/>
        </w:rPr>
        <w:t>corespun</w:t>
      </w:r>
      <w:r w:rsidRPr="00F42CB9">
        <w:rPr>
          <w:rFonts w:ascii="Calibri" w:eastAsia="Trebuchet MS" w:hAnsi="Calibri" w:cs="Calibri"/>
          <w:color w:val="002060"/>
          <w:w w:val="103"/>
          <w:sz w:val="24"/>
          <w:szCs w:val="24"/>
          <w:lang w:val="ro-RO"/>
        </w:rPr>
        <w:t>z</w:t>
      </w:r>
      <w:r w:rsidRPr="00F42CB9">
        <w:rPr>
          <w:rFonts w:ascii="Calibri" w:eastAsia="Trebuchet MS" w:hAnsi="Calibri" w:cs="Calibri"/>
          <w:color w:val="002060"/>
          <w:spacing w:val="-1"/>
          <w:w w:val="103"/>
          <w:sz w:val="24"/>
          <w:szCs w:val="24"/>
          <w:lang w:val="ro-RO"/>
        </w:rPr>
        <w:t>ător</w:t>
      </w:r>
      <w:r w:rsidRPr="00F42CB9">
        <w:rPr>
          <w:rFonts w:ascii="Calibri" w:eastAsia="Trebuchet MS" w:hAnsi="Calibri" w:cs="Calibri"/>
          <w:color w:val="002060"/>
          <w:w w:val="103"/>
          <w:sz w:val="24"/>
          <w:szCs w:val="24"/>
          <w:lang w:val="ro-RO"/>
        </w:rPr>
        <w:t xml:space="preserve"> </w:t>
      </w:r>
      <w:r w:rsidRPr="00F42CB9">
        <w:rPr>
          <w:rFonts w:ascii="Calibri" w:eastAsia="Trebuchet MS" w:hAnsi="Calibri" w:cs="Calibri"/>
          <w:color w:val="002060"/>
          <w:spacing w:val="-1"/>
          <w:sz w:val="24"/>
          <w:szCs w:val="24"/>
          <w:lang w:val="ro-RO"/>
        </w:rPr>
        <w:t>dispoz</w:t>
      </w:r>
      <w:r w:rsidRPr="00F42CB9">
        <w:rPr>
          <w:rFonts w:ascii="Calibri" w:eastAsia="Trebuchet MS" w:hAnsi="Calibri" w:cs="Calibri"/>
          <w:color w:val="002060"/>
          <w:spacing w:val="1"/>
          <w:sz w:val="24"/>
          <w:szCs w:val="24"/>
          <w:lang w:val="ro-RO"/>
        </w:rPr>
        <w:t>ițiil</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pacing w:val="-1"/>
          <w:sz w:val="24"/>
          <w:szCs w:val="24"/>
          <w:lang w:val="ro-RO"/>
        </w:rPr>
        <w:t>egi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46"/>
          <w:sz w:val="24"/>
          <w:szCs w:val="24"/>
          <w:lang w:val="ro-RO"/>
        </w:rPr>
        <w:t xml:space="preserve"> </w:t>
      </w:r>
      <w:r w:rsidR="000A4431" w:rsidRPr="002D01EA">
        <w:rPr>
          <w:rFonts w:ascii="Calibri" w:eastAsia="Trebuchet MS" w:hAnsi="Calibri" w:cs="Calibri"/>
          <w:color w:val="002060"/>
          <w:sz w:val="24"/>
          <w:szCs w:val="24"/>
          <w:lang w:val="ro-RO"/>
        </w:rPr>
        <w:t>n</w:t>
      </w:r>
      <w:r w:rsidR="00022E18" w:rsidRPr="002D01EA">
        <w:rPr>
          <w:rFonts w:ascii="Calibri" w:eastAsia="Trebuchet MS" w:hAnsi="Calibri" w:cs="Calibri"/>
          <w:color w:val="002060"/>
          <w:sz w:val="24"/>
          <w:szCs w:val="24"/>
          <w:lang w:val="ro-RO"/>
        </w:rPr>
        <w:t>r.</w:t>
      </w:r>
      <w:r w:rsidRPr="00F42CB9">
        <w:rPr>
          <w:rFonts w:ascii="Calibri" w:eastAsia="Trebuchet MS" w:hAnsi="Calibri" w:cs="Calibri"/>
          <w:color w:val="002060"/>
          <w:sz w:val="24"/>
          <w:szCs w:val="24"/>
          <w:lang w:val="ro-RO"/>
        </w:rPr>
        <w:t>207/2015,</w:t>
      </w:r>
      <w:r w:rsidRPr="002D01EA">
        <w:rPr>
          <w:rFonts w:ascii="Calibri" w:eastAsia="Trebuchet MS" w:hAnsi="Calibri" w:cs="Calibri"/>
          <w:color w:val="002060"/>
          <w:sz w:val="24"/>
          <w:szCs w:val="24"/>
          <w:lang w:val="ro-RO"/>
        </w:rPr>
        <w:t xml:space="preserve"> c</w:t>
      </w:r>
      <w:r w:rsidRPr="00F42CB9">
        <w:rPr>
          <w:rFonts w:ascii="Calibri" w:eastAsia="Trebuchet MS" w:hAnsi="Calibri" w:cs="Calibri"/>
          <w:color w:val="002060"/>
          <w:sz w:val="24"/>
          <w:szCs w:val="24"/>
          <w:lang w:val="ro-RO"/>
        </w:rPr>
        <w:t>u</w:t>
      </w:r>
      <w:r w:rsidRPr="002D01EA">
        <w:rPr>
          <w:rFonts w:ascii="Calibri" w:eastAsia="Trebuchet MS" w:hAnsi="Calibri" w:cs="Calibri"/>
          <w:color w:val="002060"/>
          <w:sz w:val="24"/>
          <w:szCs w:val="24"/>
          <w:lang w:val="ro-RO"/>
        </w:rPr>
        <w:t xml:space="preserve"> modificăril</w:t>
      </w:r>
      <w:r w:rsidRPr="00F42CB9">
        <w:rPr>
          <w:rFonts w:ascii="Calibri" w:eastAsia="Trebuchet MS" w:hAnsi="Calibri" w:cs="Calibri"/>
          <w:color w:val="002060"/>
          <w:sz w:val="24"/>
          <w:szCs w:val="24"/>
          <w:lang w:val="ro-RO"/>
        </w:rPr>
        <w:t>e</w:t>
      </w:r>
      <w:r w:rsidRPr="002D01EA">
        <w:rPr>
          <w:rFonts w:ascii="Calibri" w:eastAsia="Trebuchet MS" w:hAnsi="Calibri" w:cs="Calibri"/>
          <w:color w:val="002060"/>
          <w:sz w:val="24"/>
          <w:szCs w:val="24"/>
          <w:lang w:val="ro-RO"/>
        </w:rPr>
        <w:t xml:space="preserve"> ș</w:t>
      </w:r>
      <w:r w:rsidRPr="00F42CB9">
        <w:rPr>
          <w:rFonts w:ascii="Calibri" w:eastAsia="Trebuchet MS" w:hAnsi="Calibri" w:cs="Calibri"/>
          <w:color w:val="002060"/>
          <w:sz w:val="24"/>
          <w:szCs w:val="24"/>
          <w:lang w:val="ro-RO"/>
        </w:rPr>
        <w:t>i</w:t>
      </w:r>
      <w:r w:rsidRPr="002D01EA">
        <w:rPr>
          <w:rFonts w:ascii="Calibri" w:eastAsia="Trebuchet MS" w:hAnsi="Calibri" w:cs="Calibri"/>
          <w:color w:val="002060"/>
          <w:sz w:val="24"/>
          <w:szCs w:val="24"/>
          <w:lang w:val="ro-RO"/>
        </w:rPr>
        <w:t xml:space="preserve"> completăril</w:t>
      </w:r>
      <w:r w:rsidRPr="00F42CB9">
        <w:rPr>
          <w:rFonts w:ascii="Calibri" w:eastAsia="Trebuchet MS" w:hAnsi="Calibri" w:cs="Calibri"/>
          <w:color w:val="002060"/>
          <w:sz w:val="24"/>
          <w:szCs w:val="24"/>
          <w:lang w:val="ro-RO"/>
        </w:rPr>
        <w:t>e</w:t>
      </w:r>
      <w:r w:rsidRPr="002D01EA">
        <w:rPr>
          <w:rFonts w:ascii="Calibri" w:eastAsia="Trebuchet MS" w:hAnsi="Calibri" w:cs="Calibri"/>
          <w:color w:val="002060"/>
          <w:sz w:val="24"/>
          <w:szCs w:val="24"/>
          <w:lang w:val="ro-RO"/>
        </w:rPr>
        <w:t xml:space="preserve"> ulterioare</w:t>
      </w:r>
      <w:r w:rsidRPr="00F42CB9">
        <w:rPr>
          <w:rFonts w:ascii="Calibri" w:eastAsia="Trebuchet MS" w:hAnsi="Calibri" w:cs="Calibri"/>
          <w:color w:val="002060"/>
          <w:sz w:val="24"/>
          <w:szCs w:val="24"/>
          <w:lang w:val="ro-RO"/>
        </w:rPr>
        <w:t xml:space="preserve">, acolo </w:t>
      </w:r>
      <w:r w:rsidRPr="002D01EA">
        <w:rPr>
          <w:rFonts w:ascii="Calibri" w:eastAsia="Trebuchet MS" w:hAnsi="Calibri" w:cs="Calibri"/>
          <w:color w:val="002060"/>
          <w:sz w:val="24"/>
          <w:szCs w:val="24"/>
          <w:lang w:val="ro-RO"/>
        </w:rPr>
        <w:t>und</w:t>
      </w:r>
      <w:r w:rsidRPr="00F42CB9">
        <w:rPr>
          <w:rFonts w:ascii="Calibri" w:eastAsia="Trebuchet MS" w:hAnsi="Calibri" w:cs="Calibri"/>
          <w:color w:val="002060"/>
          <w:sz w:val="24"/>
          <w:szCs w:val="24"/>
          <w:lang w:val="ro-RO"/>
        </w:rPr>
        <w:t>e</w:t>
      </w:r>
      <w:r w:rsidRPr="002D01EA">
        <w:rPr>
          <w:rFonts w:ascii="Calibri" w:eastAsia="Trebuchet MS" w:hAnsi="Calibri" w:cs="Calibri"/>
          <w:color w:val="002060"/>
          <w:sz w:val="24"/>
          <w:szCs w:val="24"/>
          <w:lang w:val="ro-RO"/>
        </w:rPr>
        <w:t xml:space="preserve"> OU</w:t>
      </w:r>
      <w:r w:rsidRPr="00F42CB9">
        <w:rPr>
          <w:rFonts w:ascii="Calibri" w:eastAsia="Trebuchet MS" w:hAnsi="Calibri" w:cs="Calibri"/>
          <w:color w:val="002060"/>
          <w:sz w:val="24"/>
          <w:szCs w:val="24"/>
          <w:lang w:val="ro-RO"/>
        </w:rPr>
        <w:t>G</w:t>
      </w:r>
      <w:r w:rsidRPr="002D01EA">
        <w:rPr>
          <w:rFonts w:ascii="Calibri" w:eastAsia="Trebuchet MS" w:hAnsi="Calibri" w:cs="Calibri"/>
          <w:color w:val="002060"/>
          <w:sz w:val="24"/>
          <w:szCs w:val="24"/>
          <w:lang w:val="ro-RO"/>
        </w:rPr>
        <w:t xml:space="preserve"> </w:t>
      </w:r>
      <w:r w:rsidR="00846491" w:rsidRPr="002D01EA">
        <w:rPr>
          <w:rFonts w:ascii="Calibri" w:eastAsia="Trebuchet MS" w:hAnsi="Calibri" w:cs="Calibri"/>
          <w:color w:val="002060"/>
          <w:sz w:val="24"/>
          <w:szCs w:val="24"/>
          <w:lang w:val="ro-RO"/>
        </w:rPr>
        <w:t xml:space="preserve">nr. </w:t>
      </w:r>
      <w:r w:rsidRPr="002D01EA">
        <w:rPr>
          <w:rFonts w:ascii="Calibri" w:eastAsia="Trebuchet MS" w:hAnsi="Calibri" w:cs="Calibri"/>
          <w:color w:val="002060"/>
          <w:sz w:val="24"/>
          <w:szCs w:val="24"/>
          <w:lang w:val="ro-RO"/>
        </w:rPr>
        <w:t>133/2021 n</w:t>
      </w:r>
      <w:r w:rsidRPr="00F42CB9">
        <w:rPr>
          <w:rFonts w:ascii="Calibri" w:eastAsia="Trebuchet MS" w:hAnsi="Calibri" w:cs="Calibri"/>
          <w:color w:val="002060"/>
          <w:sz w:val="24"/>
          <w:szCs w:val="24"/>
          <w:lang w:val="ro-RO"/>
        </w:rPr>
        <w:t xml:space="preserve">u </w:t>
      </w:r>
      <w:r w:rsidRPr="002D01EA">
        <w:rPr>
          <w:rFonts w:ascii="Calibri" w:eastAsia="Trebuchet MS" w:hAnsi="Calibri" w:cs="Calibri"/>
          <w:color w:val="002060"/>
          <w:sz w:val="24"/>
          <w:szCs w:val="24"/>
          <w:lang w:val="ro-RO"/>
        </w:rPr>
        <w:t>dispun</w:t>
      </w:r>
      <w:r w:rsidRPr="00F42CB9">
        <w:rPr>
          <w:rFonts w:ascii="Calibri" w:eastAsia="Trebuchet MS" w:hAnsi="Calibri" w:cs="Calibri"/>
          <w:color w:val="002060"/>
          <w:sz w:val="24"/>
          <w:szCs w:val="24"/>
          <w:lang w:val="ro-RO"/>
        </w:rPr>
        <w:t>e.</w:t>
      </w:r>
    </w:p>
    <w:p w14:paraId="7E98BAFC" w14:textId="643D1950" w:rsidR="00A10484" w:rsidRPr="00F42CB9" w:rsidRDefault="00A10484" w:rsidP="000377CE">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0D2AFB">
        <w:rPr>
          <w:rFonts w:ascii="Calibri" w:eastAsia="Trebuchet MS" w:hAnsi="Calibri" w:cs="Calibri"/>
          <w:color w:val="002060"/>
          <w:sz w:val="24"/>
          <w:szCs w:val="24"/>
          <w:lang w:val="ro-RO"/>
        </w:rPr>
        <w:t>xx</w:t>
      </w:r>
      <w:r w:rsidR="008F36B2">
        <w:rPr>
          <w:rFonts w:ascii="Calibri" w:eastAsia="Trebuchet MS" w:hAnsi="Calibri" w:cs="Calibri"/>
          <w:color w:val="002060"/>
          <w:sz w:val="24"/>
          <w:szCs w:val="24"/>
          <w:lang w:val="ro-RO"/>
        </w:rPr>
        <w:t>iv</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putea</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beneficia</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pacing w:val="-1"/>
          <w:sz w:val="24"/>
          <w:szCs w:val="24"/>
          <w:lang w:val="ro-RO"/>
        </w:rPr>
        <w:t>prefinanţare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beneficiarul/liderul</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2"/>
          <w:w w:val="103"/>
          <w:sz w:val="24"/>
          <w:szCs w:val="24"/>
          <w:lang w:val="ro-RO"/>
        </w:rPr>
        <w:t xml:space="preserve">de </w:t>
      </w:r>
      <w:r w:rsidRPr="00F42CB9">
        <w:rPr>
          <w:rFonts w:ascii="Calibri" w:eastAsia="Trebuchet MS" w:hAnsi="Calibri" w:cs="Calibri"/>
          <w:color w:val="002060"/>
          <w:sz w:val="24"/>
          <w:szCs w:val="24"/>
          <w:lang w:val="ro-RO"/>
        </w:rPr>
        <w:t>parteneriat/partenerii,</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alţii</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decât</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 xml:space="preserve">instituţii </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 xml:space="preserve">publice, </w:t>
      </w:r>
      <w:r w:rsidRPr="00F42CB9">
        <w:rPr>
          <w:rFonts w:ascii="Calibri" w:eastAsia="Trebuchet MS" w:hAnsi="Calibri" w:cs="Calibri"/>
          <w:color w:val="002060"/>
          <w:spacing w:val="-1"/>
          <w:sz w:val="24"/>
          <w:szCs w:val="24"/>
          <w:lang w:val="ro-RO"/>
        </w:rPr>
        <w:t>ar</w:t>
      </w:r>
      <w:r w:rsidRPr="00F42CB9">
        <w:rPr>
          <w:rFonts w:ascii="Calibri" w:eastAsia="Trebuchet MS" w:hAnsi="Calibri" w:cs="Calibri"/>
          <w:color w:val="002060"/>
          <w:sz w:val="24"/>
          <w:szCs w:val="24"/>
          <w:lang w:val="ro-RO"/>
        </w:rPr>
        <w:t>e/au</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pacing w:val="-1"/>
          <w:sz w:val="24"/>
          <w:szCs w:val="24"/>
          <w:lang w:val="ro-RO"/>
        </w:rPr>
        <w:t>obligaţi</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deschidă</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u</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w w:val="103"/>
          <w:sz w:val="24"/>
          <w:szCs w:val="24"/>
          <w:lang w:val="ro-RO"/>
        </w:rPr>
        <w:t xml:space="preserve">cont </w:t>
      </w:r>
      <w:r w:rsidRPr="00F42CB9">
        <w:rPr>
          <w:rFonts w:ascii="Calibri" w:eastAsia="Trebuchet MS" w:hAnsi="Calibri" w:cs="Calibri"/>
          <w:color w:val="002060"/>
          <w:spacing w:val="-1"/>
          <w:sz w:val="24"/>
          <w:szCs w:val="24"/>
          <w:lang w:val="ro-RO"/>
        </w:rPr>
        <w:t>dedica</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exclusi</w:t>
      </w:r>
      <w:r w:rsidRPr="00F42CB9">
        <w:rPr>
          <w:rFonts w:ascii="Calibri" w:eastAsia="Trebuchet MS" w:hAnsi="Calibri" w:cs="Calibri"/>
          <w:color w:val="002060"/>
          <w:sz w:val="24"/>
          <w:szCs w:val="24"/>
          <w:lang w:val="ro-RO"/>
        </w:rPr>
        <w:t>v</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primire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prefinanţări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1"/>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efectuarea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cheltuie</w:t>
      </w:r>
      <w:r w:rsidRPr="00F42CB9">
        <w:rPr>
          <w:rFonts w:ascii="Calibri" w:eastAsia="Trebuchet MS" w:hAnsi="Calibri" w:cs="Calibri"/>
          <w:color w:val="002060"/>
          <w:spacing w:val="-3"/>
          <w:sz w:val="24"/>
          <w:szCs w:val="24"/>
          <w:lang w:val="ro-RO"/>
        </w:rPr>
        <w:t>l</w:t>
      </w:r>
      <w:r w:rsidRPr="00F42CB9">
        <w:rPr>
          <w:rFonts w:ascii="Calibri" w:eastAsia="Trebuchet MS" w:hAnsi="Calibri" w:cs="Calibri"/>
          <w:color w:val="002060"/>
          <w:sz w:val="24"/>
          <w:szCs w:val="24"/>
          <w:lang w:val="ro-RO"/>
        </w:rPr>
        <w:t>ilor</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w w:val="103"/>
          <w:sz w:val="24"/>
          <w:szCs w:val="24"/>
          <w:lang w:val="ro-RO"/>
        </w:rPr>
        <w:t xml:space="preserve">fost </w:t>
      </w:r>
      <w:r w:rsidRPr="00F42CB9">
        <w:rPr>
          <w:rFonts w:ascii="Calibri" w:eastAsia="Trebuchet MS" w:hAnsi="Calibri" w:cs="Calibri"/>
          <w:color w:val="002060"/>
          <w:sz w:val="24"/>
          <w:szCs w:val="24"/>
          <w:lang w:val="ro-RO"/>
        </w:rPr>
        <w:t>solicitată</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w w:val="103"/>
          <w:sz w:val="24"/>
          <w:szCs w:val="24"/>
          <w:lang w:val="ro-RO"/>
        </w:rPr>
        <w:t>aceasta.</w:t>
      </w:r>
    </w:p>
    <w:p w14:paraId="444A4C4F" w14:textId="00E12AAC" w:rsidR="00A10484" w:rsidRPr="00F42CB9" w:rsidRDefault="00A10484" w:rsidP="000377CE">
      <w:pPr>
        <w:spacing w:before="60"/>
        <w:ind w:left="133" w:right="241"/>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8F36B2">
        <w:rPr>
          <w:rFonts w:ascii="Calibri" w:eastAsia="Trebuchet MS" w:hAnsi="Calibri" w:cs="Calibri"/>
          <w:color w:val="002060"/>
          <w:sz w:val="24"/>
          <w:szCs w:val="24"/>
          <w:lang w:val="ro-RO"/>
        </w:rPr>
        <w:t>xxv</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1"/>
          <w:sz w:val="24"/>
          <w:szCs w:val="24"/>
          <w:lang w:val="ro-RO"/>
        </w:rPr>
        <w:t>Sumel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primite</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pacing w:val="-1"/>
          <w:sz w:val="24"/>
          <w:szCs w:val="24"/>
          <w:lang w:val="ro-RO"/>
        </w:rPr>
        <w:t>prefinanţare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aferente</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acelor</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puri</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cheltuieli</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2"/>
          <w:sz w:val="24"/>
          <w:szCs w:val="24"/>
          <w:lang w:val="ro-RO"/>
        </w:rPr>
        <w:t>po</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pacing w:val="-1"/>
          <w:w w:val="103"/>
          <w:sz w:val="24"/>
          <w:szCs w:val="24"/>
          <w:lang w:val="ro-RO"/>
        </w:rPr>
        <w:t xml:space="preserve">fi </w:t>
      </w:r>
      <w:r w:rsidRPr="00F42CB9">
        <w:rPr>
          <w:rFonts w:ascii="Calibri" w:eastAsia="Trebuchet MS" w:hAnsi="Calibri" w:cs="Calibri"/>
          <w:color w:val="002060"/>
          <w:spacing w:val="-1"/>
          <w:sz w:val="24"/>
          <w:szCs w:val="24"/>
          <w:lang w:val="ro-RO"/>
        </w:rPr>
        <w:t>efectuat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di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contu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deschi</w:t>
      </w:r>
      <w:r w:rsidRPr="00F42CB9">
        <w:rPr>
          <w:rFonts w:ascii="Calibri" w:eastAsia="Trebuchet MS" w:hAnsi="Calibri" w:cs="Calibri"/>
          <w:color w:val="002060"/>
          <w:sz w:val="24"/>
          <w:szCs w:val="24"/>
          <w:lang w:val="ro-RO"/>
        </w:rPr>
        <w:t>s</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Trezoreri</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Statului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potrivi</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reglementărilo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vigoare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w w:val="103"/>
          <w:sz w:val="24"/>
          <w:szCs w:val="24"/>
          <w:lang w:val="ro-RO"/>
        </w:rPr>
        <w:t xml:space="preserve">pot </w:t>
      </w:r>
      <w:r w:rsidRPr="00F42CB9">
        <w:rPr>
          <w:rFonts w:ascii="Calibri" w:eastAsia="Trebuchet MS" w:hAnsi="Calibri" w:cs="Calibri"/>
          <w:color w:val="002060"/>
          <w:spacing w:val="-1"/>
          <w:sz w:val="24"/>
          <w:szCs w:val="24"/>
          <w:lang w:val="ro-RO"/>
        </w:rPr>
        <w:t>f</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 xml:space="preserve">transferate </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beneficia</w:t>
      </w:r>
      <w:r w:rsidRPr="00F42CB9">
        <w:rPr>
          <w:rFonts w:ascii="Calibri" w:eastAsia="Trebuchet MS" w:hAnsi="Calibri" w:cs="Calibri"/>
          <w:color w:val="002060"/>
          <w:spacing w:val="-1"/>
          <w:sz w:val="24"/>
          <w:szCs w:val="24"/>
          <w:lang w:val="ro-RO"/>
        </w:rPr>
        <w:t>r/partene</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conturi</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z w:val="24"/>
          <w:szCs w:val="24"/>
          <w:lang w:val="ro-RO"/>
        </w:rPr>
        <w:t xml:space="preserve">deschise </w:t>
      </w:r>
      <w:r w:rsidRPr="00F42CB9">
        <w:rPr>
          <w:rFonts w:ascii="Calibri" w:eastAsia="Trebuchet MS" w:hAnsi="Calibri" w:cs="Calibri"/>
          <w:color w:val="002060"/>
          <w:spacing w:val="-2"/>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1"/>
          <w:sz w:val="24"/>
          <w:szCs w:val="24"/>
          <w:lang w:val="ro-RO"/>
        </w:rPr>
        <w:t>bănc</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 xml:space="preserve">comerciale, </w:t>
      </w:r>
      <w:r w:rsidRPr="00F42CB9">
        <w:rPr>
          <w:rFonts w:ascii="Calibri" w:eastAsia="Trebuchet MS" w:hAnsi="Calibri" w:cs="Calibri"/>
          <w:color w:val="002060"/>
          <w:w w:val="103"/>
          <w:sz w:val="24"/>
          <w:szCs w:val="24"/>
          <w:lang w:val="ro-RO"/>
        </w:rPr>
        <w:t xml:space="preserve">cu </w:t>
      </w:r>
      <w:r w:rsidRPr="00F42CB9">
        <w:rPr>
          <w:rFonts w:ascii="Calibri" w:eastAsia="Trebuchet MS" w:hAnsi="Calibri" w:cs="Calibri"/>
          <w:color w:val="002060"/>
          <w:sz w:val="24"/>
          <w:szCs w:val="24"/>
          <w:lang w:val="ro-RO"/>
        </w:rPr>
        <w:t>condiţia</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efectuării</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cheltuielilor</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respective</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3"/>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z w:val="24"/>
          <w:szCs w:val="24"/>
          <w:lang w:val="ro-RO"/>
        </w:rPr>
        <w:t>ermen</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maximu</w:t>
      </w:r>
      <w:r w:rsidRPr="00F42CB9">
        <w:rPr>
          <w:rFonts w:ascii="Calibri" w:eastAsia="Trebuchet MS" w:hAnsi="Calibri" w:cs="Calibri"/>
          <w:color w:val="002060"/>
          <w:sz w:val="24"/>
          <w:szCs w:val="24"/>
          <w:lang w:val="ro-RO"/>
        </w:rPr>
        <w:t>m</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3</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zil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lucrătoar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w w:val="103"/>
          <w:sz w:val="24"/>
          <w:szCs w:val="24"/>
          <w:lang w:val="ro-RO"/>
        </w:rPr>
        <w:t xml:space="preserve">la </w:t>
      </w:r>
      <w:r w:rsidRPr="00F42CB9">
        <w:rPr>
          <w:rFonts w:ascii="Calibri" w:eastAsia="Trebuchet MS" w:hAnsi="Calibri" w:cs="Calibri"/>
          <w:color w:val="002060"/>
          <w:sz w:val="24"/>
          <w:szCs w:val="24"/>
          <w:lang w:val="ro-RO"/>
        </w:rPr>
        <w:t>data</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efectuării</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w w:val="103"/>
          <w:sz w:val="24"/>
          <w:szCs w:val="24"/>
          <w:lang w:val="ro-RO"/>
        </w:rPr>
        <w:t>transferului.</w:t>
      </w:r>
    </w:p>
    <w:p w14:paraId="715E48CA" w14:textId="2E70D5B8" w:rsidR="00A10484" w:rsidRPr="00F42CB9" w:rsidRDefault="00A10484" w:rsidP="000377CE">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8F36B2">
        <w:rPr>
          <w:rFonts w:ascii="Calibri" w:eastAsia="Trebuchet MS" w:hAnsi="Calibri" w:cs="Calibri"/>
          <w:color w:val="002060"/>
          <w:sz w:val="24"/>
          <w:szCs w:val="24"/>
          <w:lang w:val="ro-RO"/>
        </w:rPr>
        <w:t>xxvi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Sum</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reprezentând</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dob</w:t>
      </w:r>
      <w:r w:rsidRPr="00F42CB9">
        <w:rPr>
          <w:rFonts w:ascii="Calibri" w:eastAsia="Trebuchet MS" w:hAnsi="Calibri" w:cs="Calibri"/>
          <w:color w:val="002060"/>
          <w:spacing w:val="1"/>
          <w:sz w:val="24"/>
          <w:szCs w:val="24"/>
          <w:lang w:val="ro-RO"/>
        </w:rPr>
        <w:t>â</w:t>
      </w:r>
      <w:r w:rsidRPr="00F42CB9">
        <w:rPr>
          <w:rFonts w:ascii="Calibri" w:eastAsia="Trebuchet MS" w:hAnsi="Calibri" w:cs="Calibri"/>
          <w:color w:val="002060"/>
          <w:spacing w:val="-1"/>
          <w:sz w:val="24"/>
          <w:szCs w:val="24"/>
          <w:lang w:val="ro-RO"/>
        </w:rPr>
        <w:t>nd</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netă,</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respectiv</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difere</w:t>
      </w:r>
      <w:r w:rsidRPr="00F42CB9">
        <w:rPr>
          <w:rFonts w:ascii="Calibri" w:eastAsia="Trebuchet MS" w:hAnsi="Calibri" w:cs="Calibri"/>
          <w:color w:val="002060"/>
          <w:spacing w:val="-1"/>
          <w:sz w:val="24"/>
          <w:szCs w:val="24"/>
          <w:lang w:val="ro-RO"/>
        </w:rPr>
        <w:t>nț</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dintre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dobanda</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brută</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w w:val="103"/>
          <w:sz w:val="24"/>
          <w:szCs w:val="24"/>
          <w:lang w:val="ro-RO"/>
        </w:rPr>
        <w:t xml:space="preserve">acumulată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conturil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pacing w:val="-1"/>
          <w:sz w:val="24"/>
          <w:szCs w:val="24"/>
          <w:lang w:val="ro-RO"/>
        </w:rPr>
        <w:t>prevă</w:t>
      </w:r>
      <w:r w:rsidRPr="00F42CB9">
        <w:rPr>
          <w:rFonts w:ascii="Calibri" w:eastAsia="Trebuchet MS" w:hAnsi="Calibri" w:cs="Calibri"/>
          <w:color w:val="002060"/>
          <w:sz w:val="24"/>
          <w:szCs w:val="24"/>
          <w:lang w:val="ro-RO"/>
        </w:rPr>
        <w:t>zute</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24"/>
          <w:sz w:val="24"/>
          <w:szCs w:val="24"/>
          <w:lang w:val="ro-RO"/>
        </w:rPr>
        <w:t xml:space="preserve"> </w:t>
      </w:r>
      <w:r w:rsidR="008F36B2">
        <w:rPr>
          <w:rFonts w:ascii="Calibri" w:eastAsia="Trebuchet MS" w:hAnsi="Calibri" w:cs="Calibri"/>
          <w:color w:val="002060"/>
          <w:sz w:val="24"/>
          <w:szCs w:val="24"/>
          <w:lang w:val="ro-RO"/>
        </w:rPr>
        <w:t>punctul</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sz w:val="24"/>
          <w:szCs w:val="24"/>
          <w:lang w:val="ro-RO"/>
        </w:rPr>
        <w:t>(</w:t>
      </w:r>
      <w:r w:rsidR="008F36B2">
        <w:rPr>
          <w:rFonts w:ascii="Calibri" w:eastAsia="Trebuchet MS" w:hAnsi="Calibri" w:cs="Calibri"/>
          <w:color w:val="002060"/>
          <w:spacing w:val="-1"/>
          <w:sz w:val="24"/>
          <w:szCs w:val="24"/>
          <w:lang w:val="ro-RO"/>
        </w:rPr>
        <w:t>xxv</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ș</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2"/>
          <w:sz w:val="24"/>
          <w:szCs w:val="24"/>
          <w:lang w:val="ro-RO"/>
        </w:rPr>
        <w:t xml:space="preserve"> </w:t>
      </w:r>
      <w:r w:rsidR="008F36B2">
        <w:rPr>
          <w:rFonts w:ascii="Calibri" w:eastAsia="Trebuchet MS" w:hAnsi="Calibri" w:cs="Calibri"/>
          <w:color w:val="002060"/>
          <w:sz w:val="24"/>
          <w:szCs w:val="24"/>
          <w:lang w:val="ro-RO"/>
        </w:rPr>
        <w:t>punctul</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sz w:val="24"/>
          <w:szCs w:val="24"/>
          <w:lang w:val="ro-RO"/>
        </w:rPr>
        <w:t>(</w:t>
      </w:r>
      <w:r w:rsidR="008F36B2">
        <w:rPr>
          <w:rFonts w:ascii="Calibri" w:eastAsia="Trebuchet MS" w:hAnsi="Calibri" w:cs="Calibri"/>
          <w:color w:val="002060"/>
          <w:spacing w:val="-1"/>
          <w:sz w:val="24"/>
          <w:szCs w:val="24"/>
          <w:lang w:val="ro-RO"/>
        </w:rPr>
        <w:t>iv</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corespun</w:t>
      </w:r>
      <w:r w:rsidRPr="00F42CB9">
        <w:rPr>
          <w:rFonts w:ascii="Calibri" w:eastAsia="Trebuchet MS" w:hAnsi="Calibri" w:cs="Calibri"/>
          <w:color w:val="002060"/>
          <w:spacing w:val="2"/>
          <w:sz w:val="24"/>
          <w:szCs w:val="24"/>
          <w:lang w:val="ro-RO"/>
        </w:rPr>
        <w:t>z</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z w:val="24"/>
          <w:szCs w:val="24"/>
          <w:lang w:val="ro-RO"/>
        </w:rPr>
        <w:t>toare sumelor</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w w:val="103"/>
          <w:sz w:val="24"/>
          <w:szCs w:val="24"/>
          <w:lang w:val="ro-RO"/>
        </w:rPr>
        <w:t>prefina</w:t>
      </w:r>
      <w:r w:rsidRPr="00F42CB9">
        <w:rPr>
          <w:rFonts w:ascii="Calibri" w:eastAsia="Trebuchet MS" w:hAnsi="Calibri" w:cs="Calibri"/>
          <w:color w:val="002060"/>
          <w:spacing w:val="-1"/>
          <w:w w:val="103"/>
          <w:sz w:val="24"/>
          <w:szCs w:val="24"/>
          <w:lang w:val="ro-RO"/>
        </w:rPr>
        <w:t>n</w:t>
      </w:r>
      <w:r w:rsidRPr="00F42CB9">
        <w:rPr>
          <w:rFonts w:ascii="Calibri" w:eastAsia="Trebuchet MS" w:hAnsi="Calibri" w:cs="Calibri"/>
          <w:color w:val="002060"/>
          <w:spacing w:val="-3"/>
          <w:w w:val="103"/>
          <w:sz w:val="24"/>
          <w:szCs w:val="24"/>
          <w:lang w:val="ro-RO"/>
        </w:rPr>
        <w:t>ț</w:t>
      </w:r>
      <w:r w:rsidRPr="00F42CB9">
        <w:rPr>
          <w:rFonts w:ascii="Calibri" w:eastAsia="Trebuchet MS" w:hAnsi="Calibri" w:cs="Calibri"/>
          <w:color w:val="002060"/>
          <w:spacing w:val="4"/>
          <w:w w:val="103"/>
          <w:sz w:val="24"/>
          <w:szCs w:val="24"/>
          <w:lang w:val="ro-RO"/>
        </w:rPr>
        <w:t>a</w:t>
      </w:r>
      <w:r w:rsidRPr="00F42CB9">
        <w:rPr>
          <w:rFonts w:ascii="Calibri" w:eastAsia="Trebuchet MS" w:hAnsi="Calibri" w:cs="Calibri"/>
          <w:color w:val="002060"/>
          <w:spacing w:val="-4"/>
          <w:w w:val="103"/>
          <w:sz w:val="24"/>
          <w:szCs w:val="24"/>
          <w:lang w:val="ro-RO"/>
        </w:rPr>
        <w:t>r</w:t>
      </w:r>
      <w:r w:rsidRPr="00F42CB9">
        <w:rPr>
          <w:rFonts w:ascii="Calibri" w:eastAsia="Trebuchet MS" w:hAnsi="Calibri" w:cs="Calibri"/>
          <w:color w:val="002060"/>
          <w:w w:val="103"/>
          <w:sz w:val="24"/>
          <w:szCs w:val="24"/>
          <w:lang w:val="ro-RO"/>
        </w:rPr>
        <w:t xml:space="preserve">e </w:t>
      </w:r>
      <w:r w:rsidR="00FD65CD" w:rsidRPr="00F42CB9">
        <w:rPr>
          <w:rFonts w:ascii="Calibri" w:eastAsia="Trebuchet MS" w:hAnsi="Calibri" w:cs="Calibri"/>
          <w:color w:val="002060"/>
          <w:spacing w:val="-4"/>
          <w:sz w:val="24"/>
          <w:szCs w:val="24"/>
          <w:lang w:val="ro-RO"/>
        </w:rPr>
        <w:t>r</w:t>
      </w:r>
      <w:r w:rsidR="00FD65CD" w:rsidRPr="00F42CB9">
        <w:rPr>
          <w:rFonts w:ascii="Calibri" w:eastAsia="Trebuchet MS" w:hAnsi="Calibri" w:cs="Calibri"/>
          <w:color w:val="002060"/>
          <w:spacing w:val="1"/>
          <w:sz w:val="24"/>
          <w:szCs w:val="24"/>
          <w:lang w:val="ro-RO"/>
        </w:rPr>
        <w:t>ă</w:t>
      </w:r>
      <w:r w:rsidR="00FD65CD" w:rsidRPr="00F42CB9">
        <w:rPr>
          <w:rFonts w:ascii="Calibri" w:eastAsia="Trebuchet MS" w:hAnsi="Calibri" w:cs="Calibri"/>
          <w:color w:val="002060"/>
          <w:spacing w:val="-1"/>
          <w:sz w:val="24"/>
          <w:szCs w:val="24"/>
          <w:lang w:val="ro-RO"/>
        </w:rPr>
        <w:t>mas</w:t>
      </w:r>
      <w:r w:rsidR="00FD65CD"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z w:val="24"/>
          <w:szCs w:val="24"/>
          <w:lang w:val="ro-RO"/>
        </w:rPr>
        <w:t xml:space="preserve">disponibile </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z w:val="24"/>
          <w:szCs w:val="24"/>
          <w:lang w:val="ro-RO"/>
        </w:rPr>
        <w:t xml:space="preserve">conturi, </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ș</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pacing w:val="-1"/>
          <w:sz w:val="24"/>
          <w:szCs w:val="24"/>
          <w:lang w:val="ro-RO"/>
        </w:rPr>
        <w:t>valoare</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cumulat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pacing w:val="-1"/>
          <w:sz w:val="24"/>
          <w:szCs w:val="24"/>
          <w:lang w:val="ro-RO"/>
        </w:rPr>
        <w:t>impozitelo</w:t>
      </w:r>
      <w:r w:rsidRPr="00F42CB9">
        <w:rPr>
          <w:rFonts w:ascii="Calibri" w:eastAsia="Trebuchet MS" w:hAnsi="Calibri" w:cs="Calibri"/>
          <w:color w:val="002060"/>
          <w:sz w:val="24"/>
          <w:szCs w:val="24"/>
          <w:lang w:val="ro-RO"/>
        </w:rPr>
        <w:t xml:space="preserve">r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e dobânzii</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2"/>
          <w:w w:val="103"/>
          <w:sz w:val="24"/>
          <w:szCs w:val="24"/>
          <w:lang w:val="ro-RO"/>
        </w:rPr>
        <w:t xml:space="preserve">și </w:t>
      </w:r>
      <w:r w:rsidRPr="00F42CB9">
        <w:rPr>
          <w:rFonts w:ascii="Calibri" w:eastAsia="Trebuchet MS" w:hAnsi="Calibri" w:cs="Calibri"/>
          <w:color w:val="002060"/>
          <w:spacing w:val="-1"/>
          <w:sz w:val="24"/>
          <w:szCs w:val="24"/>
          <w:lang w:val="ro-RO"/>
        </w:rPr>
        <w:t>comisioanelo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conturilor</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respective,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raporteaz</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și</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vire</w:t>
      </w:r>
      <w:r w:rsidRPr="00F42CB9">
        <w:rPr>
          <w:rFonts w:ascii="Calibri" w:eastAsia="Trebuchet MS" w:hAnsi="Calibri" w:cs="Calibri"/>
          <w:color w:val="002060"/>
          <w:spacing w:val="-1"/>
          <w:sz w:val="24"/>
          <w:szCs w:val="24"/>
          <w:lang w:val="ro-RO"/>
        </w:rPr>
        <w:t>az</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 xml:space="preserve">în </w:t>
      </w:r>
      <w:r w:rsidRPr="00F42CB9">
        <w:rPr>
          <w:rFonts w:ascii="Calibri" w:eastAsia="Trebuchet MS" w:hAnsi="Calibri" w:cs="Calibri"/>
          <w:color w:val="002060"/>
          <w:w w:val="103"/>
          <w:sz w:val="24"/>
          <w:szCs w:val="24"/>
          <w:lang w:val="ro-RO"/>
        </w:rPr>
        <w:t xml:space="preserve">contul </w:t>
      </w:r>
      <w:r w:rsidRPr="00F42CB9">
        <w:rPr>
          <w:rFonts w:ascii="Calibri" w:eastAsia="Trebuchet MS" w:hAnsi="Calibri" w:cs="Calibri"/>
          <w:color w:val="002060"/>
          <w:sz w:val="24"/>
          <w:szCs w:val="24"/>
          <w:lang w:val="ro-RO"/>
        </w:rPr>
        <w:t xml:space="preserve">indicat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pacing w:val="-1"/>
          <w:sz w:val="24"/>
          <w:szCs w:val="24"/>
          <w:lang w:val="ro-RO"/>
        </w:rPr>
        <w:t>aceast</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pacing w:val="-1"/>
          <w:sz w:val="24"/>
          <w:szCs w:val="24"/>
          <w:lang w:val="ro-RO"/>
        </w:rPr>
        <w:t>notificare</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2"/>
          <w:sz w:val="24"/>
          <w:szCs w:val="24"/>
          <w:lang w:val="ro-RO"/>
        </w:rPr>
        <w:t>pr</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3"/>
          <w:sz w:val="24"/>
          <w:szCs w:val="24"/>
          <w:lang w:val="ro-RO"/>
        </w:rPr>
        <w:t>v</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2"/>
          <w:sz w:val="24"/>
          <w:szCs w:val="24"/>
          <w:lang w:val="ro-RO"/>
        </w:rPr>
        <w:t>n</w:t>
      </w:r>
      <w:r w:rsidRPr="00F42CB9">
        <w:rPr>
          <w:rFonts w:ascii="Calibri" w:eastAsia="Trebuchet MS" w:hAnsi="Calibri" w:cs="Calibri"/>
          <w:color w:val="002060"/>
          <w:sz w:val="24"/>
          <w:szCs w:val="24"/>
          <w:lang w:val="ro-RO"/>
        </w:rPr>
        <w:t xml:space="preserve">d </w:t>
      </w:r>
      <w:r w:rsidRPr="00F42CB9">
        <w:rPr>
          <w:rFonts w:ascii="Calibri" w:eastAsia="Trebuchet MS" w:hAnsi="Calibri" w:cs="Calibri"/>
          <w:color w:val="002060"/>
          <w:spacing w:val="-1"/>
          <w:sz w:val="24"/>
          <w:szCs w:val="24"/>
          <w:lang w:val="ro-RO"/>
        </w:rPr>
        <w:t>acordare</w:t>
      </w:r>
      <w:r w:rsidRPr="00F42CB9">
        <w:rPr>
          <w:rFonts w:ascii="Calibri" w:eastAsia="Trebuchet MS" w:hAnsi="Calibri" w:cs="Calibri"/>
          <w:color w:val="002060"/>
          <w:sz w:val="24"/>
          <w:szCs w:val="24"/>
          <w:lang w:val="ro-RO"/>
        </w:rPr>
        <w:t>a prefina</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țării, cel</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pacing w:val="-1"/>
          <w:sz w:val="24"/>
          <w:szCs w:val="24"/>
          <w:lang w:val="ro-RO"/>
        </w:rPr>
        <w:t>târzi</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pacing w:val="3"/>
          <w:sz w:val="24"/>
          <w:szCs w:val="24"/>
          <w:lang w:val="ro-RO"/>
        </w:rPr>
        <w:t>î</w:t>
      </w:r>
      <w:r w:rsidRPr="00F42CB9">
        <w:rPr>
          <w:rFonts w:ascii="Calibri" w:eastAsia="Trebuchet MS" w:hAnsi="Calibri" w:cs="Calibri"/>
          <w:color w:val="002060"/>
          <w:sz w:val="24"/>
          <w:szCs w:val="24"/>
          <w:lang w:val="ro-RO"/>
        </w:rPr>
        <w:t xml:space="preserve">nainte </w:t>
      </w:r>
      <w:r w:rsidRPr="00F42CB9">
        <w:rPr>
          <w:rFonts w:ascii="Calibri" w:eastAsia="Trebuchet MS" w:hAnsi="Calibri" w:cs="Calibri"/>
          <w:color w:val="002060"/>
          <w:spacing w:val="-2"/>
          <w:w w:val="103"/>
          <w:sz w:val="24"/>
          <w:szCs w:val="24"/>
          <w:lang w:val="ro-RO"/>
        </w:rPr>
        <w:t xml:space="preserve">de </w:t>
      </w:r>
      <w:r w:rsidRPr="00F42CB9">
        <w:rPr>
          <w:rFonts w:ascii="Calibri" w:eastAsia="Trebuchet MS" w:hAnsi="Calibri" w:cs="Calibri"/>
          <w:color w:val="002060"/>
          <w:sz w:val="24"/>
          <w:szCs w:val="24"/>
          <w:lang w:val="ro-RO"/>
        </w:rPr>
        <w:t>depunerea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ultimei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cereri</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rambursare.</w:t>
      </w:r>
    </w:p>
    <w:p w14:paraId="491B6245" w14:textId="4B402462" w:rsidR="00A10484" w:rsidRPr="00F42CB9" w:rsidRDefault="00A10484" w:rsidP="000377CE">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lastRenderedPageBreak/>
        <w:t>(</w:t>
      </w:r>
      <w:r w:rsidR="008A329E">
        <w:rPr>
          <w:rFonts w:ascii="Calibri" w:eastAsia="Trebuchet MS" w:hAnsi="Calibri" w:cs="Calibri"/>
          <w:color w:val="002060"/>
          <w:sz w:val="24"/>
          <w:szCs w:val="24"/>
          <w:lang w:val="ro-RO"/>
        </w:rPr>
        <w:t>xxvii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pacing w:val="-1"/>
          <w:sz w:val="24"/>
          <w:szCs w:val="24"/>
          <w:lang w:val="ro-RO"/>
        </w:rPr>
        <w:t>cazu</w:t>
      </w:r>
      <w:r w:rsidRPr="00F42CB9">
        <w:rPr>
          <w:rFonts w:ascii="Calibri" w:eastAsia="Trebuchet MS" w:hAnsi="Calibri" w:cs="Calibri"/>
          <w:color w:val="002060"/>
          <w:sz w:val="24"/>
          <w:szCs w:val="24"/>
          <w:lang w:val="ro-RO"/>
        </w:rPr>
        <w:t>l  în</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 beneficiarul/liderul</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z w:val="24"/>
          <w:szCs w:val="24"/>
          <w:lang w:val="ro-RO"/>
        </w:rPr>
        <w:t>parteneriat/partenerii</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pacing w:val="-2"/>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pacing w:val="-1"/>
          <w:w w:val="103"/>
          <w:sz w:val="24"/>
          <w:szCs w:val="24"/>
          <w:lang w:val="ro-RO"/>
        </w:rPr>
        <w:t xml:space="preserve">efectuează </w:t>
      </w:r>
      <w:r w:rsidRPr="00F42CB9">
        <w:rPr>
          <w:rFonts w:ascii="Calibri" w:eastAsia="Trebuchet MS" w:hAnsi="Calibri" w:cs="Calibri"/>
          <w:color w:val="002060"/>
          <w:sz w:val="24"/>
          <w:szCs w:val="24"/>
          <w:lang w:val="ro-RO"/>
        </w:rPr>
        <w:t>viramentul,</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 xml:space="preserve">u </w:t>
      </w:r>
      <w:r w:rsidRPr="00F42CB9">
        <w:rPr>
          <w:rFonts w:ascii="Calibri" w:eastAsia="Trebuchet MS" w:hAnsi="Calibri" w:cs="Calibri"/>
          <w:color w:val="002060"/>
          <w:spacing w:val="-1"/>
          <w:sz w:val="24"/>
          <w:szCs w:val="24"/>
          <w:lang w:val="ro-RO"/>
        </w:rPr>
        <w:t>sun</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identificate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
          <w:sz w:val="24"/>
          <w:szCs w:val="24"/>
          <w:lang w:val="ro-RO"/>
        </w:rPr>
        <w:t>concordanț</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între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sumele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vi</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pacing w:val="-1"/>
          <w:sz w:val="24"/>
          <w:szCs w:val="24"/>
          <w:lang w:val="ro-RO"/>
        </w:rPr>
        <w: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conform</w:t>
      </w:r>
      <w:r w:rsidRPr="00F42CB9">
        <w:rPr>
          <w:rFonts w:ascii="Calibri" w:eastAsia="Trebuchet MS" w:hAnsi="Calibri" w:cs="Calibri"/>
          <w:color w:val="002060"/>
          <w:spacing w:val="12"/>
          <w:sz w:val="24"/>
          <w:szCs w:val="24"/>
          <w:lang w:val="ro-RO"/>
        </w:rPr>
        <w:t xml:space="preserve"> </w:t>
      </w:r>
      <w:r w:rsidR="008A329E">
        <w:rPr>
          <w:rFonts w:ascii="Calibri" w:eastAsia="Trebuchet MS" w:hAnsi="Calibri" w:cs="Calibri"/>
          <w:color w:val="002060"/>
          <w:sz w:val="24"/>
          <w:szCs w:val="24"/>
          <w:lang w:val="ro-RO"/>
        </w:rPr>
        <w:t>punctului</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w:t>
      </w:r>
      <w:r w:rsidR="008A329E">
        <w:rPr>
          <w:rFonts w:ascii="Calibri" w:eastAsia="Trebuchet MS" w:hAnsi="Calibri" w:cs="Calibri"/>
          <w:color w:val="002060"/>
          <w:sz w:val="24"/>
          <w:szCs w:val="24"/>
          <w:lang w:val="ro-RO"/>
        </w:rPr>
        <w:t>xxvi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2"/>
          <w:w w:val="103"/>
          <w:sz w:val="24"/>
          <w:szCs w:val="24"/>
          <w:lang w:val="ro-RO"/>
        </w:rPr>
        <w:t xml:space="preserve">și </w:t>
      </w:r>
      <w:r w:rsidRPr="00F42CB9">
        <w:rPr>
          <w:rFonts w:ascii="Calibri" w:eastAsia="Trebuchet MS" w:hAnsi="Calibri" w:cs="Calibri"/>
          <w:color w:val="002060"/>
          <w:spacing w:val="-1"/>
          <w:sz w:val="24"/>
          <w:szCs w:val="24"/>
          <w:lang w:val="ro-RO"/>
        </w:rPr>
        <w:t>sumel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pacing w:val="-1"/>
          <w:sz w:val="24"/>
          <w:szCs w:val="24"/>
          <w:lang w:val="ro-RO"/>
        </w:rPr>
        <w:t>rezultat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1"/>
          <w:sz w:val="24"/>
          <w:szCs w:val="24"/>
          <w:lang w:val="ro-RO"/>
        </w:rPr>
        <w:t>verificare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9"/>
          <w:sz w:val="24"/>
          <w:szCs w:val="24"/>
          <w:lang w:val="ro-RO"/>
        </w:rPr>
        <w:t xml:space="preserve"> </w:t>
      </w:r>
      <w:r w:rsidRPr="00F42CB9">
        <w:rPr>
          <w:rFonts w:ascii="Calibri" w:eastAsia="Trebuchet MS" w:hAnsi="Calibri" w:cs="Calibri"/>
          <w:color w:val="002060"/>
          <w:spacing w:val="-1"/>
          <w:sz w:val="24"/>
          <w:szCs w:val="24"/>
          <w:lang w:val="ro-RO"/>
        </w:rPr>
        <w:t>documentelo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financiare</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proiectului,</w:t>
      </w:r>
      <w:r w:rsidRPr="00F42CB9">
        <w:rPr>
          <w:rFonts w:ascii="Calibri" w:eastAsia="Trebuchet MS" w:hAnsi="Calibri" w:cs="Calibri"/>
          <w:color w:val="002060"/>
          <w:spacing w:val="59"/>
          <w:sz w:val="24"/>
          <w:szCs w:val="24"/>
          <w:lang w:val="ro-RO"/>
        </w:rPr>
        <w:t xml:space="preserve"> </w:t>
      </w:r>
      <w:r w:rsidRPr="00F42CB9">
        <w:rPr>
          <w:rFonts w:ascii="Calibri" w:eastAsia="Trebuchet MS" w:hAnsi="Calibri" w:cs="Calibri"/>
          <w:color w:val="002060"/>
          <w:spacing w:val="-1"/>
          <w:w w:val="103"/>
          <w:sz w:val="24"/>
          <w:szCs w:val="24"/>
          <w:lang w:val="ro-RO"/>
        </w:rPr>
        <w:t xml:space="preserve">AM </w:t>
      </w:r>
      <w:r w:rsidRPr="00F42CB9">
        <w:rPr>
          <w:rFonts w:ascii="Calibri" w:eastAsia="Trebuchet MS" w:hAnsi="Calibri" w:cs="Calibri"/>
          <w:color w:val="002060"/>
          <w:sz w:val="24"/>
          <w:szCs w:val="24"/>
          <w:lang w:val="ro-RO"/>
        </w:rPr>
        <w:t>are</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obligaţia</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face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deducerile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necesare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rambursarea</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aferentă</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fondurilor</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w w:val="103"/>
          <w:sz w:val="24"/>
          <w:szCs w:val="24"/>
          <w:lang w:val="ro-RO"/>
        </w:rPr>
        <w:t xml:space="preserve">europene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3"/>
          <w:sz w:val="24"/>
          <w:szCs w:val="24"/>
          <w:lang w:val="ro-RO"/>
        </w:rPr>
        <w:t>c</w:t>
      </w:r>
      <w:r w:rsidRPr="00F42CB9">
        <w:rPr>
          <w:rFonts w:ascii="Calibri" w:eastAsia="Trebuchet MS" w:hAnsi="Calibri" w:cs="Calibri"/>
          <w:color w:val="002060"/>
          <w:sz w:val="24"/>
          <w:szCs w:val="24"/>
          <w:lang w:val="ro-RO"/>
        </w:rPr>
        <w:t>ofinanţării</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public</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2"/>
          <w:sz w:val="24"/>
          <w:szCs w:val="24"/>
          <w:lang w:val="ro-RO"/>
        </w:rPr>
        <w:t>as</w:t>
      </w:r>
      <w:r w:rsidRPr="00F42CB9">
        <w:rPr>
          <w:rFonts w:ascii="Calibri" w:eastAsia="Trebuchet MS" w:hAnsi="Calibri" w:cs="Calibri"/>
          <w:color w:val="002060"/>
          <w:spacing w:val="1"/>
          <w:sz w:val="24"/>
          <w:szCs w:val="24"/>
          <w:lang w:val="ro-RO"/>
        </w:rPr>
        <w:t>i</w:t>
      </w:r>
      <w:r w:rsidRPr="00F42CB9">
        <w:rPr>
          <w:rFonts w:ascii="Calibri" w:eastAsia="Trebuchet MS" w:hAnsi="Calibri" w:cs="Calibri"/>
          <w:color w:val="002060"/>
          <w:spacing w:val="-1"/>
          <w:sz w:val="24"/>
          <w:szCs w:val="24"/>
          <w:lang w:val="ro-RO"/>
        </w:rPr>
        <w:t>gurat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di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bugetul</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stat,</w:t>
      </w:r>
      <w:r w:rsidRPr="00F42CB9">
        <w:rPr>
          <w:rFonts w:ascii="Calibri" w:eastAsia="Trebuchet MS" w:hAnsi="Calibri" w:cs="Calibri"/>
          <w:color w:val="002060"/>
          <w:spacing w:val="1"/>
          <w:sz w:val="24"/>
          <w:szCs w:val="24"/>
          <w:lang w:val="ro-RO"/>
        </w:rPr>
        <w:t xml:space="preserve"> ce</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2"/>
          <w:sz w:val="24"/>
          <w:szCs w:val="24"/>
          <w:lang w:val="ro-RO"/>
        </w:rPr>
        <w:t>m</w:t>
      </w:r>
      <w:r w:rsidRPr="00F42CB9">
        <w:rPr>
          <w:rFonts w:ascii="Calibri" w:eastAsia="Trebuchet MS" w:hAnsi="Calibri" w:cs="Calibri"/>
          <w:color w:val="002060"/>
          <w:sz w:val="24"/>
          <w:szCs w:val="24"/>
          <w:lang w:val="ro-RO"/>
        </w:rPr>
        <w:t>ai</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târziu</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2"/>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w w:val="103"/>
          <w:sz w:val="24"/>
          <w:szCs w:val="24"/>
          <w:lang w:val="ro-RO"/>
        </w:rPr>
        <w:t xml:space="preserve">rambursare </w:t>
      </w:r>
      <w:r w:rsidRPr="00F42CB9">
        <w:rPr>
          <w:rFonts w:ascii="Calibri" w:eastAsia="Trebuchet MS" w:hAnsi="Calibri" w:cs="Calibri"/>
          <w:color w:val="002060"/>
          <w:w w:val="103"/>
          <w:sz w:val="24"/>
          <w:szCs w:val="24"/>
          <w:lang w:val="ro-RO"/>
        </w:rPr>
        <w:t>finală.</w:t>
      </w:r>
    </w:p>
    <w:p w14:paraId="3A95D8B1" w14:textId="3772B295" w:rsidR="00A10484" w:rsidRPr="00F42CB9" w:rsidRDefault="00A10484" w:rsidP="000377CE">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8A329E">
        <w:rPr>
          <w:rFonts w:ascii="Calibri" w:eastAsia="Trebuchet MS" w:hAnsi="Calibri" w:cs="Calibri"/>
          <w:color w:val="002060"/>
          <w:sz w:val="24"/>
          <w:szCs w:val="24"/>
          <w:lang w:val="ro-RO"/>
        </w:rPr>
        <w:t>xxviii</w:t>
      </w:r>
      <w:r w:rsidRPr="00F42CB9">
        <w:rPr>
          <w:rFonts w:ascii="Calibri" w:eastAsia="Trebuchet MS" w:hAnsi="Calibri" w:cs="Calibri"/>
          <w:color w:val="002060"/>
          <w:sz w:val="24"/>
          <w:szCs w:val="24"/>
          <w:lang w:val="ro-RO"/>
        </w:rPr>
        <w:t>) Prefinanţarea</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acordată</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beneficiarului/liderului</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parteneriat/partenerului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w w:val="103"/>
          <w:sz w:val="24"/>
          <w:szCs w:val="24"/>
          <w:lang w:val="ro-RO"/>
        </w:rPr>
        <w:t xml:space="preserve">are </w:t>
      </w:r>
      <w:r w:rsidRPr="00F42CB9">
        <w:rPr>
          <w:rFonts w:ascii="Calibri" w:eastAsia="Trebuchet MS" w:hAnsi="Calibri" w:cs="Calibri"/>
          <w:color w:val="002060"/>
          <w:sz w:val="24"/>
          <w:szCs w:val="24"/>
          <w:lang w:val="ro-RO"/>
        </w:rPr>
        <w:t>calitatea</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ordonato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credite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bugetulu</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local,</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precum</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şi</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 xml:space="preserve">beneficiarului/liderului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1"/>
          <w:sz w:val="24"/>
          <w:szCs w:val="24"/>
          <w:lang w:val="ro-RO"/>
        </w:rPr>
        <w:t>par</w:t>
      </w:r>
      <w:r w:rsidRPr="00F42CB9">
        <w:rPr>
          <w:rFonts w:ascii="Calibri" w:eastAsia="Trebuchet MS" w:hAnsi="Calibri" w:cs="Calibri"/>
          <w:color w:val="002060"/>
          <w:sz w:val="24"/>
          <w:szCs w:val="24"/>
          <w:lang w:val="ro-RO"/>
        </w:rPr>
        <w:t>teneriat</w:t>
      </w:r>
      <w:r w:rsidRPr="00745DA4">
        <w:rPr>
          <w:rFonts w:ascii="Calibri" w:eastAsia="Trebuchet MS" w:hAnsi="Calibri" w:cs="Calibri"/>
          <w:color w:val="002060"/>
          <w:sz w:val="24"/>
          <w:szCs w:val="24"/>
          <w:lang w:val="ro-RO"/>
        </w:rPr>
        <w:t>/</w:t>
      </w:r>
      <w:r w:rsidRPr="00E64467">
        <w:rPr>
          <w:rFonts w:ascii="Calibri" w:eastAsia="Trebuchet MS" w:hAnsi="Calibri" w:cs="Calibri"/>
          <w:color w:val="002060"/>
          <w:sz w:val="24"/>
          <w:szCs w:val="24"/>
          <w:lang w:val="ro-RO"/>
        </w:rPr>
        <w:t>partenerului</w:t>
      </w:r>
      <w:r w:rsidRPr="00E64467">
        <w:rPr>
          <w:rFonts w:ascii="Calibri" w:eastAsia="Trebuchet MS" w:hAnsi="Calibri" w:cs="Calibri"/>
          <w:color w:val="002060"/>
          <w:spacing w:val="44"/>
          <w:sz w:val="24"/>
          <w:szCs w:val="24"/>
          <w:lang w:val="ro-RO"/>
        </w:rPr>
        <w:t xml:space="preserve"> </w:t>
      </w:r>
      <w:r w:rsidRPr="00E64467">
        <w:rPr>
          <w:rFonts w:ascii="Calibri" w:eastAsia="Trebuchet MS" w:hAnsi="Calibri" w:cs="Calibri"/>
          <w:color w:val="002060"/>
          <w:sz w:val="24"/>
          <w:szCs w:val="24"/>
          <w:lang w:val="ro-RO"/>
        </w:rPr>
        <w:t>instituţie</w:t>
      </w:r>
      <w:r w:rsidRPr="00E64467">
        <w:rPr>
          <w:rFonts w:ascii="Calibri" w:eastAsia="Trebuchet MS" w:hAnsi="Calibri" w:cs="Calibri"/>
          <w:color w:val="002060"/>
          <w:spacing w:val="5"/>
          <w:sz w:val="24"/>
          <w:szCs w:val="24"/>
          <w:lang w:val="ro-RO"/>
        </w:rPr>
        <w:t xml:space="preserve"> </w:t>
      </w:r>
      <w:r w:rsidRPr="00E64467">
        <w:rPr>
          <w:rFonts w:ascii="Calibri" w:eastAsia="Trebuchet MS" w:hAnsi="Calibri" w:cs="Calibri"/>
          <w:color w:val="002060"/>
          <w:spacing w:val="-1"/>
          <w:sz w:val="24"/>
          <w:szCs w:val="24"/>
          <w:lang w:val="ro-RO"/>
        </w:rPr>
        <w:t>public</w:t>
      </w:r>
      <w:r w:rsidRPr="00E64467">
        <w:rPr>
          <w:rFonts w:ascii="Calibri" w:eastAsia="Trebuchet MS" w:hAnsi="Calibri" w:cs="Calibri"/>
          <w:color w:val="002060"/>
          <w:sz w:val="24"/>
          <w:szCs w:val="24"/>
          <w:lang w:val="ro-RO"/>
        </w:rPr>
        <w:t>ă</w:t>
      </w:r>
      <w:r w:rsidRPr="00E64467">
        <w:rPr>
          <w:rFonts w:ascii="Calibri" w:eastAsia="Trebuchet MS" w:hAnsi="Calibri" w:cs="Calibri"/>
          <w:color w:val="002060"/>
          <w:spacing w:val="1"/>
          <w:sz w:val="24"/>
          <w:szCs w:val="24"/>
          <w:lang w:val="ro-RO"/>
        </w:rPr>
        <w:t xml:space="preserve"> </w:t>
      </w:r>
      <w:r w:rsidRPr="00E64467">
        <w:rPr>
          <w:rFonts w:ascii="Calibri" w:eastAsia="Trebuchet MS" w:hAnsi="Calibri" w:cs="Calibri"/>
          <w:color w:val="002060"/>
          <w:spacing w:val="-1"/>
          <w:sz w:val="24"/>
          <w:szCs w:val="24"/>
          <w:lang w:val="ro-RO"/>
        </w:rPr>
        <w:t>finanţat</w:t>
      </w:r>
      <w:r w:rsidRPr="00E64467">
        <w:rPr>
          <w:rFonts w:ascii="Calibri" w:eastAsia="Trebuchet MS" w:hAnsi="Calibri" w:cs="Calibri"/>
          <w:color w:val="002060"/>
          <w:sz w:val="24"/>
          <w:szCs w:val="24"/>
          <w:lang w:val="ro-RO"/>
        </w:rPr>
        <w:t xml:space="preserve">ă </w:t>
      </w:r>
      <w:r w:rsidRPr="00E64467">
        <w:rPr>
          <w:rFonts w:ascii="Calibri" w:eastAsia="Trebuchet MS" w:hAnsi="Calibri" w:cs="Calibri"/>
          <w:color w:val="002060"/>
          <w:spacing w:val="4"/>
          <w:sz w:val="24"/>
          <w:szCs w:val="24"/>
          <w:lang w:val="ro-RO"/>
        </w:rPr>
        <w:t xml:space="preserve"> </w:t>
      </w:r>
      <w:r w:rsidRPr="00E64467">
        <w:rPr>
          <w:rFonts w:ascii="Calibri" w:eastAsia="Trebuchet MS" w:hAnsi="Calibri" w:cs="Calibri"/>
          <w:color w:val="002060"/>
          <w:sz w:val="24"/>
          <w:szCs w:val="24"/>
          <w:lang w:val="ro-RO"/>
        </w:rPr>
        <w:t xml:space="preserve">integral  </w:t>
      </w:r>
      <w:r w:rsidRPr="00E64467">
        <w:rPr>
          <w:rFonts w:ascii="Calibri" w:eastAsia="Trebuchet MS" w:hAnsi="Calibri" w:cs="Calibri"/>
          <w:color w:val="002060"/>
          <w:spacing w:val="1"/>
          <w:sz w:val="24"/>
          <w:szCs w:val="24"/>
          <w:lang w:val="ro-RO"/>
        </w:rPr>
        <w:t>di</w:t>
      </w:r>
      <w:r w:rsidRPr="00E64467">
        <w:rPr>
          <w:rFonts w:ascii="Calibri" w:eastAsia="Trebuchet MS" w:hAnsi="Calibri" w:cs="Calibri"/>
          <w:color w:val="002060"/>
          <w:sz w:val="24"/>
          <w:szCs w:val="24"/>
          <w:lang w:val="ro-RO"/>
        </w:rPr>
        <w:t>n</w:t>
      </w:r>
      <w:r w:rsidRPr="00E64467">
        <w:rPr>
          <w:rFonts w:ascii="Calibri" w:eastAsia="Trebuchet MS" w:hAnsi="Calibri" w:cs="Calibri"/>
          <w:color w:val="002060"/>
          <w:spacing w:val="49"/>
          <w:sz w:val="24"/>
          <w:szCs w:val="24"/>
          <w:lang w:val="ro-RO"/>
        </w:rPr>
        <w:t xml:space="preserve"> </w:t>
      </w:r>
      <w:r w:rsidRPr="00E64467">
        <w:rPr>
          <w:rFonts w:ascii="Calibri" w:eastAsia="Trebuchet MS" w:hAnsi="Calibri" w:cs="Calibri"/>
          <w:color w:val="002060"/>
          <w:sz w:val="24"/>
          <w:szCs w:val="24"/>
          <w:lang w:val="ro-RO"/>
        </w:rPr>
        <w:t>venituri  proprii</w:t>
      </w:r>
      <w:r w:rsidRPr="00E64467">
        <w:rPr>
          <w:rFonts w:ascii="Calibri" w:eastAsia="Trebuchet MS" w:hAnsi="Calibri" w:cs="Calibri"/>
          <w:color w:val="002060"/>
          <w:spacing w:val="57"/>
          <w:sz w:val="24"/>
          <w:szCs w:val="24"/>
          <w:lang w:val="ro-RO"/>
        </w:rPr>
        <w:t xml:space="preserve"> </w:t>
      </w:r>
      <w:r w:rsidRPr="00E64467">
        <w:rPr>
          <w:rFonts w:ascii="Calibri" w:eastAsia="Trebuchet MS" w:hAnsi="Calibri" w:cs="Calibri"/>
          <w:color w:val="002060"/>
          <w:spacing w:val="-1"/>
          <w:w w:val="103"/>
          <w:sz w:val="24"/>
          <w:szCs w:val="24"/>
          <w:lang w:val="ro-RO"/>
        </w:rPr>
        <w:t xml:space="preserve">şi/sau </w:t>
      </w:r>
      <w:r w:rsidRPr="00E64467">
        <w:rPr>
          <w:rFonts w:ascii="Calibri" w:eastAsia="Trebuchet MS" w:hAnsi="Calibri" w:cs="Calibri"/>
          <w:color w:val="002060"/>
          <w:spacing w:val="-1"/>
          <w:sz w:val="24"/>
          <w:szCs w:val="24"/>
          <w:lang w:val="ro-RO"/>
        </w:rPr>
        <w:t>finanţat</w:t>
      </w:r>
      <w:r w:rsidRPr="00E64467">
        <w:rPr>
          <w:rFonts w:ascii="Calibri" w:eastAsia="Trebuchet MS" w:hAnsi="Calibri" w:cs="Calibri"/>
          <w:color w:val="002060"/>
          <w:sz w:val="24"/>
          <w:szCs w:val="24"/>
          <w:lang w:val="ro-RO"/>
        </w:rPr>
        <w:t>ă</w:t>
      </w:r>
      <w:r w:rsidRPr="00E64467">
        <w:rPr>
          <w:rFonts w:ascii="Calibri" w:eastAsia="Trebuchet MS" w:hAnsi="Calibri" w:cs="Calibri"/>
          <w:color w:val="002060"/>
          <w:spacing w:val="20"/>
          <w:sz w:val="24"/>
          <w:szCs w:val="24"/>
          <w:lang w:val="ro-RO"/>
        </w:rPr>
        <w:t xml:space="preserve"> </w:t>
      </w:r>
      <w:r w:rsidRPr="00E64467">
        <w:rPr>
          <w:rFonts w:ascii="Calibri" w:eastAsia="Trebuchet MS" w:hAnsi="Calibri" w:cs="Calibri"/>
          <w:color w:val="002060"/>
          <w:spacing w:val="-1"/>
          <w:sz w:val="24"/>
          <w:szCs w:val="24"/>
          <w:lang w:val="ro-RO"/>
        </w:rPr>
        <w:t>parţia</w:t>
      </w:r>
      <w:r w:rsidRPr="00E64467">
        <w:rPr>
          <w:rFonts w:ascii="Calibri" w:eastAsia="Trebuchet MS" w:hAnsi="Calibri" w:cs="Calibri"/>
          <w:color w:val="002060"/>
          <w:sz w:val="24"/>
          <w:szCs w:val="24"/>
          <w:lang w:val="ro-RO"/>
        </w:rPr>
        <w:t>l</w:t>
      </w:r>
      <w:r w:rsidRPr="00E64467">
        <w:rPr>
          <w:rFonts w:ascii="Calibri" w:eastAsia="Trebuchet MS" w:hAnsi="Calibri" w:cs="Calibri"/>
          <w:color w:val="002060"/>
          <w:spacing w:val="13"/>
          <w:sz w:val="24"/>
          <w:szCs w:val="24"/>
          <w:lang w:val="ro-RO"/>
        </w:rPr>
        <w:t xml:space="preserve"> </w:t>
      </w:r>
      <w:r w:rsidRPr="00E64467">
        <w:rPr>
          <w:rFonts w:ascii="Calibri" w:eastAsia="Trebuchet MS" w:hAnsi="Calibri" w:cs="Calibri"/>
          <w:color w:val="002060"/>
          <w:sz w:val="24"/>
          <w:szCs w:val="24"/>
          <w:lang w:val="ro-RO"/>
        </w:rPr>
        <w:t>de</w:t>
      </w:r>
      <w:r w:rsidRPr="00E64467">
        <w:rPr>
          <w:rFonts w:ascii="Calibri" w:eastAsia="Trebuchet MS" w:hAnsi="Calibri" w:cs="Calibri"/>
          <w:color w:val="002060"/>
          <w:spacing w:val="2"/>
          <w:sz w:val="24"/>
          <w:szCs w:val="24"/>
          <w:lang w:val="ro-RO"/>
        </w:rPr>
        <w:t xml:space="preserve"> </w:t>
      </w:r>
      <w:r w:rsidRPr="00E64467">
        <w:rPr>
          <w:rFonts w:ascii="Calibri" w:eastAsia="Trebuchet MS" w:hAnsi="Calibri" w:cs="Calibri"/>
          <w:color w:val="002060"/>
          <w:spacing w:val="-1"/>
          <w:sz w:val="24"/>
          <w:szCs w:val="24"/>
          <w:lang w:val="ro-RO"/>
        </w:rPr>
        <w:t>l</w:t>
      </w:r>
      <w:r w:rsidRPr="00E64467">
        <w:rPr>
          <w:rFonts w:ascii="Calibri" w:eastAsia="Trebuchet MS" w:hAnsi="Calibri" w:cs="Calibri"/>
          <w:color w:val="002060"/>
          <w:sz w:val="24"/>
          <w:szCs w:val="24"/>
          <w:lang w:val="ro-RO"/>
        </w:rPr>
        <w:t>a bugetul</w:t>
      </w:r>
      <w:r w:rsidRPr="00E64467">
        <w:rPr>
          <w:rFonts w:ascii="Calibri" w:eastAsia="Trebuchet MS" w:hAnsi="Calibri" w:cs="Calibri"/>
          <w:color w:val="002060"/>
          <w:spacing w:val="14"/>
          <w:sz w:val="24"/>
          <w:szCs w:val="24"/>
          <w:lang w:val="ro-RO"/>
        </w:rPr>
        <w:t xml:space="preserve"> </w:t>
      </w:r>
      <w:r w:rsidRPr="00E64467">
        <w:rPr>
          <w:rFonts w:ascii="Calibri" w:eastAsia="Trebuchet MS" w:hAnsi="Calibri" w:cs="Calibri"/>
          <w:color w:val="002060"/>
          <w:sz w:val="24"/>
          <w:szCs w:val="24"/>
          <w:lang w:val="ro-RO"/>
        </w:rPr>
        <w:t>de</w:t>
      </w:r>
      <w:r w:rsidRPr="00E64467">
        <w:rPr>
          <w:rFonts w:ascii="Calibri" w:eastAsia="Trebuchet MS" w:hAnsi="Calibri" w:cs="Calibri"/>
          <w:color w:val="002060"/>
          <w:spacing w:val="2"/>
          <w:sz w:val="24"/>
          <w:szCs w:val="24"/>
          <w:lang w:val="ro-RO"/>
        </w:rPr>
        <w:t xml:space="preserve"> </w:t>
      </w:r>
      <w:r w:rsidRPr="00E64467">
        <w:rPr>
          <w:rFonts w:ascii="Calibri" w:eastAsia="Trebuchet MS" w:hAnsi="Calibri" w:cs="Calibri"/>
          <w:color w:val="002060"/>
          <w:sz w:val="24"/>
          <w:szCs w:val="24"/>
          <w:lang w:val="ro-RO"/>
        </w:rPr>
        <w:t>stat,</w:t>
      </w:r>
      <w:r w:rsidRPr="00E64467">
        <w:rPr>
          <w:rFonts w:ascii="Calibri" w:eastAsia="Trebuchet MS" w:hAnsi="Calibri" w:cs="Calibri"/>
          <w:color w:val="002060"/>
          <w:spacing w:val="6"/>
          <w:sz w:val="24"/>
          <w:szCs w:val="24"/>
          <w:lang w:val="ro-RO"/>
        </w:rPr>
        <w:t xml:space="preserve"> </w:t>
      </w:r>
      <w:r w:rsidRPr="00E64467">
        <w:rPr>
          <w:rFonts w:ascii="Calibri" w:eastAsia="Trebuchet MS" w:hAnsi="Calibri" w:cs="Calibri"/>
          <w:color w:val="002060"/>
          <w:sz w:val="24"/>
          <w:szCs w:val="24"/>
          <w:lang w:val="ro-RO"/>
        </w:rPr>
        <w:t>bugetul</w:t>
      </w:r>
      <w:r w:rsidRPr="00E64467">
        <w:rPr>
          <w:rFonts w:ascii="Calibri" w:eastAsia="Trebuchet MS" w:hAnsi="Calibri" w:cs="Calibri"/>
          <w:color w:val="002060"/>
          <w:spacing w:val="17"/>
          <w:sz w:val="24"/>
          <w:szCs w:val="24"/>
          <w:lang w:val="ro-RO"/>
        </w:rPr>
        <w:t xml:space="preserve"> </w:t>
      </w:r>
      <w:r w:rsidRPr="00E64467">
        <w:rPr>
          <w:rFonts w:ascii="Calibri" w:eastAsia="Trebuchet MS" w:hAnsi="Calibri" w:cs="Calibri"/>
          <w:color w:val="002060"/>
          <w:spacing w:val="-2"/>
          <w:sz w:val="24"/>
          <w:szCs w:val="24"/>
          <w:lang w:val="ro-RO"/>
        </w:rPr>
        <w:t>as</w:t>
      </w:r>
      <w:r w:rsidRPr="00E64467">
        <w:rPr>
          <w:rFonts w:ascii="Calibri" w:eastAsia="Trebuchet MS" w:hAnsi="Calibri" w:cs="Calibri"/>
          <w:color w:val="002060"/>
          <w:spacing w:val="3"/>
          <w:sz w:val="24"/>
          <w:szCs w:val="24"/>
          <w:lang w:val="ro-RO"/>
        </w:rPr>
        <w:t>i</w:t>
      </w:r>
      <w:r w:rsidRPr="00E64467">
        <w:rPr>
          <w:rFonts w:ascii="Calibri" w:eastAsia="Trebuchet MS" w:hAnsi="Calibri" w:cs="Calibri"/>
          <w:color w:val="002060"/>
          <w:spacing w:val="-1"/>
          <w:sz w:val="24"/>
          <w:szCs w:val="24"/>
          <w:lang w:val="ro-RO"/>
        </w:rPr>
        <w:t>gurărilo</w:t>
      </w:r>
      <w:r w:rsidRPr="00E64467">
        <w:rPr>
          <w:rFonts w:ascii="Calibri" w:eastAsia="Trebuchet MS" w:hAnsi="Calibri" w:cs="Calibri"/>
          <w:color w:val="002060"/>
          <w:sz w:val="24"/>
          <w:szCs w:val="24"/>
          <w:lang w:val="ro-RO"/>
        </w:rPr>
        <w:t>r</w:t>
      </w:r>
      <w:r w:rsidRPr="00E64467">
        <w:rPr>
          <w:rFonts w:ascii="Calibri" w:eastAsia="Trebuchet MS" w:hAnsi="Calibri" w:cs="Calibri"/>
          <w:color w:val="002060"/>
          <w:spacing w:val="23"/>
          <w:sz w:val="24"/>
          <w:szCs w:val="24"/>
          <w:lang w:val="ro-RO"/>
        </w:rPr>
        <w:t xml:space="preserve"> </w:t>
      </w:r>
      <w:r w:rsidRPr="00E64467">
        <w:rPr>
          <w:rFonts w:ascii="Calibri" w:eastAsia="Trebuchet MS" w:hAnsi="Calibri" w:cs="Calibri"/>
          <w:color w:val="002060"/>
          <w:sz w:val="24"/>
          <w:szCs w:val="24"/>
          <w:lang w:val="ro-RO"/>
        </w:rPr>
        <w:t>sociale</w:t>
      </w:r>
      <w:r w:rsidRPr="00E64467">
        <w:rPr>
          <w:rFonts w:ascii="Calibri" w:eastAsia="Trebuchet MS" w:hAnsi="Calibri" w:cs="Calibri"/>
          <w:color w:val="002060"/>
          <w:spacing w:val="15"/>
          <w:sz w:val="24"/>
          <w:szCs w:val="24"/>
          <w:lang w:val="ro-RO"/>
        </w:rPr>
        <w:t xml:space="preserve"> </w:t>
      </w:r>
      <w:r w:rsidRPr="00E64467">
        <w:rPr>
          <w:rFonts w:ascii="Calibri" w:eastAsia="Trebuchet MS" w:hAnsi="Calibri" w:cs="Calibri"/>
          <w:color w:val="002060"/>
          <w:sz w:val="24"/>
          <w:szCs w:val="24"/>
          <w:lang w:val="ro-RO"/>
        </w:rPr>
        <w:t xml:space="preserve">de </w:t>
      </w:r>
      <w:r w:rsidRPr="00E64467">
        <w:rPr>
          <w:rFonts w:ascii="Calibri" w:eastAsia="Trebuchet MS" w:hAnsi="Calibri" w:cs="Calibri"/>
          <w:color w:val="002060"/>
          <w:spacing w:val="-1"/>
          <w:sz w:val="24"/>
          <w:szCs w:val="24"/>
          <w:lang w:val="ro-RO"/>
        </w:rPr>
        <w:t>sta</w:t>
      </w:r>
      <w:r w:rsidRPr="00E64467">
        <w:rPr>
          <w:rFonts w:ascii="Calibri" w:eastAsia="Trebuchet MS" w:hAnsi="Calibri" w:cs="Calibri"/>
          <w:color w:val="002060"/>
          <w:sz w:val="24"/>
          <w:szCs w:val="24"/>
          <w:lang w:val="ro-RO"/>
        </w:rPr>
        <w:t>t</w:t>
      </w:r>
      <w:r w:rsidRPr="00E64467">
        <w:rPr>
          <w:rFonts w:ascii="Calibri" w:eastAsia="Trebuchet MS" w:hAnsi="Calibri" w:cs="Calibri"/>
          <w:color w:val="002060"/>
          <w:spacing w:val="4"/>
          <w:sz w:val="24"/>
          <w:szCs w:val="24"/>
          <w:lang w:val="ro-RO"/>
        </w:rPr>
        <w:t xml:space="preserve"> </w:t>
      </w:r>
      <w:r w:rsidRPr="00E64467">
        <w:rPr>
          <w:rFonts w:ascii="Calibri" w:eastAsia="Trebuchet MS" w:hAnsi="Calibri" w:cs="Calibri"/>
          <w:color w:val="002060"/>
          <w:spacing w:val="-1"/>
          <w:sz w:val="24"/>
          <w:szCs w:val="24"/>
          <w:lang w:val="ro-RO"/>
        </w:rPr>
        <w:t>sa</w:t>
      </w:r>
      <w:r w:rsidRPr="00E64467">
        <w:rPr>
          <w:rFonts w:ascii="Calibri" w:eastAsia="Trebuchet MS" w:hAnsi="Calibri" w:cs="Calibri"/>
          <w:color w:val="002060"/>
          <w:sz w:val="24"/>
          <w:szCs w:val="24"/>
          <w:lang w:val="ro-RO"/>
        </w:rPr>
        <w:t>u</w:t>
      </w:r>
      <w:r w:rsidRPr="00E64467">
        <w:rPr>
          <w:rFonts w:ascii="Calibri" w:eastAsia="Trebuchet MS" w:hAnsi="Calibri" w:cs="Calibri"/>
          <w:color w:val="002060"/>
          <w:spacing w:val="4"/>
          <w:sz w:val="24"/>
          <w:szCs w:val="24"/>
          <w:lang w:val="ro-RO"/>
        </w:rPr>
        <w:t xml:space="preserve"> </w:t>
      </w:r>
      <w:r w:rsidRPr="00E64467">
        <w:rPr>
          <w:rFonts w:ascii="Calibri" w:eastAsia="Trebuchet MS" w:hAnsi="Calibri" w:cs="Calibri"/>
          <w:color w:val="002060"/>
          <w:w w:val="103"/>
          <w:sz w:val="24"/>
          <w:szCs w:val="24"/>
          <w:lang w:val="ro-RO"/>
        </w:rPr>
        <w:t xml:space="preserve">bugetele </w:t>
      </w:r>
      <w:r w:rsidRPr="00E64467">
        <w:rPr>
          <w:rFonts w:ascii="Calibri" w:eastAsia="Trebuchet MS" w:hAnsi="Calibri" w:cs="Calibri"/>
          <w:color w:val="002060"/>
          <w:spacing w:val="-1"/>
          <w:sz w:val="24"/>
          <w:szCs w:val="24"/>
          <w:lang w:val="ro-RO"/>
        </w:rPr>
        <w:t>fondurilo</w:t>
      </w:r>
      <w:r w:rsidRPr="00E64467">
        <w:rPr>
          <w:rFonts w:ascii="Calibri" w:eastAsia="Trebuchet MS" w:hAnsi="Calibri" w:cs="Calibri"/>
          <w:color w:val="002060"/>
          <w:sz w:val="24"/>
          <w:szCs w:val="24"/>
          <w:lang w:val="ro-RO"/>
        </w:rPr>
        <w:t>r</w:t>
      </w:r>
      <w:r w:rsidRPr="00E64467">
        <w:rPr>
          <w:rFonts w:ascii="Calibri" w:eastAsia="Trebuchet MS" w:hAnsi="Calibri" w:cs="Calibri"/>
          <w:color w:val="002060"/>
          <w:spacing w:val="27"/>
          <w:sz w:val="24"/>
          <w:szCs w:val="24"/>
          <w:lang w:val="ro-RO"/>
        </w:rPr>
        <w:t xml:space="preserve"> </w:t>
      </w:r>
      <w:r w:rsidRPr="00E64467">
        <w:rPr>
          <w:rFonts w:ascii="Calibri" w:eastAsia="Trebuchet MS" w:hAnsi="Calibri" w:cs="Calibri"/>
          <w:color w:val="002060"/>
          <w:spacing w:val="-1"/>
          <w:sz w:val="24"/>
          <w:szCs w:val="24"/>
          <w:lang w:val="ro-RO"/>
        </w:rPr>
        <w:t>speciale</w:t>
      </w:r>
      <w:r w:rsidRPr="00E64467">
        <w:rPr>
          <w:rFonts w:ascii="Calibri" w:eastAsia="Trebuchet MS" w:hAnsi="Calibri" w:cs="Calibri"/>
          <w:color w:val="002060"/>
          <w:sz w:val="24"/>
          <w:szCs w:val="24"/>
          <w:lang w:val="ro-RO"/>
        </w:rPr>
        <w:t>,</w:t>
      </w:r>
      <w:r w:rsidRPr="00E64467">
        <w:rPr>
          <w:rFonts w:ascii="Calibri" w:eastAsia="Trebuchet MS" w:hAnsi="Calibri" w:cs="Calibri"/>
          <w:color w:val="002060"/>
          <w:spacing w:val="24"/>
          <w:sz w:val="24"/>
          <w:szCs w:val="24"/>
          <w:lang w:val="ro-RO"/>
        </w:rPr>
        <w:t xml:space="preserve"> </w:t>
      </w:r>
      <w:r w:rsidRPr="00E64467">
        <w:rPr>
          <w:rFonts w:ascii="Calibri" w:eastAsia="Trebuchet MS" w:hAnsi="Calibri" w:cs="Calibri"/>
          <w:color w:val="002060"/>
          <w:spacing w:val="-1"/>
          <w:sz w:val="24"/>
          <w:szCs w:val="24"/>
          <w:lang w:val="ro-RO"/>
        </w:rPr>
        <w:t>rămas</w:t>
      </w:r>
      <w:r w:rsidRPr="00E64467">
        <w:rPr>
          <w:rFonts w:ascii="Calibri" w:eastAsia="Trebuchet MS" w:hAnsi="Calibri" w:cs="Calibri"/>
          <w:color w:val="002060"/>
          <w:sz w:val="24"/>
          <w:szCs w:val="24"/>
          <w:lang w:val="ro-RO"/>
        </w:rPr>
        <w:t>ă</w:t>
      </w:r>
      <w:r w:rsidRPr="00E64467">
        <w:rPr>
          <w:rFonts w:ascii="Calibri" w:eastAsia="Trebuchet MS" w:hAnsi="Calibri" w:cs="Calibri"/>
          <w:color w:val="002060"/>
          <w:spacing w:val="19"/>
          <w:sz w:val="24"/>
          <w:szCs w:val="24"/>
          <w:lang w:val="ro-RO"/>
        </w:rPr>
        <w:t xml:space="preserve"> </w:t>
      </w:r>
      <w:r w:rsidRPr="00E64467">
        <w:rPr>
          <w:rFonts w:ascii="Calibri" w:eastAsia="Trebuchet MS" w:hAnsi="Calibri" w:cs="Calibri"/>
          <w:color w:val="002060"/>
          <w:spacing w:val="-1"/>
          <w:sz w:val="24"/>
          <w:szCs w:val="24"/>
          <w:lang w:val="ro-RO"/>
        </w:rPr>
        <w:t>neutilizat</w:t>
      </w:r>
      <w:r w:rsidRPr="00E64467">
        <w:rPr>
          <w:rFonts w:ascii="Calibri" w:eastAsia="Trebuchet MS" w:hAnsi="Calibri" w:cs="Calibri"/>
          <w:color w:val="002060"/>
          <w:sz w:val="24"/>
          <w:szCs w:val="24"/>
          <w:lang w:val="ro-RO"/>
        </w:rPr>
        <w:t>ă</w:t>
      </w:r>
      <w:r w:rsidRPr="00E64467">
        <w:rPr>
          <w:rFonts w:ascii="Calibri" w:eastAsia="Trebuchet MS" w:hAnsi="Calibri" w:cs="Calibri"/>
          <w:color w:val="002060"/>
          <w:spacing w:val="29"/>
          <w:sz w:val="24"/>
          <w:szCs w:val="24"/>
          <w:lang w:val="ro-RO"/>
        </w:rPr>
        <w:t xml:space="preserve"> </w:t>
      </w:r>
      <w:r w:rsidRPr="00E64467">
        <w:rPr>
          <w:rFonts w:ascii="Calibri" w:eastAsia="Trebuchet MS" w:hAnsi="Calibri" w:cs="Calibri"/>
          <w:color w:val="002060"/>
          <w:spacing w:val="-1"/>
          <w:sz w:val="24"/>
          <w:szCs w:val="24"/>
          <w:lang w:val="ro-RO"/>
        </w:rPr>
        <w:t>l</w:t>
      </w:r>
      <w:r w:rsidRPr="00E64467">
        <w:rPr>
          <w:rFonts w:ascii="Calibri" w:eastAsia="Trebuchet MS" w:hAnsi="Calibri" w:cs="Calibri"/>
          <w:color w:val="002060"/>
          <w:sz w:val="24"/>
          <w:szCs w:val="24"/>
          <w:lang w:val="ro-RO"/>
        </w:rPr>
        <w:t>a</w:t>
      </w:r>
      <w:r w:rsidRPr="00E64467">
        <w:rPr>
          <w:rFonts w:ascii="Calibri" w:eastAsia="Trebuchet MS" w:hAnsi="Calibri" w:cs="Calibri"/>
          <w:color w:val="002060"/>
          <w:spacing w:val="5"/>
          <w:sz w:val="24"/>
          <w:szCs w:val="24"/>
          <w:lang w:val="ro-RO"/>
        </w:rPr>
        <w:t xml:space="preserve"> </w:t>
      </w:r>
      <w:r w:rsidRPr="00E64467">
        <w:rPr>
          <w:rFonts w:ascii="Calibri" w:eastAsia="Trebuchet MS" w:hAnsi="Calibri" w:cs="Calibri"/>
          <w:color w:val="002060"/>
          <w:spacing w:val="-1"/>
          <w:sz w:val="24"/>
          <w:szCs w:val="24"/>
          <w:lang w:val="ro-RO"/>
        </w:rPr>
        <w:t>finel</w:t>
      </w:r>
      <w:r w:rsidRPr="00E64467">
        <w:rPr>
          <w:rFonts w:ascii="Calibri" w:eastAsia="Trebuchet MS" w:hAnsi="Calibri" w:cs="Calibri"/>
          <w:color w:val="002060"/>
          <w:sz w:val="24"/>
          <w:szCs w:val="24"/>
          <w:lang w:val="ro-RO"/>
        </w:rPr>
        <w:t>e</w:t>
      </w:r>
      <w:r w:rsidRPr="00E64467">
        <w:rPr>
          <w:rFonts w:ascii="Calibri" w:eastAsia="Trebuchet MS" w:hAnsi="Calibri" w:cs="Calibri"/>
          <w:color w:val="002060"/>
          <w:spacing w:val="7"/>
          <w:sz w:val="24"/>
          <w:szCs w:val="24"/>
          <w:lang w:val="ro-RO"/>
        </w:rPr>
        <w:t xml:space="preserve"> </w:t>
      </w:r>
      <w:r w:rsidRPr="00E64467">
        <w:rPr>
          <w:rFonts w:ascii="Calibri" w:eastAsia="Trebuchet MS" w:hAnsi="Calibri" w:cs="Calibri"/>
          <w:color w:val="002060"/>
          <w:sz w:val="24"/>
          <w:szCs w:val="24"/>
          <w:lang w:val="ro-RO"/>
        </w:rPr>
        <w:t>exerciţiului</w:t>
      </w:r>
      <w:r w:rsidRPr="00E64467">
        <w:rPr>
          <w:rFonts w:ascii="Calibri" w:eastAsia="Trebuchet MS" w:hAnsi="Calibri" w:cs="Calibri"/>
          <w:color w:val="002060"/>
          <w:spacing w:val="28"/>
          <w:sz w:val="24"/>
          <w:szCs w:val="24"/>
          <w:lang w:val="ro-RO"/>
        </w:rPr>
        <w:t xml:space="preserve"> </w:t>
      </w:r>
      <w:r w:rsidRPr="00E64467">
        <w:rPr>
          <w:rFonts w:ascii="Calibri" w:eastAsia="Trebuchet MS" w:hAnsi="Calibri" w:cs="Calibri"/>
          <w:color w:val="002060"/>
          <w:spacing w:val="-1"/>
          <w:sz w:val="24"/>
          <w:szCs w:val="24"/>
          <w:lang w:val="ro-RO"/>
        </w:rPr>
        <w:t>bugetar</w:t>
      </w:r>
      <w:r w:rsidRPr="00E64467">
        <w:rPr>
          <w:rFonts w:ascii="Calibri" w:eastAsia="Trebuchet MS" w:hAnsi="Calibri" w:cs="Calibri"/>
          <w:color w:val="002060"/>
          <w:sz w:val="24"/>
          <w:szCs w:val="24"/>
          <w:lang w:val="ro-RO"/>
        </w:rPr>
        <w:t>,</w:t>
      </w:r>
      <w:r w:rsidRPr="00E64467">
        <w:rPr>
          <w:rFonts w:ascii="Calibri" w:eastAsia="Trebuchet MS" w:hAnsi="Calibri" w:cs="Calibri"/>
          <w:color w:val="002060"/>
          <w:spacing w:val="17"/>
          <w:sz w:val="24"/>
          <w:szCs w:val="24"/>
          <w:lang w:val="ro-RO"/>
        </w:rPr>
        <w:t xml:space="preserve"> </w:t>
      </w:r>
      <w:r w:rsidRPr="00E64467">
        <w:rPr>
          <w:rFonts w:ascii="Calibri" w:eastAsia="Trebuchet MS" w:hAnsi="Calibri" w:cs="Calibri"/>
          <w:color w:val="002060"/>
          <w:sz w:val="24"/>
          <w:szCs w:val="24"/>
          <w:lang w:val="ro-RO"/>
        </w:rPr>
        <w:t>se</w:t>
      </w:r>
      <w:r w:rsidRPr="00E64467">
        <w:rPr>
          <w:rFonts w:ascii="Calibri" w:eastAsia="Trebuchet MS" w:hAnsi="Calibri" w:cs="Calibri"/>
          <w:color w:val="002060"/>
          <w:spacing w:val="-2"/>
          <w:sz w:val="24"/>
          <w:szCs w:val="24"/>
          <w:lang w:val="ro-RO"/>
        </w:rPr>
        <w:t xml:space="preserve"> </w:t>
      </w:r>
      <w:r w:rsidRPr="00E64467">
        <w:rPr>
          <w:rFonts w:ascii="Calibri" w:eastAsia="Trebuchet MS" w:hAnsi="Calibri" w:cs="Calibri"/>
          <w:color w:val="002060"/>
          <w:spacing w:val="-1"/>
          <w:sz w:val="24"/>
          <w:szCs w:val="24"/>
          <w:lang w:val="ro-RO"/>
        </w:rPr>
        <w:t>ut</w:t>
      </w:r>
      <w:r w:rsidRPr="00E64467">
        <w:rPr>
          <w:rFonts w:ascii="Calibri" w:eastAsia="Trebuchet MS" w:hAnsi="Calibri" w:cs="Calibri"/>
          <w:color w:val="002060"/>
          <w:sz w:val="24"/>
          <w:szCs w:val="24"/>
          <w:lang w:val="ro-RO"/>
        </w:rPr>
        <w:t>ilizează</w:t>
      </w:r>
      <w:r w:rsidRPr="00E64467">
        <w:rPr>
          <w:rFonts w:ascii="Calibri" w:eastAsia="Trebuchet MS" w:hAnsi="Calibri" w:cs="Calibri"/>
          <w:color w:val="002060"/>
          <w:spacing w:val="23"/>
          <w:sz w:val="24"/>
          <w:szCs w:val="24"/>
          <w:lang w:val="ro-RO"/>
        </w:rPr>
        <w:t xml:space="preserve"> </w:t>
      </w:r>
      <w:r w:rsidRPr="00E64467">
        <w:rPr>
          <w:rFonts w:ascii="Calibri" w:eastAsia="Trebuchet MS" w:hAnsi="Calibri" w:cs="Calibri"/>
          <w:color w:val="002060"/>
          <w:sz w:val="24"/>
          <w:szCs w:val="24"/>
          <w:lang w:val="ro-RO"/>
        </w:rPr>
        <w:t>de</w:t>
      </w:r>
      <w:r w:rsidRPr="00E64467">
        <w:rPr>
          <w:rFonts w:ascii="Calibri" w:eastAsia="Trebuchet MS" w:hAnsi="Calibri" w:cs="Calibri"/>
          <w:color w:val="002060"/>
          <w:spacing w:val="-1"/>
          <w:sz w:val="24"/>
          <w:szCs w:val="24"/>
          <w:lang w:val="ro-RO"/>
        </w:rPr>
        <w:t xml:space="preserve"> </w:t>
      </w:r>
      <w:r w:rsidRPr="00E64467">
        <w:rPr>
          <w:rFonts w:ascii="Calibri" w:eastAsia="Trebuchet MS" w:hAnsi="Calibri" w:cs="Calibri"/>
          <w:color w:val="002060"/>
          <w:w w:val="103"/>
          <w:sz w:val="24"/>
          <w:szCs w:val="24"/>
          <w:lang w:val="ro-RO"/>
        </w:rPr>
        <w:t xml:space="preserve">către </w:t>
      </w:r>
      <w:r w:rsidRPr="00E64467">
        <w:rPr>
          <w:rFonts w:ascii="Calibri" w:eastAsia="Trebuchet MS" w:hAnsi="Calibri" w:cs="Calibri"/>
          <w:color w:val="002060"/>
          <w:sz w:val="24"/>
          <w:szCs w:val="24"/>
          <w:lang w:val="ro-RO"/>
        </w:rPr>
        <w:t>beneficiar</w:t>
      </w:r>
      <w:r w:rsidRPr="00E64467">
        <w:rPr>
          <w:rFonts w:ascii="Calibri" w:eastAsia="Trebuchet MS" w:hAnsi="Calibri" w:cs="Calibri"/>
          <w:color w:val="002060"/>
          <w:spacing w:val="29"/>
          <w:sz w:val="24"/>
          <w:szCs w:val="24"/>
          <w:lang w:val="ro-RO"/>
        </w:rPr>
        <w:t xml:space="preserve"> </w:t>
      </w:r>
      <w:r w:rsidRPr="00E64467">
        <w:rPr>
          <w:rFonts w:ascii="Calibri" w:eastAsia="Trebuchet MS" w:hAnsi="Calibri" w:cs="Calibri"/>
          <w:color w:val="002060"/>
          <w:sz w:val="24"/>
          <w:szCs w:val="24"/>
          <w:lang w:val="ro-RO"/>
        </w:rPr>
        <w:t>în</w:t>
      </w:r>
      <w:r w:rsidRPr="00E64467">
        <w:rPr>
          <w:rFonts w:ascii="Calibri" w:eastAsia="Trebuchet MS" w:hAnsi="Calibri" w:cs="Calibri"/>
          <w:color w:val="002060"/>
          <w:spacing w:val="7"/>
          <w:sz w:val="24"/>
          <w:szCs w:val="24"/>
          <w:lang w:val="ro-RO"/>
        </w:rPr>
        <w:t xml:space="preserve"> </w:t>
      </w:r>
      <w:r w:rsidRPr="00E64467">
        <w:rPr>
          <w:rFonts w:ascii="Calibri" w:eastAsia="Trebuchet MS" w:hAnsi="Calibri" w:cs="Calibri"/>
          <w:color w:val="002060"/>
          <w:sz w:val="24"/>
          <w:szCs w:val="24"/>
          <w:lang w:val="ro-RO"/>
        </w:rPr>
        <w:t>anul</w:t>
      </w:r>
      <w:r w:rsidRPr="00E64467">
        <w:rPr>
          <w:rFonts w:ascii="Calibri" w:eastAsia="Trebuchet MS" w:hAnsi="Calibri" w:cs="Calibri"/>
          <w:color w:val="002060"/>
          <w:spacing w:val="13"/>
          <w:sz w:val="24"/>
          <w:szCs w:val="24"/>
          <w:lang w:val="ro-RO"/>
        </w:rPr>
        <w:t xml:space="preserve"> </w:t>
      </w:r>
      <w:r w:rsidRPr="00E64467">
        <w:rPr>
          <w:rFonts w:ascii="Calibri" w:eastAsia="Trebuchet MS" w:hAnsi="Calibri" w:cs="Calibri"/>
          <w:color w:val="002060"/>
          <w:sz w:val="24"/>
          <w:szCs w:val="24"/>
          <w:lang w:val="ro-RO"/>
        </w:rPr>
        <w:t>următor</w:t>
      </w:r>
      <w:r w:rsidRPr="00E64467">
        <w:rPr>
          <w:rFonts w:ascii="Calibri" w:eastAsia="Trebuchet MS" w:hAnsi="Calibri" w:cs="Calibri"/>
          <w:color w:val="002060"/>
          <w:spacing w:val="24"/>
          <w:sz w:val="24"/>
          <w:szCs w:val="24"/>
          <w:lang w:val="ro-RO"/>
        </w:rPr>
        <w:t xml:space="preserve"> </w:t>
      </w:r>
      <w:r w:rsidRPr="00E64467">
        <w:rPr>
          <w:rFonts w:ascii="Calibri" w:eastAsia="Trebuchet MS" w:hAnsi="Calibri" w:cs="Calibri"/>
          <w:color w:val="002060"/>
          <w:sz w:val="24"/>
          <w:szCs w:val="24"/>
          <w:lang w:val="ro-RO"/>
        </w:rPr>
        <w:t>cu</w:t>
      </w:r>
      <w:r w:rsidRPr="00E64467">
        <w:rPr>
          <w:rFonts w:ascii="Calibri" w:eastAsia="Trebuchet MS" w:hAnsi="Calibri" w:cs="Calibri"/>
          <w:color w:val="002060"/>
          <w:spacing w:val="8"/>
          <w:sz w:val="24"/>
          <w:szCs w:val="24"/>
          <w:lang w:val="ro-RO"/>
        </w:rPr>
        <w:t xml:space="preserve"> </w:t>
      </w:r>
      <w:r w:rsidRPr="00E64467">
        <w:rPr>
          <w:rFonts w:ascii="Calibri" w:eastAsia="Trebuchet MS" w:hAnsi="Calibri" w:cs="Calibri"/>
          <w:color w:val="002060"/>
          <w:sz w:val="24"/>
          <w:szCs w:val="24"/>
          <w:lang w:val="ro-RO"/>
        </w:rPr>
        <w:t>aceeaşi</w:t>
      </w:r>
      <w:r w:rsidRPr="00E64467">
        <w:rPr>
          <w:rFonts w:ascii="Calibri" w:eastAsia="Trebuchet MS" w:hAnsi="Calibri" w:cs="Calibri"/>
          <w:color w:val="002060"/>
          <w:spacing w:val="22"/>
          <w:sz w:val="24"/>
          <w:szCs w:val="24"/>
          <w:lang w:val="ro-RO"/>
        </w:rPr>
        <w:t xml:space="preserve"> </w:t>
      </w:r>
      <w:r w:rsidRPr="00E64467">
        <w:rPr>
          <w:rFonts w:ascii="Calibri" w:eastAsia="Trebuchet MS" w:hAnsi="Calibri" w:cs="Calibri"/>
          <w:color w:val="002060"/>
          <w:w w:val="103"/>
          <w:sz w:val="24"/>
          <w:szCs w:val="24"/>
          <w:lang w:val="ro-RO"/>
        </w:rPr>
        <w:t>destinaţie.</w:t>
      </w:r>
    </w:p>
    <w:p w14:paraId="21A6E029" w14:textId="77777777" w:rsidR="00A10484" w:rsidRPr="00F42CB9" w:rsidRDefault="00A10484" w:rsidP="000377CE">
      <w:pPr>
        <w:spacing w:before="60"/>
        <w:ind w:left="133" w:right="1960"/>
        <w:jc w:val="both"/>
        <w:rPr>
          <w:rFonts w:ascii="Calibri" w:eastAsia="Trebuchet MS" w:hAnsi="Calibri" w:cs="Calibri"/>
          <w:color w:val="002060"/>
          <w:sz w:val="24"/>
          <w:szCs w:val="24"/>
          <w:lang w:val="ro-RO"/>
        </w:rPr>
      </w:pPr>
      <w:r w:rsidRPr="00F42CB9">
        <w:rPr>
          <w:rFonts w:ascii="Calibri" w:eastAsia="Trebuchet MS" w:hAnsi="Calibri" w:cs="Calibri"/>
          <w:b/>
          <w:color w:val="002060"/>
          <w:spacing w:val="-1"/>
          <w:sz w:val="24"/>
          <w:szCs w:val="24"/>
          <w:lang w:val="ro-RO"/>
        </w:rPr>
        <w:t>(b</w:t>
      </w:r>
      <w:r w:rsidRPr="00F42CB9">
        <w:rPr>
          <w:rFonts w:ascii="Calibri" w:eastAsia="Trebuchet MS" w:hAnsi="Calibri" w:cs="Calibri"/>
          <w:b/>
          <w:color w:val="002060"/>
          <w:sz w:val="24"/>
          <w:szCs w:val="24"/>
          <w:lang w:val="ro-RO"/>
        </w:rPr>
        <w:t xml:space="preserve">)   </w:t>
      </w:r>
      <w:r w:rsidRPr="00F42CB9">
        <w:rPr>
          <w:rFonts w:ascii="Calibri" w:eastAsia="Trebuchet MS" w:hAnsi="Calibri" w:cs="Calibri"/>
          <w:b/>
          <w:color w:val="002060"/>
          <w:spacing w:val="36"/>
          <w:sz w:val="24"/>
          <w:szCs w:val="24"/>
          <w:lang w:val="ro-RO"/>
        </w:rPr>
        <w:t xml:space="preserve"> </w:t>
      </w:r>
      <w:r w:rsidRPr="00F42CB9">
        <w:rPr>
          <w:rFonts w:ascii="Calibri" w:eastAsia="Trebuchet MS" w:hAnsi="Calibri" w:cs="Calibri"/>
          <w:b/>
          <w:color w:val="002060"/>
          <w:spacing w:val="-1"/>
          <w:sz w:val="24"/>
          <w:szCs w:val="24"/>
          <w:lang w:val="ro-RO"/>
        </w:rPr>
        <w:t>Cond</w:t>
      </w:r>
      <w:r w:rsidRPr="00F42CB9">
        <w:rPr>
          <w:rFonts w:ascii="Calibri" w:eastAsia="Trebuchet MS" w:hAnsi="Calibri" w:cs="Calibri"/>
          <w:b/>
          <w:color w:val="002060"/>
          <w:spacing w:val="3"/>
          <w:sz w:val="24"/>
          <w:szCs w:val="24"/>
          <w:lang w:val="ro-RO"/>
        </w:rPr>
        <w:t>i</w:t>
      </w:r>
      <w:r w:rsidRPr="00F42CB9">
        <w:rPr>
          <w:rFonts w:ascii="Calibri" w:eastAsia="Trebuchet MS" w:hAnsi="Calibri" w:cs="Calibri"/>
          <w:b/>
          <w:color w:val="002060"/>
          <w:spacing w:val="-3"/>
          <w:sz w:val="24"/>
          <w:szCs w:val="24"/>
          <w:lang w:val="ro-RO"/>
        </w:rPr>
        <w:t>ț</w:t>
      </w:r>
      <w:r w:rsidRPr="00F42CB9">
        <w:rPr>
          <w:rFonts w:ascii="Calibri" w:eastAsia="Trebuchet MS" w:hAnsi="Calibri" w:cs="Calibri"/>
          <w:b/>
          <w:color w:val="002060"/>
          <w:spacing w:val="3"/>
          <w:sz w:val="24"/>
          <w:szCs w:val="24"/>
          <w:lang w:val="ro-RO"/>
        </w:rPr>
        <w:t>i</w:t>
      </w:r>
      <w:r w:rsidRPr="00F42CB9">
        <w:rPr>
          <w:rFonts w:ascii="Calibri" w:eastAsia="Trebuchet MS" w:hAnsi="Calibri" w:cs="Calibri"/>
          <w:b/>
          <w:color w:val="002060"/>
          <w:sz w:val="24"/>
          <w:szCs w:val="24"/>
          <w:lang w:val="ro-RO"/>
        </w:rPr>
        <w:t>i</w:t>
      </w:r>
      <w:r w:rsidRPr="00F42CB9">
        <w:rPr>
          <w:rFonts w:ascii="Calibri" w:eastAsia="Trebuchet MS" w:hAnsi="Calibri" w:cs="Calibri"/>
          <w:b/>
          <w:color w:val="002060"/>
          <w:spacing w:val="24"/>
          <w:sz w:val="24"/>
          <w:szCs w:val="24"/>
          <w:lang w:val="ro-RO"/>
        </w:rPr>
        <w:t xml:space="preserve"> </w:t>
      </w:r>
      <w:r w:rsidRPr="00F42CB9">
        <w:rPr>
          <w:rFonts w:ascii="Calibri" w:eastAsia="Trebuchet MS" w:hAnsi="Calibri" w:cs="Calibri"/>
          <w:b/>
          <w:color w:val="002060"/>
          <w:sz w:val="24"/>
          <w:szCs w:val="24"/>
          <w:lang w:val="ro-RO"/>
        </w:rPr>
        <w:t>de</w:t>
      </w:r>
      <w:r w:rsidRPr="00F42CB9">
        <w:rPr>
          <w:rFonts w:ascii="Calibri" w:eastAsia="Trebuchet MS" w:hAnsi="Calibri" w:cs="Calibri"/>
          <w:b/>
          <w:color w:val="002060"/>
          <w:spacing w:val="9"/>
          <w:sz w:val="24"/>
          <w:szCs w:val="24"/>
          <w:lang w:val="ro-RO"/>
        </w:rPr>
        <w:t xml:space="preserve"> </w:t>
      </w:r>
      <w:r w:rsidRPr="00F42CB9">
        <w:rPr>
          <w:rFonts w:ascii="Calibri" w:eastAsia="Trebuchet MS" w:hAnsi="Calibri" w:cs="Calibri"/>
          <w:b/>
          <w:color w:val="002060"/>
          <w:sz w:val="24"/>
          <w:szCs w:val="24"/>
          <w:lang w:val="ro-RO"/>
        </w:rPr>
        <w:t>rambursare</w:t>
      </w:r>
      <w:r w:rsidRPr="00F42CB9">
        <w:rPr>
          <w:rFonts w:ascii="Calibri" w:eastAsia="Trebuchet MS" w:hAnsi="Calibri" w:cs="Calibri"/>
          <w:b/>
          <w:color w:val="002060"/>
          <w:spacing w:val="34"/>
          <w:sz w:val="24"/>
          <w:szCs w:val="24"/>
          <w:lang w:val="ro-RO"/>
        </w:rPr>
        <w:t xml:space="preserve"> </w:t>
      </w:r>
      <w:r w:rsidRPr="00F42CB9">
        <w:rPr>
          <w:rFonts w:ascii="Calibri" w:eastAsia="Trebuchet MS" w:hAnsi="Calibri" w:cs="Calibri"/>
          <w:b/>
          <w:color w:val="002060"/>
          <w:sz w:val="24"/>
          <w:szCs w:val="24"/>
          <w:lang w:val="ro-RO"/>
        </w:rPr>
        <w:t>și</w:t>
      </w:r>
      <w:r w:rsidRPr="00F42CB9">
        <w:rPr>
          <w:rFonts w:ascii="Calibri" w:eastAsia="Trebuchet MS" w:hAnsi="Calibri" w:cs="Calibri"/>
          <w:b/>
          <w:color w:val="002060"/>
          <w:spacing w:val="6"/>
          <w:sz w:val="24"/>
          <w:szCs w:val="24"/>
          <w:lang w:val="ro-RO"/>
        </w:rPr>
        <w:t xml:space="preserve"> </w:t>
      </w:r>
      <w:r w:rsidRPr="00F42CB9">
        <w:rPr>
          <w:rFonts w:ascii="Calibri" w:eastAsia="Trebuchet MS" w:hAnsi="Calibri" w:cs="Calibri"/>
          <w:b/>
          <w:color w:val="002060"/>
          <w:sz w:val="24"/>
          <w:szCs w:val="24"/>
          <w:lang w:val="ro-RO"/>
        </w:rPr>
        <w:t>plată</w:t>
      </w:r>
      <w:r w:rsidRPr="00F42CB9">
        <w:rPr>
          <w:rFonts w:ascii="Calibri" w:eastAsia="Trebuchet MS" w:hAnsi="Calibri" w:cs="Calibri"/>
          <w:b/>
          <w:color w:val="002060"/>
          <w:spacing w:val="16"/>
          <w:sz w:val="24"/>
          <w:szCs w:val="24"/>
          <w:lang w:val="ro-RO"/>
        </w:rPr>
        <w:t xml:space="preserve"> </w:t>
      </w:r>
      <w:r w:rsidRPr="00F42CB9">
        <w:rPr>
          <w:rFonts w:ascii="Calibri" w:eastAsia="Trebuchet MS" w:hAnsi="Calibri" w:cs="Calibri"/>
          <w:b/>
          <w:color w:val="002060"/>
          <w:sz w:val="24"/>
          <w:szCs w:val="24"/>
          <w:lang w:val="ro-RO"/>
        </w:rPr>
        <w:t>a</w:t>
      </w:r>
      <w:r w:rsidRPr="00F42CB9">
        <w:rPr>
          <w:rFonts w:ascii="Calibri" w:eastAsia="Trebuchet MS" w:hAnsi="Calibri" w:cs="Calibri"/>
          <w:b/>
          <w:color w:val="002060"/>
          <w:spacing w:val="5"/>
          <w:sz w:val="24"/>
          <w:szCs w:val="24"/>
          <w:lang w:val="ro-RO"/>
        </w:rPr>
        <w:t xml:space="preserve"> </w:t>
      </w:r>
      <w:r w:rsidRPr="00F42CB9">
        <w:rPr>
          <w:rFonts w:ascii="Calibri" w:eastAsia="Trebuchet MS" w:hAnsi="Calibri" w:cs="Calibri"/>
          <w:b/>
          <w:color w:val="002060"/>
          <w:w w:val="103"/>
          <w:sz w:val="24"/>
          <w:szCs w:val="24"/>
          <w:lang w:val="ro-RO"/>
        </w:rPr>
        <w:t>cheltuielilor</w:t>
      </w:r>
    </w:p>
    <w:p w14:paraId="19F240EA" w14:textId="7097924C"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CA3A18">
        <w:rPr>
          <w:rFonts w:ascii="Calibri" w:eastAsia="Trebuchet MS" w:hAnsi="Calibri" w:cs="Calibri"/>
          <w:color w:val="002060"/>
          <w:sz w:val="24"/>
          <w:szCs w:val="24"/>
          <w:lang w:val="ro-RO"/>
        </w:rPr>
        <w:t>i</w:t>
      </w:r>
      <w:r w:rsidRPr="00F42CB9">
        <w:rPr>
          <w:rFonts w:ascii="Calibri" w:eastAsia="Trebuchet MS" w:hAnsi="Calibri" w:cs="Calibri"/>
          <w:color w:val="002060"/>
          <w:spacing w:val="8"/>
          <w:sz w:val="24"/>
          <w:szCs w:val="24"/>
          <w:lang w:val="ro-RO"/>
        </w:rPr>
        <w:t>)</w:t>
      </w:r>
      <w:r w:rsidR="00FD65CD"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Beneficiarii/Liderii</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obligaţia</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a depune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autorit</w:t>
      </w:r>
      <w:r w:rsidR="00051A6C">
        <w:rPr>
          <w:rFonts w:ascii="Calibri" w:eastAsia="Trebuchet MS" w:hAnsi="Calibri" w:cs="Calibri"/>
          <w:color w:val="002060"/>
          <w:spacing w:val="-1"/>
          <w:sz w:val="24"/>
          <w:szCs w:val="24"/>
          <w:lang w:val="ro-RO"/>
        </w:rPr>
        <w:t>atea</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1"/>
          <w:sz w:val="24"/>
          <w:szCs w:val="24"/>
          <w:lang w:val="ro-RO"/>
        </w:rPr>
        <w:t>management</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cerer</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cheltuielil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w w:val="103"/>
          <w:sz w:val="24"/>
          <w:szCs w:val="24"/>
          <w:lang w:val="ro-RO"/>
        </w:rPr>
        <w:t xml:space="preserve">efectuate,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fa</w:t>
      </w:r>
      <w:r w:rsidRPr="00F42CB9">
        <w:rPr>
          <w:rFonts w:ascii="Calibri" w:eastAsia="Trebuchet MS" w:hAnsi="Calibri" w:cs="Calibri"/>
          <w:color w:val="002060"/>
          <w:sz w:val="24"/>
          <w:szCs w:val="24"/>
          <w:lang w:val="ro-RO"/>
        </w:rPr>
        <w:t>c</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obiectu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mecanismului</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cererilor</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plat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2"/>
          <w:sz w:val="24"/>
          <w:szCs w:val="24"/>
          <w:lang w:val="ro-RO"/>
        </w:rPr>
        <w:t>ș</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prefinanțare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w w:val="103"/>
          <w:sz w:val="24"/>
          <w:szCs w:val="24"/>
          <w:lang w:val="ro-RO"/>
        </w:rPr>
        <w:t xml:space="preserve">maximum </w:t>
      </w:r>
      <w:r w:rsidRPr="00F42CB9">
        <w:rPr>
          <w:rFonts w:ascii="Calibri" w:eastAsia="Trebuchet MS" w:hAnsi="Calibri" w:cs="Calibri"/>
          <w:color w:val="002060"/>
          <w:sz w:val="24"/>
          <w:szCs w:val="24"/>
          <w:lang w:val="ro-RO"/>
        </w:rPr>
        <w:t>3</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z w:val="24"/>
          <w:szCs w:val="24"/>
          <w:lang w:val="ro-RO"/>
        </w:rPr>
        <w:t xml:space="preserve">luni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pacing w:val="-1"/>
          <w:sz w:val="24"/>
          <w:szCs w:val="24"/>
          <w:lang w:val="ro-RO"/>
        </w:rPr>
        <w:t>efectuare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acestora</w:t>
      </w:r>
      <w:r w:rsidRPr="00F42CB9">
        <w:rPr>
          <w:rFonts w:ascii="Calibri" w:eastAsia="Trebuchet MS" w:hAnsi="Calibri" w:cs="Calibri"/>
          <w:color w:val="002060"/>
          <w:sz w:val="24"/>
          <w:szCs w:val="24"/>
          <w:lang w:val="ro-RO"/>
        </w:rPr>
        <w:t>, cu</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pacing w:val="-1"/>
          <w:sz w:val="24"/>
          <w:szCs w:val="24"/>
          <w:lang w:val="ro-RO"/>
        </w:rPr>
        <w:t>excepţi</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primei</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cereri</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w w:val="103"/>
          <w:sz w:val="24"/>
          <w:szCs w:val="24"/>
          <w:lang w:val="ro-RO"/>
        </w:rPr>
        <w:t xml:space="preserve">poate </w:t>
      </w:r>
      <w:r w:rsidRPr="00F42CB9">
        <w:rPr>
          <w:rFonts w:ascii="Calibri" w:eastAsia="Trebuchet MS" w:hAnsi="Calibri" w:cs="Calibri"/>
          <w:color w:val="002060"/>
          <w:sz w:val="24"/>
          <w:szCs w:val="24"/>
          <w:lang w:val="ro-RO"/>
        </w:rPr>
        <w:t>cuprinde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şi</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cheltuieli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efectuate</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înainte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semnarea</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contractului</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finanţare.</w:t>
      </w:r>
    </w:p>
    <w:p w14:paraId="7DB11770" w14:textId="505532C5"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CA3A18">
        <w:rPr>
          <w:rFonts w:ascii="Calibri" w:eastAsia="Trebuchet MS" w:hAnsi="Calibri" w:cs="Calibri"/>
          <w:color w:val="002060"/>
          <w:sz w:val="24"/>
          <w:szCs w:val="24"/>
          <w:lang w:val="ro-RO"/>
        </w:rPr>
        <w:t>ii</w:t>
      </w:r>
      <w:r w:rsidRPr="00F42CB9">
        <w:rPr>
          <w:rFonts w:ascii="Calibri" w:eastAsia="Trebuchet MS" w:hAnsi="Calibri" w:cs="Calibri"/>
          <w:color w:val="002060"/>
          <w:spacing w:val="8"/>
          <w:sz w:val="24"/>
          <w:szCs w:val="24"/>
          <w:lang w:val="ro-RO"/>
        </w:rPr>
        <w:t>)</w:t>
      </w:r>
      <w:r w:rsidR="00FD65CD"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 de</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maximum</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20</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pacing w:val="-1"/>
          <w:sz w:val="24"/>
          <w:szCs w:val="24"/>
          <w:lang w:val="ro-RO"/>
        </w:rPr>
        <w:t>lucrătoar</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data</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z w:val="24"/>
          <w:szCs w:val="24"/>
          <w:lang w:val="ro-RO"/>
        </w:rPr>
        <w:t xml:space="preserve">depunerii </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pacing w:val="-1"/>
          <w:w w:val="103"/>
          <w:sz w:val="24"/>
          <w:szCs w:val="24"/>
          <w:lang w:val="ro-RO"/>
        </w:rPr>
        <w:t xml:space="preserve">către </w:t>
      </w:r>
      <w:r w:rsidRPr="00F42CB9">
        <w:rPr>
          <w:rFonts w:ascii="Calibri" w:eastAsia="Trebuchet MS" w:hAnsi="Calibri" w:cs="Calibri"/>
          <w:color w:val="002060"/>
          <w:sz w:val="24"/>
          <w:szCs w:val="24"/>
          <w:lang w:val="ro-RO"/>
        </w:rPr>
        <w:t>beneficiar/liderul</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w w:val="103"/>
          <w:sz w:val="24"/>
          <w:szCs w:val="24"/>
          <w:lang w:val="ro-RO"/>
        </w:rPr>
        <w:t xml:space="preserve">a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 întocmite</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spacing w:val="-1"/>
          <w:sz w:val="24"/>
          <w:szCs w:val="24"/>
          <w:lang w:val="ro-RO"/>
        </w:rPr>
        <w:t>confor</w:t>
      </w:r>
      <w:r w:rsidRPr="00F42CB9">
        <w:rPr>
          <w:rFonts w:ascii="Calibri" w:eastAsia="Trebuchet MS" w:hAnsi="Calibri" w:cs="Calibri"/>
          <w:color w:val="002060"/>
          <w:sz w:val="24"/>
          <w:szCs w:val="24"/>
          <w:lang w:val="ro-RO"/>
        </w:rPr>
        <w:t>m</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z w:val="24"/>
          <w:szCs w:val="24"/>
          <w:lang w:val="ro-RO"/>
        </w:rPr>
        <w:t>contractului</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pacing w:val="-1"/>
          <w:sz w:val="24"/>
          <w:szCs w:val="24"/>
          <w:lang w:val="ro-RO"/>
        </w:rPr>
        <w:t>finanţare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w w:val="103"/>
          <w:sz w:val="24"/>
          <w:szCs w:val="24"/>
          <w:lang w:val="ro-RO"/>
        </w:rPr>
        <w:t xml:space="preserve">autorizează </w:t>
      </w:r>
      <w:r w:rsidRPr="00F42CB9">
        <w:rPr>
          <w:rFonts w:ascii="Calibri" w:eastAsia="Trebuchet MS" w:hAnsi="Calibri" w:cs="Calibri"/>
          <w:color w:val="002060"/>
          <w:sz w:val="24"/>
          <w:szCs w:val="24"/>
          <w:lang w:val="ro-RO"/>
        </w:rPr>
        <w:t>cheltuielile</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pacing w:val="-2"/>
          <w:sz w:val="24"/>
          <w:szCs w:val="24"/>
          <w:lang w:val="ro-RO"/>
        </w:rPr>
        <w:t>el</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2"/>
          <w:sz w:val="24"/>
          <w:szCs w:val="24"/>
          <w:lang w:val="ro-RO"/>
        </w:rPr>
        <w:t>gib</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3"/>
          <w:sz w:val="24"/>
          <w:szCs w:val="24"/>
          <w:lang w:val="ro-RO"/>
        </w:rPr>
        <w:t>c</w:t>
      </w:r>
      <w:r w:rsidRPr="00F42CB9">
        <w:rPr>
          <w:rFonts w:ascii="Calibri" w:eastAsia="Trebuchet MS" w:hAnsi="Calibri" w:cs="Calibri"/>
          <w:color w:val="002060"/>
          <w:spacing w:val="-3"/>
          <w:sz w:val="24"/>
          <w:szCs w:val="24"/>
          <w:lang w:val="ro-RO"/>
        </w:rPr>
        <w:t>u</w:t>
      </w:r>
      <w:r w:rsidRPr="00F42CB9">
        <w:rPr>
          <w:rFonts w:ascii="Calibri" w:eastAsia="Trebuchet MS" w:hAnsi="Calibri" w:cs="Calibri"/>
          <w:color w:val="002060"/>
          <w:sz w:val="24"/>
          <w:szCs w:val="24"/>
          <w:lang w:val="ro-RO"/>
        </w:rPr>
        <w:t>prinse</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z w:val="24"/>
          <w:szCs w:val="24"/>
          <w:lang w:val="ro-RO"/>
        </w:rPr>
        <w:t xml:space="preserve">de </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efectueaz</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pacing w:val="-1"/>
          <w:sz w:val="24"/>
          <w:szCs w:val="24"/>
          <w:lang w:val="ro-RO"/>
        </w:rPr>
        <w:t>plat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w w:val="103"/>
          <w:sz w:val="24"/>
          <w:szCs w:val="24"/>
          <w:lang w:val="ro-RO"/>
        </w:rPr>
        <w:t xml:space="preserve">sumelor </w:t>
      </w:r>
      <w:r w:rsidRPr="00F42CB9">
        <w:rPr>
          <w:rFonts w:ascii="Calibri" w:eastAsia="Trebuchet MS" w:hAnsi="Calibri" w:cs="Calibri"/>
          <w:color w:val="002060"/>
          <w:spacing w:val="-1"/>
          <w:sz w:val="24"/>
          <w:szCs w:val="24"/>
          <w:lang w:val="ro-RO"/>
        </w:rPr>
        <w:t>autorizat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3</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3"/>
          <w:sz w:val="24"/>
          <w:szCs w:val="24"/>
          <w:lang w:val="ro-RO"/>
        </w:rPr>
        <w:t>z</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lucrătoar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momentu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z w:val="24"/>
          <w:szCs w:val="24"/>
          <w:lang w:val="ro-RO"/>
        </w:rPr>
        <w:t>dispune</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1"/>
          <w:sz w:val="24"/>
          <w:szCs w:val="24"/>
          <w:lang w:val="ro-RO"/>
        </w:rPr>
        <w:t>resurs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pacing w:val="-1"/>
          <w:sz w:val="24"/>
          <w:szCs w:val="24"/>
          <w:lang w:val="ro-RO"/>
        </w:rPr>
        <w:t>conturil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sale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pacing w:val="-1"/>
          <w:sz w:val="24"/>
          <w:szCs w:val="24"/>
          <w:lang w:val="ro-RO"/>
        </w:rPr>
        <w:t>Dup</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pacing w:val="-1"/>
          <w:sz w:val="24"/>
          <w:szCs w:val="24"/>
          <w:lang w:val="ro-RO"/>
        </w:rPr>
        <w:t>efectuare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plăţii, în</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z w:val="24"/>
          <w:szCs w:val="24"/>
          <w:lang w:val="ro-RO"/>
        </w:rPr>
        <w:t>5</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pacing w:val="2"/>
          <w:sz w:val="24"/>
          <w:szCs w:val="24"/>
          <w:lang w:val="ro-RO"/>
        </w:rPr>
        <w:t>zi</w:t>
      </w:r>
      <w:r w:rsidRPr="00F42CB9">
        <w:rPr>
          <w:rFonts w:ascii="Calibri" w:eastAsia="Trebuchet MS" w:hAnsi="Calibri" w:cs="Calibri"/>
          <w:color w:val="002060"/>
          <w:spacing w:val="-4"/>
          <w:sz w:val="24"/>
          <w:szCs w:val="24"/>
          <w:lang w:val="ro-RO"/>
        </w:rPr>
        <w:t>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w w:val="103"/>
          <w:sz w:val="24"/>
          <w:szCs w:val="24"/>
          <w:lang w:val="ro-RO"/>
        </w:rPr>
        <w:t xml:space="preserve">notifică </w:t>
      </w:r>
      <w:r w:rsidRPr="00F42CB9">
        <w:rPr>
          <w:rFonts w:ascii="Calibri" w:eastAsia="Trebuchet MS" w:hAnsi="Calibri" w:cs="Calibri"/>
          <w:color w:val="002060"/>
          <w:spacing w:val="-1"/>
          <w:sz w:val="24"/>
          <w:szCs w:val="24"/>
          <w:lang w:val="ro-RO"/>
        </w:rPr>
        <w:t>beneficiarul/lideru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parteneriat/parteneri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despr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plat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cheltuielilo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1"/>
          <w:w w:val="103"/>
          <w:sz w:val="24"/>
          <w:szCs w:val="24"/>
          <w:lang w:val="ro-RO"/>
        </w:rPr>
        <w:t xml:space="preserve">autorizate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rambursare,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conform</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Formularului</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nr.</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2 din</w:t>
      </w:r>
      <w:r w:rsidRPr="00F42CB9">
        <w:rPr>
          <w:rFonts w:ascii="Calibri" w:eastAsia="Trebuchet MS" w:hAnsi="Calibri" w:cs="Calibri"/>
          <w:color w:val="002060"/>
          <w:spacing w:val="5"/>
          <w:sz w:val="24"/>
          <w:szCs w:val="24"/>
          <w:lang w:val="ro-RO"/>
        </w:rPr>
        <w:t xml:space="preserve"> </w:t>
      </w:r>
      <w:r w:rsidR="000D10F6" w:rsidRPr="00F42CB9">
        <w:rPr>
          <w:rFonts w:ascii="Calibri" w:eastAsia="Trebuchet MS" w:hAnsi="Calibri" w:cs="Calibri"/>
          <w:color w:val="002060"/>
          <w:sz w:val="24"/>
          <w:szCs w:val="24"/>
          <w:lang w:val="ro-RO"/>
        </w:rPr>
        <w:t>A</w:t>
      </w:r>
      <w:r w:rsidRPr="00F42CB9">
        <w:rPr>
          <w:rFonts w:ascii="Calibri" w:eastAsia="Trebuchet MS" w:hAnsi="Calibri" w:cs="Calibri"/>
          <w:color w:val="002060"/>
          <w:sz w:val="24"/>
          <w:szCs w:val="24"/>
          <w:lang w:val="ro-RO"/>
        </w:rPr>
        <w:t>nexa</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 xml:space="preserve">2 </w:t>
      </w:r>
      <w:r w:rsidR="000D10F6" w:rsidRPr="00F42CB9">
        <w:rPr>
          <w:rFonts w:ascii="Calibri" w:eastAsia="Trebuchet MS" w:hAnsi="Calibri" w:cs="Calibri"/>
          <w:color w:val="002060"/>
          <w:sz w:val="24"/>
          <w:szCs w:val="24"/>
          <w:lang w:val="ro-RO"/>
        </w:rPr>
        <w:t xml:space="preserve">la Normele </w:t>
      </w:r>
      <w:r w:rsidR="000D10F6" w:rsidRPr="00F42CB9">
        <w:rPr>
          <w:rFonts w:ascii="Calibri" w:eastAsia="Trebuchet MS" w:hAnsi="Calibri" w:cs="Calibri"/>
          <w:color w:val="002060"/>
          <w:spacing w:val="11"/>
          <w:sz w:val="24"/>
          <w:szCs w:val="24"/>
          <w:lang w:val="ro-RO"/>
        </w:rPr>
        <w:t xml:space="preserve">metodologice de aplicare </w:t>
      </w:r>
      <w:r w:rsidR="000D10F6" w:rsidRPr="00F42CB9">
        <w:rPr>
          <w:rFonts w:ascii="Calibri" w:eastAsia="Trebuchet MS" w:hAnsi="Calibri" w:cs="Calibri"/>
          <w:color w:val="002060"/>
          <w:sz w:val="24"/>
          <w:szCs w:val="24"/>
          <w:lang w:val="ro-RO"/>
        </w:rPr>
        <w:t>a</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1"/>
          <w:sz w:val="24"/>
          <w:szCs w:val="24"/>
          <w:lang w:val="ro-RO"/>
        </w:rPr>
        <w:t>OU</w:t>
      </w:r>
      <w:r w:rsidRPr="00F42CB9">
        <w:rPr>
          <w:rFonts w:ascii="Calibri" w:eastAsia="Trebuchet MS" w:hAnsi="Calibri" w:cs="Calibri"/>
          <w:color w:val="002060"/>
          <w:sz w:val="24"/>
          <w:szCs w:val="24"/>
          <w:lang w:val="ro-RO"/>
        </w:rPr>
        <w:t>G</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nr.</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133/2021</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w w:val="103"/>
          <w:sz w:val="24"/>
          <w:szCs w:val="24"/>
          <w:lang w:val="ro-RO"/>
        </w:rPr>
        <w:t xml:space="preserve">privind </w:t>
      </w:r>
      <w:r w:rsidRPr="00F42CB9">
        <w:rPr>
          <w:rFonts w:ascii="Calibri" w:eastAsia="Trebuchet MS" w:hAnsi="Calibri" w:cs="Calibri"/>
          <w:color w:val="002060"/>
          <w:spacing w:val="-1"/>
          <w:sz w:val="24"/>
          <w:szCs w:val="24"/>
          <w:lang w:val="ro-RO"/>
        </w:rPr>
        <w:t>gestionare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financiară</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a fondurilor</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europene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perioada</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programar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2021</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2027</w:t>
      </w:r>
      <w:r w:rsidR="000D10F6" w:rsidRPr="00F42CB9">
        <w:rPr>
          <w:rFonts w:ascii="Calibri" w:hAnsi="Calibri" w:cs="Calibri"/>
          <w:sz w:val="24"/>
          <w:szCs w:val="24"/>
          <w:lang w:val="ro-RO"/>
        </w:rPr>
        <w:t xml:space="preserve"> </w:t>
      </w:r>
      <w:r w:rsidR="000D10F6" w:rsidRPr="00F42CB9">
        <w:rPr>
          <w:rFonts w:ascii="Calibri" w:eastAsia="Trebuchet MS" w:hAnsi="Calibri" w:cs="Calibri"/>
          <w:color w:val="002060"/>
          <w:sz w:val="24"/>
          <w:szCs w:val="24"/>
          <w:lang w:val="ro-RO"/>
        </w:rPr>
        <w:t>alocate României din Fondul european de dezvoltare regională, Fondul de coeziune, Fondul social european Plus, Fondul pentru o tranziţie justă, aprobate prin HG nr. 829/2022.</w:t>
      </w:r>
    </w:p>
    <w:p w14:paraId="0DDD1A01" w14:textId="688BCEC2" w:rsidR="00A10484" w:rsidRPr="00F42CB9" w:rsidRDefault="00A10484" w:rsidP="000377CE">
      <w:pPr>
        <w:spacing w:before="60"/>
        <w:ind w:left="133" w:right="106"/>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CA3A18">
        <w:rPr>
          <w:rFonts w:ascii="Calibri" w:eastAsia="Trebuchet MS" w:hAnsi="Calibri" w:cs="Calibri"/>
          <w:color w:val="002060"/>
          <w:sz w:val="24"/>
          <w:szCs w:val="24"/>
          <w:lang w:val="ro-RO"/>
        </w:rPr>
        <w:t>iii</w:t>
      </w:r>
      <w:r w:rsidRPr="00F42CB9">
        <w:rPr>
          <w:rFonts w:ascii="Calibri" w:eastAsia="Trebuchet MS" w:hAnsi="Calibri" w:cs="Calibri"/>
          <w:color w:val="002060"/>
          <w:spacing w:val="8"/>
          <w:sz w:val="24"/>
          <w:szCs w:val="24"/>
          <w:lang w:val="ro-RO"/>
        </w:rPr>
        <w:t>)</w:t>
      </w:r>
      <w:r w:rsidR="00747ECC"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depunere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către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beneficiar/liderul</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unor</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documente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w w:val="103"/>
          <w:sz w:val="24"/>
          <w:szCs w:val="24"/>
          <w:lang w:val="ro-RO"/>
        </w:rPr>
        <w:t>ad</w:t>
      </w:r>
      <w:r w:rsidRPr="00F42CB9">
        <w:rPr>
          <w:rFonts w:ascii="Calibri" w:eastAsia="Trebuchet MS" w:hAnsi="Calibri" w:cs="Calibri"/>
          <w:color w:val="002060"/>
          <w:spacing w:val="1"/>
          <w:w w:val="103"/>
          <w:sz w:val="24"/>
          <w:szCs w:val="24"/>
          <w:lang w:val="ro-RO"/>
        </w:rPr>
        <w:t>i</w:t>
      </w:r>
      <w:r w:rsidRPr="00F42CB9">
        <w:rPr>
          <w:rFonts w:ascii="Calibri" w:eastAsia="Trebuchet MS" w:hAnsi="Calibri" w:cs="Calibri"/>
          <w:color w:val="002060"/>
          <w:w w:val="103"/>
          <w:sz w:val="24"/>
          <w:szCs w:val="24"/>
          <w:lang w:val="ro-RO"/>
        </w:rPr>
        <w:t xml:space="preserve">ționale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clarificăr</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solicitat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termenul</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1"/>
          <w:sz w:val="24"/>
          <w:szCs w:val="24"/>
          <w:lang w:val="ro-RO"/>
        </w:rPr>
        <w:t>2</w:t>
      </w:r>
      <w:r w:rsidRPr="00F42CB9">
        <w:rPr>
          <w:rFonts w:ascii="Calibri" w:eastAsia="Trebuchet MS" w:hAnsi="Calibri" w:cs="Calibri"/>
          <w:color w:val="002060"/>
          <w:sz w:val="24"/>
          <w:szCs w:val="24"/>
          <w:lang w:val="ro-RO"/>
        </w:rPr>
        <w:t>0</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3"/>
          <w:sz w:val="24"/>
          <w:szCs w:val="24"/>
          <w:lang w:val="ro-RO"/>
        </w:rPr>
        <w:t>z</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lucrătoar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prevăzut</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
          <w:sz w:val="24"/>
          <w:szCs w:val="24"/>
          <w:lang w:val="ro-RO"/>
        </w:rPr>
        <w:t xml:space="preserve"> </w:t>
      </w:r>
      <w:r w:rsidR="00CA3A18">
        <w:rPr>
          <w:rFonts w:ascii="Calibri" w:eastAsia="Trebuchet MS" w:hAnsi="Calibri" w:cs="Calibri"/>
          <w:color w:val="002060"/>
          <w:sz w:val="24"/>
          <w:szCs w:val="24"/>
          <w:lang w:val="ro-RO"/>
        </w:rPr>
        <w:t>punctul</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w:t>
      </w:r>
      <w:r w:rsidR="00CA3A18">
        <w:rPr>
          <w:rFonts w:ascii="Calibri" w:eastAsia="Trebuchet MS" w:hAnsi="Calibri" w:cs="Calibri"/>
          <w:color w:val="002060"/>
          <w:spacing w:val="-1"/>
          <w:sz w:val="24"/>
          <w:szCs w:val="24"/>
          <w:lang w:val="ro-RO"/>
        </w:rPr>
        <w:t>ii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poat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f</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întrerup</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făr</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ca</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perioadele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w w:val="103"/>
          <w:sz w:val="24"/>
          <w:szCs w:val="24"/>
          <w:lang w:val="ro-RO"/>
        </w:rPr>
        <w:t xml:space="preserve">întrerupere </w:t>
      </w:r>
      <w:r w:rsidRPr="00F42CB9">
        <w:rPr>
          <w:rFonts w:ascii="Calibri" w:eastAsia="Trebuchet MS" w:hAnsi="Calibri" w:cs="Calibri"/>
          <w:color w:val="002060"/>
          <w:sz w:val="24"/>
          <w:szCs w:val="24"/>
          <w:lang w:val="ro-RO"/>
        </w:rPr>
        <w:t>cumulate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să</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dep</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z w:val="24"/>
          <w:szCs w:val="24"/>
          <w:lang w:val="ro-RO"/>
        </w:rPr>
        <w:t>șească</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10</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w w:val="103"/>
          <w:sz w:val="24"/>
          <w:szCs w:val="24"/>
          <w:lang w:val="ro-RO"/>
        </w:rPr>
        <w:t>lucrătoare.</w:t>
      </w:r>
    </w:p>
    <w:p w14:paraId="763B44A5" w14:textId="42C4B998"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D168ED">
        <w:rPr>
          <w:rFonts w:ascii="Calibri" w:eastAsia="Trebuchet MS" w:hAnsi="Calibri" w:cs="Calibri"/>
          <w:color w:val="002060"/>
          <w:sz w:val="24"/>
          <w:szCs w:val="24"/>
          <w:lang w:val="ro-RO"/>
        </w:rPr>
        <w:t>iv</w:t>
      </w:r>
      <w:r w:rsidRPr="00F42CB9">
        <w:rPr>
          <w:rFonts w:ascii="Calibri" w:eastAsia="Trebuchet MS" w:hAnsi="Calibri" w:cs="Calibri"/>
          <w:color w:val="002060"/>
          <w:spacing w:val="8"/>
          <w:sz w:val="24"/>
          <w:szCs w:val="24"/>
          <w:lang w:val="ro-RO"/>
        </w:rPr>
        <w:t>)</w:t>
      </w:r>
      <w:r w:rsidR="00747ECC"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Prin</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z w:val="24"/>
          <w:szCs w:val="24"/>
          <w:lang w:val="ro-RO"/>
        </w:rPr>
        <w:t>excepţie de</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prevederile</w:t>
      </w:r>
      <w:r w:rsidRPr="00F42CB9">
        <w:rPr>
          <w:rFonts w:ascii="Calibri" w:eastAsia="Trebuchet MS" w:hAnsi="Calibri" w:cs="Calibri"/>
          <w:color w:val="002060"/>
          <w:spacing w:val="7"/>
          <w:sz w:val="24"/>
          <w:szCs w:val="24"/>
          <w:lang w:val="ro-RO"/>
        </w:rPr>
        <w:t xml:space="preserve"> </w:t>
      </w:r>
      <w:r w:rsidR="00D168ED">
        <w:rPr>
          <w:rFonts w:ascii="Calibri" w:eastAsia="Trebuchet MS" w:hAnsi="Calibri" w:cs="Calibri"/>
          <w:color w:val="002060"/>
          <w:sz w:val="24"/>
          <w:szCs w:val="24"/>
          <w:lang w:val="ro-RO"/>
        </w:rPr>
        <w:t>punctului</w:t>
      </w:r>
      <w:r w:rsidRPr="00F42CB9">
        <w:rPr>
          <w:rFonts w:ascii="Calibri" w:eastAsia="Trebuchet MS" w:hAnsi="Calibri" w:cs="Calibri"/>
          <w:color w:val="002060"/>
          <w:sz w:val="24"/>
          <w:szCs w:val="24"/>
          <w:lang w:val="ro-RO"/>
        </w:rPr>
        <w:t xml:space="preserve"> (</w:t>
      </w:r>
      <w:r w:rsidR="00D168ED">
        <w:rPr>
          <w:rFonts w:ascii="Calibri" w:eastAsia="Trebuchet MS" w:hAnsi="Calibri" w:cs="Calibri"/>
          <w:color w:val="002060"/>
          <w:sz w:val="24"/>
          <w:szCs w:val="24"/>
          <w:lang w:val="ro-RO"/>
        </w:rPr>
        <w:t>ii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z w:val="24"/>
          <w:szCs w:val="24"/>
          <w:lang w:val="ro-RO"/>
        </w:rPr>
        <w:t>notificarea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beneficiarului/liderului</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privind</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plat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cheltuielilor</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autorizate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cazu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2"/>
          <w:sz w:val="24"/>
          <w:szCs w:val="24"/>
          <w:lang w:val="ro-RO"/>
        </w:rPr>
        <w:t>apl</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cări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uno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reduceri</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w w:val="103"/>
          <w:sz w:val="24"/>
          <w:szCs w:val="24"/>
          <w:lang w:val="ro-RO"/>
        </w:rPr>
        <w:t xml:space="preserve">procentuale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AM</w:t>
      </w:r>
      <w:r w:rsidR="009820D2">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conformitat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art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6</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w w:val="103"/>
          <w:sz w:val="24"/>
          <w:szCs w:val="24"/>
          <w:lang w:val="ro-RO"/>
        </w:rPr>
        <w:t xml:space="preserve">alin. </w:t>
      </w:r>
      <w:r w:rsidRPr="00F42CB9">
        <w:rPr>
          <w:rFonts w:ascii="Calibri" w:eastAsia="Trebuchet MS" w:hAnsi="Calibri" w:cs="Calibri"/>
          <w:color w:val="002060"/>
          <w:sz w:val="24"/>
          <w:szCs w:val="24"/>
          <w:lang w:val="ro-RO"/>
        </w:rPr>
        <w:t>(3)</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OUG</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nr.</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66/2011</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aprobată</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cu</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modificări</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şi completări</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prin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Legea</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nr.</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265/2022</w:t>
      </w:r>
      <w:r w:rsidR="00747ECC"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w w:val="103"/>
          <w:sz w:val="24"/>
          <w:szCs w:val="24"/>
          <w:lang w:val="ro-RO"/>
        </w:rPr>
        <w:t xml:space="preserve">va </w:t>
      </w:r>
      <w:r w:rsidRPr="00F42CB9">
        <w:rPr>
          <w:rFonts w:ascii="Calibri" w:eastAsia="Trebuchet MS" w:hAnsi="Calibri" w:cs="Calibri"/>
          <w:color w:val="002060"/>
          <w:sz w:val="24"/>
          <w:szCs w:val="24"/>
          <w:lang w:val="ro-RO"/>
        </w:rPr>
        <w:t>realiza</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termen</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maximum</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10</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lucrăt</w:t>
      </w:r>
      <w:r w:rsidRPr="00F42CB9">
        <w:rPr>
          <w:rFonts w:ascii="Calibri" w:eastAsia="Trebuchet MS" w:hAnsi="Calibri" w:cs="Calibri"/>
          <w:color w:val="002060"/>
          <w:spacing w:val="-1"/>
          <w:sz w:val="24"/>
          <w:szCs w:val="24"/>
          <w:lang w:val="ro-RO"/>
        </w:rPr>
        <w:t>o</w:t>
      </w:r>
      <w:r w:rsidRPr="00F42CB9">
        <w:rPr>
          <w:rFonts w:ascii="Calibri" w:eastAsia="Trebuchet MS" w:hAnsi="Calibri" w:cs="Calibri"/>
          <w:color w:val="002060"/>
          <w:sz w:val="24"/>
          <w:szCs w:val="24"/>
          <w:lang w:val="ro-RO"/>
        </w:rPr>
        <w:t>are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efectuarea</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w w:val="103"/>
          <w:sz w:val="24"/>
          <w:szCs w:val="24"/>
          <w:lang w:val="ro-RO"/>
        </w:rPr>
        <w:t>plăţii.</w:t>
      </w:r>
    </w:p>
    <w:p w14:paraId="5AC55531" w14:textId="1762207A"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9820D2">
        <w:rPr>
          <w:rFonts w:ascii="Calibri" w:eastAsia="Trebuchet MS" w:hAnsi="Calibri" w:cs="Calibri"/>
          <w:color w:val="002060"/>
          <w:sz w:val="24"/>
          <w:szCs w:val="24"/>
          <w:lang w:val="ro-RO"/>
        </w:rPr>
        <w:t>v</w:t>
      </w:r>
      <w:r w:rsidRPr="00F42CB9">
        <w:rPr>
          <w:rFonts w:ascii="Calibri" w:eastAsia="Trebuchet MS" w:hAnsi="Calibri" w:cs="Calibri"/>
          <w:color w:val="002060"/>
          <w:spacing w:val="8"/>
          <w:sz w:val="24"/>
          <w:szCs w:val="24"/>
          <w:lang w:val="ro-RO"/>
        </w:rPr>
        <w:t>)</w:t>
      </w:r>
      <w:r w:rsidR="00747ECC"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cazul</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ultimei</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cerer</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proiectului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pacing w:val="-1"/>
          <w:sz w:val="24"/>
          <w:szCs w:val="24"/>
          <w:lang w:val="ro-RO"/>
        </w:rPr>
        <w:t>termenu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prevăzut</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3"/>
          <w:sz w:val="24"/>
          <w:szCs w:val="24"/>
          <w:lang w:val="ro-RO"/>
        </w:rPr>
        <w:t xml:space="preserve"> </w:t>
      </w:r>
      <w:r w:rsidR="00EF53B7">
        <w:rPr>
          <w:rFonts w:ascii="Calibri" w:eastAsia="Trebuchet MS" w:hAnsi="Calibri" w:cs="Calibri"/>
          <w:color w:val="002060"/>
          <w:sz w:val="24"/>
          <w:szCs w:val="24"/>
          <w:lang w:val="ro-RO"/>
        </w:rPr>
        <w:t>punctul</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w:t>
      </w:r>
      <w:r w:rsidR="00EF53B7">
        <w:rPr>
          <w:rFonts w:ascii="Calibri" w:eastAsia="Trebuchet MS" w:hAnsi="Calibri" w:cs="Calibri"/>
          <w:color w:val="002060"/>
          <w:spacing w:val="-1"/>
          <w:sz w:val="24"/>
          <w:szCs w:val="24"/>
          <w:lang w:val="ro-RO"/>
        </w:rPr>
        <w:t>ii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w w:val="103"/>
          <w:sz w:val="24"/>
          <w:szCs w:val="24"/>
          <w:lang w:val="ro-RO"/>
        </w:rPr>
        <w:t xml:space="preserve">poate </w:t>
      </w:r>
      <w:r w:rsidRPr="00F42CB9">
        <w:rPr>
          <w:rFonts w:ascii="Calibri" w:eastAsia="Trebuchet MS" w:hAnsi="Calibri" w:cs="Calibri"/>
          <w:color w:val="002060"/>
          <w:sz w:val="24"/>
          <w:szCs w:val="24"/>
          <w:lang w:val="ro-RO"/>
        </w:rPr>
        <w:t xml:space="preserve">fi  </w:t>
      </w:r>
      <w:r w:rsidRPr="00F42CB9">
        <w:rPr>
          <w:rFonts w:ascii="Calibri" w:eastAsia="Trebuchet MS" w:hAnsi="Calibri" w:cs="Calibri"/>
          <w:color w:val="002060"/>
          <w:spacing w:val="-1"/>
          <w:sz w:val="24"/>
          <w:szCs w:val="24"/>
          <w:lang w:val="ro-RO"/>
        </w:rPr>
        <w:t>prelungi</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u durata</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necesar</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 xml:space="preserve">efectuării </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tuturo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verificărilor</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procedural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w w:val="103"/>
          <w:sz w:val="24"/>
          <w:szCs w:val="24"/>
          <w:lang w:val="ro-RO"/>
        </w:rPr>
        <w:t xml:space="preserve">specifice </w:t>
      </w:r>
      <w:r w:rsidRPr="00F42CB9">
        <w:rPr>
          <w:rFonts w:ascii="Calibri" w:eastAsia="Trebuchet MS" w:hAnsi="Calibri" w:cs="Calibri"/>
          <w:color w:val="002060"/>
          <w:sz w:val="24"/>
          <w:szCs w:val="24"/>
          <w:lang w:val="ro-RO"/>
        </w:rPr>
        <w:t>autorizării</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plăţii</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finale,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fără</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depăşi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însă</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90</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w w:val="103"/>
          <w:sz w:val="24"/>
          <w:szCs w:val="24"/>
          <w:lang w:val="ro-RO"/>
        </w:rPr>
        <w:t>zile.</w:t>
      </w:r>
    </w:p>
    <w:p w14:paraId="5F621E54" w14:textId="546B987B"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EF53B7">
        <w:rPr>
          <w:rFonts w:ascii="Calibri" w:eastAsia="Trebuchet MS" w:hAnsi="Calibri" w:cs="Calibri"/>
          <w:color w:val="002060"/>
          <w:sz w:val="24"/>
          <w:szCs w:val="24"/>
          <w:lang w:val="ro-RO"/>
        </w:rPr>
        <w:t>vi</w:t>
      </w:r>
      <w:r w:rsidRPr="00F42CB9">
        <w:rPr>
          <w:rFonts w:ascii="Calibri" w:eastAsia="Trebuchet MS" w:hAnsi="Calibri" w:cs="Calibri"/>
          <w:color w:val="002060"/>
          <w:spacing w:val="8"/>
          <w:sz w:val="24"/>
          <w:szCs w:val="24"/>
          <w:lang w:val="ro-RO"/>
        </w:rPr>
        <w:t>)</w:t>
      </w:r>
      <w:r w:rsidR="00747ECC"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Nedepunere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beneficiar/lideru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parteneria</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1"/>
          <w:sz w:val="24"/>
          <w:szCs w:val="24"/>
          <w:lang w:val="ro-RO"/>
        </w:rPr>
        <w:t>documentelo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w w:val="103"/>
          <w:sz w:val="24"/>
          <w:szCs w:val="24"/>
          <w:lang w:val="ro-RO"/>
        </w:rPr>
        <w:t xml:space="preserve">clarificărilor </w:t>
      </w:r>
      <w:r w:rsidRPr="00F42CB9">
        <w:rPr>
          <w:rFonts w:ascii="Calibri" w:eastAsia="Trebuchet MS" w:hAnsi="Calibri" w:cs="Calibri"/>
          <w:color w:val="002060"/>
          <w:sz w:val="24"/>
          <w:szCs w:val="24"/>
          <w:lang w:val="ro-RO"/>
        </w:rPr>
        <w:t>solicitate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termenu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prevăzut</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contractul/ordinul/decizia</w:t>
      </w:r>
      <w:r w:rsidRPr="00F42CB9">
        <w:rPr>
          <w:rFonts w:ascii="Calibri" w:eastAsia="Trebuchet MS" w:hAnsi="Calibri" w:cs="Calibri"/>
          <w:color w:val="002060"/>
          <w:spacing w:val="6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finanţar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atrag</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w w:val="103"/>
          <w:sz w:val="24"/>
          <w:szCs w:val="24"/>
          <w:lang w:val="ro-RO"/>
        </w:rPr>
        <w:t xml:space="preserve">respingerea </w:t>
      </w:r>
      <w:r w:rsidRPr="00F42CB9">
        <w:rPr>
          <w:rFonts w:ascii="Calibri" w:eastAsia="Trebuchet MS" w:hAnsi="Calibri" w:cs="Calibri"/>
          <w:color w:val="002060"/>
          <w:spacing w:val="-1"/>
          <w:sz w:val="24"/>
          <w:szCs w:val="24"/>
          <w:lang w:val="ro-RO"/>
        </w:rPr>
        <w:t>plă</w:t>
      </w:r>
      <w:r w:rsidRPr="00F42CB9">
        <w:rPr>
          <w:rFonts w:ascii="Calibri" w:eastAsia="Trebuchet MS" w:hAnsi="Calibri" w:cs="Calibri"/>
          <w:color w:val="002060"/>
          <w:sz w:val="24"/>
          <w:szCs w:val="24"/>
          <w:lang w:val="ro-RO"/>
        </w:rPr>
        <w:t>ții</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sumelor</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aferente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respectivelor</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w w:val="103"/>
          <w:sz w:val="24"/>
          <w:szCs w:val="24"/>
          <w:lang w:val="ro-RO"/>
        </w:rPr>
        <w:t>documente/clarificări.</w:t>
      </w:r>
    </w:p>
    <w:p w14:paraId="52325B13" w14:textId="1CC85ED4"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lastRenderedPageBreak/>
        <w:t>(</w:t>
      </w:r>
      <w:r w:rsidR="00EF53B7">
        <w:rPr>
          <w:rFonts w:ascii="Calibri" w:eastAsia="Trebuchet MS" w:hAnsi="Calibri" w:cs="Calibri"/>
          <w:color w:val="002060"/>
          <w:sz w:val="24"/>
          <w:szCs w:val="24"/>
          <w:lang w:val="ro-RO"/>
        </w:rPr>
        <w:t>vii</w:t>
      </w:r>
      <w:r w:rsidRPr="00F42CB9">
        <w:rPr>
          <w:rFonts w:ascii="Calibri" w:eastAsia="Trebuchet MS" w:hAnsi="Calibri" w:cs="Calibri"/>
          <w:color w:val="002060"/>
          <w:spacing w:val="8"/>
          <w:sz w:val="24"/>
          <w:szCs w:val="24"/>
          <w:lang w:val="ro-RO"/>
        </w:rPr>
        <w:t>)</w:t>
      </w:r>
      <w:r w:rsidR="00747ECC"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Pe</w:t>
      </w:r>
      <w:r w:rsidRPr="00F42CB9">
        <w:rPr>
          <w:rFonts w:ascii="Calibri" w:eastAsia="Trebuchet MS" w:hAnsi="Calibri" w:cs="Calibri"/>
          <w:color w:val="002060"/>
          <w:spacing w:val="-1"/>
          <w:sz w:val="24"/>
          <w:szCs w:val="24"/>
          <w:lang w:val="ro-RO"/>
        </w:rPr>
        <w:t>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proiectel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implementat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parteneriat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lideru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parteneria</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depun</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w w:val="103"/>
          <w:sz w:val="24"/>
          <w:szCs w:val="24"/>
          <w:lang w:val="ro-RO"/>
        </w:rPr>
        <w:t xml:space="preserve">de </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mbursare,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iar AM</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virează,</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dup</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w w:val="103"/>
          <w:sz w:val="24"/>
          <w:szCs w:val="24"/>
          <w:lang w:val="ro-RO"/>
        </w:rPr>
        <w:t xml:space="preserve">efectuarea </w:t>
      </w:r>
      <w:r w:rsidRPr="00F42CB9">
        <w:rPr>
          <w:rFonts w:ascii="Calibri" w:eastAsia="Trebuchet MS" w:hAnsi="Calibri" w:cs="Calibri"/>
          <w:color w:val="002060"/>
          <w:sz w:val="24"/>
          <w:szCs w:val="24"/>
          <w:lang w:val="ro-RO"/>
        </w:rPr>
        <w:t>verificărilor,</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valoare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cheltuielilor</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rambursabil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 xml:space="preserve">în </w:t>
      </w:r>
      <w:r w:rsidRPr="00F42CB9">
        <w:rPr>
          <w:rFonts w:ascii="Calibri" w:eastAsia="Trebuchet MS" w:hAnsi="Calibri" w:cs="Calibri"/>
          <w:color w:val="002060"/>
          <w:spacing w:val="-1"/>
          <w:sz w:val="24"/>
          <w:szCs w:val="24"/>
          <w:lang w:val="ro-RO"/>
        </w:rPr>
        <w:t>conturil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liderului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1"/>
          <w:sz w:val="24"/>
          <w:szCs w:val="24"/>
          <w:lang w:val="ro-RO"/>
        </w:rPr>
        <w:t>partener</w:t>
      </w:r>
      <w:r w:rsidRPr="00F42CB9">
        <w:rPr>
          <w:rFonts w:ascii="Calibri" w:eastAsia="Trebuchet MS" w:hAnsi="Calibri" w:cs="Calibri"/>
          <w:color w:val="002060"/>
          <w:sz w:val="24"/>
          <w:szCs w:val="24"/>
          <w:lang w:val="ro-RO"/>
        </w:rPr>
        <w:t>iat/partenerilor</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le</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z w:val="24"/>
          <w:szCs w:val="24"/>
          <w:lang w:val="ro-RO"/>
        </w:rPr>
        <w:t>au</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w w:val="103"/>
          <w:sz w:val="24"/>
          <w:szCs w:val="24"/>
          <w:lang w:val="ro-RO"/>
        </w:rPr>
        <w:t>efectuat.</w:t>
      </w:r>
    </w:p>
    <w:p w14:paraId="70DCCA95" w14:textId="3E5E5A17" w:rsidR="00A10484" w:rsidRPr="00F42CB9" w:rsidRDefault="00A10484" w:rsidP="000377CE">
      <w:pPr>
        <w:spacing w:before="60"/>
        <w:ind w:left="133" w:right="10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EF53B7">
        <w:rPr>
          <w:rFonts w:ascii="Calibri" w:eastAsia="Trebuchet MS" w:hAnsi="Calibri" w:cs="Calibri"/>
          <w:color w:val="002060"/>
          <w:sz w:val="24"/>
          <w:szCs w:val="24"/>
          <w:lang w:val="ro-RO"/>
        </w:rPr>
        <w:t>viii</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Sumele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reprezentân</w:t>
      </w:r>
      <w:r w:rsidRPr="00F42CB9">
        <w:rPr>
          <w:rFonts w:ascii="Calibri" w:eastAsia="Trebuchet MS" w:hAnsi="Calibri" w:cs="Calibri"/>
          <w:color w:val="002060"/>
          <w:sz w:val="24"/>
          <w:szCs w:val="24"/>
          <w:lang w:val="ro-RO"/>
        </w:rPr>
        <w:t>d</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prefinanţare</w:t>
      </w:r>
      <w:r w:rsidR="00747ECC"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 xml:space="preserve">i </w:t>
      </w:r>
      <w:r w:rsidRPr="00F42CB9">
        <w:rPr>
          <w:rFonts w:ascii="Calibri" w:eastAsia="Trebuchet MS" w:hAnsi="Calibri" w:cs="Calibri"/>
          <w:color w:val="002060"/>
          <w:spacing w:val="-2"/>
          <w:sz w:val="24"/>
          <w:szCs w:val="24"/>
          <w:lang w:val="ro-RO"/>
        </w:rPr>
        <w:t>r</w:t>
      </w:r>
      <w:r w:rsidRPr="00F42CB9">
        <w:rPr>
          <w:rFonts w:ascii="Calibri" w:eastAsia="Trebuchet MS" w:hAnsi="Calibri" w:cs="Calibri"/>
          <w:color w:val="002060"/>
          <w:sz w:val="24"/>
          <w:szCs w:val="24"/>
          <w:lang w:val="ro-RO"/>
        </w:rPr>
        <w:t>ambursarea</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cheltuielilor</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eligibil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efectuate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w w:val="103"/>
          <w:sz w:val="24"/>
          <w:szCs w:val="24"/>
          <w:lang w:val="ro-RO"/>
        </w:rPr>
        <w:t xml:space="preserve">se </w:t>
      </w:r>
      <w:r w:rsidRPr="00F42CB9">
        <w:rPr>
          <w:rFonts w:ascii="Calibri" w:eastAsia="Trebuchet MS" w:hAnsi="Calibri" w:cs="Calibri"/>
          <w:color w:val="002060"/>
          <w:sz w:val="24"/>
          <w:szCs w:val="24"/>
          <w:lang w:val="ro-RO"/>
        </w:rPr>
        <w:t xml:space="preserve">gestionează de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 xml:space="preserve">e </w:t>
      </w:r>
      <w:r w:rsidRPr="00EF53B7">
        <w:rPr>
          <w:rFonts w:ascii="Calibri" w:eastAsia="Trebuchet MS" w:hAnsi="Calibri" w:cs="Calibri"/>
          <w:color w:val="002060"/>
          <w:sz w:val="24"/>
          <w:szCs w:val="24"/>
          <w:lang w:val="ro-RO"/>
        </w:rPr>
        <w:t>beneficiar/lider</w:t>
      </w:r>
      <w:r w:rsidRPr="00EF53B7">
        <w:rPr>
          <w:rFonts w:ascii="Calibri" w:eastAsia="Trebuchet MS" w:hAnsi="Calibri" w:cs="Calibri"/>
          <w:color w:val="002060"/>
          <w:spacing w:val="46"/>
          <w:sz w:val="24"/>
          <w:szCs w:val="24"/>
          <w:lang w:val="ro-RO"/>
        </w:rPr>
        <w:t xml:space="preserve"> </w:t>
      </w:r>
      <w:r w:rsidRPr="00EF53B7">
        <w:rPr>
          <w:rFonts w:ascii="Calibri" w:eastAsia="Trebuchet MS" w:hAnsi="Calibri" w:cs="Calibri"/>
          <w:color w:val="002060"/>
          <w:sz w:val="24"/>
          <w:szCs w:val="24"/>
          <w:lang w:val="ro-RO"/>
        </w:rPr>
        <w:t>de</w:t>
      </w:r>
      <w:r w:rsidRPr="00EF53B7">
        <w:rPr>
          <w:rFonts w:ascii="Calibri" w:eastAsia="Trebuchet MS" w:hAnsi="Calibri" w:cs="Calibri"/>
          <w:color w:val="002060"/>
          <w:spacing w:val="8"/>
          <w:sz w:val="24"/>
          <w:szCs w:val="24"/>
          <w:lang w:val="ro-RO"/>
        </w:rPr>
        <w:t xml:space="preserve"> </w:t>
      </w:r>
      <w:r w:rsidRPr="00EF53B7">
        <w:rPr>
          <w:rFonts w:ascii="Calibri" w:eastAsia="Trebuchet MS" w:hAnsi="Calibri" w:cs="Calibri"/>
          <w:color w:val="002060"/>
          <w:sz w:val="24"/>
          <w:szCs w:val="24"/>
          <w:lang w:val="ro-RO"/>
        </w:rPr>
        <w:t>parteneriat/partener,  care</w:t>
      </w:r>
      <w:r w:rsidRPr="00EF53B7">
        <w:rPr>
          <w:rFonts w:ascii="Calibri" w:eastAsia="Trebuchet MS" w:hAnsi="Calibri" w:cs="Calibri"/>
          <w:color w:val="002060"/>
          <w:spacing w:val="13"/>
          <w:sz w:val="24"/>
          <w:szCs w:val="24"/>
          <w:lang w:val="ro-RO"/>
        </w:rPr>
        <w:t xml:space="preserve"> </w:t>
      </w:r>
      <w:r w:rsidRPr="00EF53B7">
        <w:rPr>
          <w:rFonts w:ascii="Calibri" w:eastAsia="Trebuchet MS" w:hAnsi="Calibri" w:cs="Calibri"/>
          <w:color w:val="002060"/>
          <w:spacing w:val="-1"/>
          <w:sz w:val="24"/>
          <w:szCs w:val="24"/>
          <w:lang w:val="ro-RO"/>
        </w:rPr>
        <w:t>ar</w:t>
      </w:r>
      <w:r w:rsidRPr="00EF53B7">
        <w:rPr>
          <w:rFonts w:ascii="Calibri" w:eastAsia="Trebuchet MS" w:hAnsi="Calibri" w:cs="Calibri"/>
          <w:color w:val="002060"/>
          <w:sz w:val="24"/>
          <w:szCs w:val="24"/>
          <w:lang w:val="ro-RO"/>
        </w:rPr>
        <w:t>e</w:t>
      </w:r>
      <w:r w:rsidRPr="00EF53B7">
        <w:rPr>
          <w:rFonts w:ascii="Calibri" w:eastAsia="Trebuchet MS" w:hAnsi="Calibri" w:cs="Calibri"/>
          <w:color w:val="002060"/>
          <w:spacing w:val="9"/>
          <w:sz w:val="24"/>
          <w:szCs w:val="24"/>
          <w:lang w:val="ro-RO"/>
        </w:rPr>
        <w:t xml:space="preserve"> </w:t>
      </w:r>
      <w:r w:rsidRPr="00EF53B7">
        <w:rPr>
          <w:rFonts w:ascii="Calibri" w:eastAsia="Trebuchet MS" w:hAnsi="Calibri" w:cs="Calibri"/>
          <w:color w:val="002060"/>
          <w:sz w:val="24"/>
          <w:szCs w:val="24"/>
          <w:lang w:val="ro-RO"/>
        </w:rPr>
        <w:t>calitatea</w:t>
      </w:r>
      <w:r w:rsidRPr="00EF53B7">
        <w:rPr>
          <w:rFonts w:ascii="Calibri" w:eastAsia="Trebuchet MS" w:hAnsi="Calibri" w:cs="Calibri"/>
          <w:color w:val="002060"/>
          <w:spacing w:val="27"/>
          <w:sz w:val="24"/>
          <w:szCs w:val="24"/>
          <w:lang w:val="ro-RO"/>
        </w:rPr>
        <w:t xml:space="preserve"> </w:t>
      </w:r>
      <w:r w:rsidRPr="00EF53B7">
        <w:rPr>
          <w:rFonts w:ascii="Calibri" w:eastAsia="Trebuchet MS" w:hAnsi="Calibri" w:cs="Calibri"/>
          <w:color w:val="002060"/>
          <w:w w:val="103"/>
          <w:sz w:val="24"/>
          <w:szCs w:val="24"/>
          <w:lang w:val="ro-RO"/>
        </w:rPr>
        <w:t xml:space="preserve">de </w:t>
      </w:r>
      <w:r w:rsidRPr="00EF53B7">
        <w:rPr>
          <w:rFonts w:ascii="Calibri" w:eastAsia="Trebuchet MS" w:hAnsi="Calibri" w:cs="Calibri"/>
          <w:color w:val="002060"/>
          <w:sz w:val="24"/>
          <w:szCs w:val="24"/>
          <w:lang w:val="ro-RO"/>
        </w:rPr>
        <w:t>instituţie</w:t>
      </w:r>
      <w:r w:rsidRPr="00EF53B7">
        <w:rPr>
          <w:rFonts w:ascii="Calibri" w:eastAsia="Trebuchet MS" w:hAnsi="Calibri" w:cs="Calibri"/>
          <w:color w:val="002060"/>
          <w:spacing w:val="7"/>
          <w:sz w:val="24"/>
          <w:szCs w:val="24"/>
          <w:lang w:val="ro-RO"/>
        </w:rPr>
        <w:t xml:space="preserve"> </w:t>
      </w:r>
      <w:r w:rsidRPr="00EF53B7">
        <w:rPr>
          <w:rFonts w:ascii="Calibri" w:eastAsia="Trebuchet MS" w:hAnsi="Calibri" w:cs="Calibri"/>
          <w:color w:val="002060"/>
          <w:spacing w:val="-1"/>
          <w:sz w:val="24"/>
          <w:szCs w:val="24"/>
          <w:lang w:val="ro-RO"/>
        </w:rPr>
        <w:t>publică</w:t>
      </w:r>
      <w:r w:rsidRPr="00EF53B7">
        <w:rPr>
          <w:rFonts w:ascii="Calibri" w:eastAsia="Trebuchet MS" w:hAnsi="Calibri" w:cs="Calibri"/>
          <w:color w:val="002060"/>
          <w:sz w:val="24"/>
          <w:szCs w:val="24"/>
          <w:lang w:val="ro-RO"/>
        </w:rPr>
        <w:t>,</w:t>
      </w:r>
      <w:r w:rsidRPr="00EF53B7">
        <w:rPr>
          <w:rFonts w:ascii="Calibri" w:eastAsia="Trebuchet MS" w:hAnsi="Calibri" w:cs="Calibri"/>
          <w:color w:val="002060"/>
          <w:spacing w:val="4"/>
          <w:sz w:val="24"/>
          <w:szCs w:val="24"/>
          <w:lang w:val="ro-RO"/>
        </w:rPr>
        <w:t xml:space="preserve"> </w:t>
      </w:r>
      <w:r w:rsidRPr="00EF53B7">
        <w:rPr>
          <w:rFonts w:ascii="Calibri" w:eastAsia="Trebuchet MS" w:hAnsi="Calibri" w:cs="Calibri"/>
          <w:color w:val="002060"/>
          <w:sz w:val="24"/>
          <w:szCs w:val="24"/>
          <w:lang w:val="ro-RO"/>
        </w:rPr>
        <w:t>prin</w:t>
      </w:r>
      <w:r w:rsidRPr="00EF53B7">
        <w:rPr>
          <w:rFonts w:ascii="Calibri" w:eastAsia="Trebuchet MS" w:hAnsi="Calibri" w:cs="Calibri"/>
          <w:color w:val="002060"/>
          <w:spacing w:val="52"/>
          <w:sz w:val="24"/>
          <w:szCs w:val="24"/>
          <w:lang w:val="ro-RO"/>
        </w:rPr>
        <w:t xml:space="preserve"> </w:t>
      </w:r>
      <w:r w:rsidRPr="00EF53B7">
        <w:rPr>
          <w:rFonts w:ascii="Calibri" w:eastAsia="Trebuchet MS" w:hAnsi="Calibri" w:cs="Calibri"/>
          <w:color w:val="002060"/>
          <w:sz w:val="24"/>
          <w:szCs w:val="24"/>
          <w:lang w:val="ro-RO"/>
        </w:rPr>
        <w:t>conturi</w:t>
      </w:r>
      <w:r w:rsidRPr="00EF53B7">
        <w:rPr>
          <w:rFonts w:ascii="Calibri" w:eastAsia="Trebuchet MS" w:hAnsi="Calibri" w:cs="Calibri"/>
          <w:color w:val="002060"/>
          <w:spacing w:val="4"/>
          <w:sz w:val="24"/>
          <w:szCs w:val="24"/>
          <w:lang w:val="ro-RO"/>
        </w:rPr>
        <w:t xml:space="preserve"> </w:t>
      </w:r>
      <w:r w:rsidRPr="00EF53B7">
        <w:rPr>
          <w:rFonts w:ascii="Calibri" w:eastAsia="Trebuchet MS" w:hAnsi="Calibri" w:cs="Calibri"/>
          <w:color w:val="002060"/>
          <w:spacing w:val="-2"/>
          <w:sz w:val="24"/>
          <w:szCs w:val="24"/>
          <w:lang w:val="ro-RO"/>
        </w:rPr>
        <w:t>d</w:t>
      </w:r>
      <w:r w:rsidRPr="00EF53B7">
        <w:rPr>
          <w:rFonts w:ascii="Calibri" w:eastAsia="Trebuchet MS" w:hAnsi="Calibri" w:cs="Calibri"/>
          <w:color w:val="002060"/>
          <w:sz w:val="24"/>
          <w:szCs w:val="24"/>
          <w:lang w:val="ro-RO"/>
        </w:rPr>
        <w:t>e</w:t>
      </w:r>
      <w:r w:rsidRPr="00EF53B7">
        <w:rPr>
          <w:rFonts w:ascii="Calibri" w:eastAsia="Trebuchet MS" w:hAnsi="Calibri" w:cs="Calibri"/>
          <w:color w:val="002060"/>
          <w:spacing w:val="50"/>
          <w:sz w:val="24"/>
          <w:szCs w:val="24"/>
          <w:lang w:val="ro-RO"/>
        </w:rPr>
        <w:t xml:space="preserve"> </w:t>
      </w:r>
      <w:r w:rsidRPr="00EF53B7">
        <w:rPr>
          <w:rFonts w:ascii="Calibri" w:eastAsia="Trebuchet MS" w:hAnsi="Calibri" w:cs="Calibri"/>
          <w:color w:val="002060"/>
          <w:sz w:val="24"/>
          <w:szCs w:val="24"/>
          <w:lang w:val="ro-RO"/>
        </w:rPr>
        <w:t>venituri</w:t>
      </w:r>
      <w:r w:rsidRPr="00EF53B7">
        <w:rPr>
          <w:rFonts w:ascii="Calibri" w:eastAsia="Trebuchet MS" w:hAnsi="Calibri" w:cs="Calibri"/>
          <w:color w:val="002060"/>
          <w:spacing w:val="6"/>
          <w:sz w:val="24"/>
          <w:szCs w:val="24"/>
          <w:lang w:val="ro-RO"/>
        </w:rPr>
        <w:t xml:space="preserve"> </w:t>
      </w:r>
      <w:r w:rsidRPr="00EF53B7">
        <w:rPr>
          <w:rFonts w:ascii="Calibri" w:eastAsia="Trebuchet MS" w:hAnsi="Calibri" w:cs="Calibri"/>
          <w:color w:val="002060"/>
          <w:sz w:val="24"/>
          <w:szCs w:val="24"/>
          <w:lang w:val="ro-RO"/>
        </w:rPr>
        <w:t>b</w:t>
      </w:r>
      <w:r w:rsidRPr="00EF53B7">
        <w:rPr>
          <w:rFonts w:ascii="Calibri" w:eastAsia="Trebuchet MS" w:hAnsi="Calibri" w:cs="Calibri"/>
          <w:color w:val="002060"/>
          <w:spacing w:val="-1"/>
          <w:sz w:val="24"/>
          <w:szCs w:val="24"/>
          <w:lang w:val="ro-RO"/>
        </w:rPr>
        <w:t>ugetar</w:t>
      </w:r>
      <w:r w:rsidRPr="00EF53B7">
        <w:rPr>
          <w:rFonts w:ascii="Calibri" w:eastAsia="Trebuchet MS" w:hAnsi="Calibri" w:cs="Calibri"/>
          <w:color w:val="002060"/>
          <w:sz w:val="24"/>
          <w:szCs w:val="24"/>
          <w:lang w:val="ro-RO"/>
        </w:rPr>
        <w:t>e</w:t>
      </w:r>
      <w:r w:rsidRPr="00EF53B7">
        <w:rPr>
          <w:rFonts w:ascii="Calibri" w:eastAsia="Trebuchet MS" w:hAnsi="Calibri" w:cs="Calibri"/>
          <w:color w:val="002060"/>
          <w:spacing w:val="6"/>
          <w:sz w:val="24"/>
          <w:szCs w:val="24"/>
          <w:lang w:val="ro-RO"/>
        </w:rPr>
        <w:t xml:space="preserve"> </w:t>
      </w:r>
      <w:r w:rsidRPr="00EF53B7">
        <w:rPr>
          <w:rFonts w:ascii="Calibri" w:eastAsia="Trebuchet MS" w:hAnsi="Calibri" w:cs="Calibri"/>
          <w:color w:val="002060"/>
          <w:spacing w:val="-1"/>
          <w:sz w:val="24"/>
          <w:szCs w:val="24"/>
          <w:lang w:val="ro-RO"/>
        </w:rPr>
        <w:t>al</w:t>
      </w:r>
      <w:r w:rsidRPr="00EF53B7">
        <w:rPr>
          <w:rFonts w:ascii="Calibri" w:eastAsia="Trebuchet MS" w:hAnsi="Calibri" w:cs="Calibri"/>
          <w:color w:val="002060"/>
          <w:sz w:val="24"/>
          <w:szCs w:val="24"/>
          <w:lang w:val="ro-RO"/>
        </w:rPr>
        <w:t>e</w:t>
      </w:r>
      <w:r w:rsidRPr="00EF53B7">
        <w:rPr>
          <w:rFonts w:ascii="Calibri" w:eastAsia="Trebuchet MS" w:hAnsi="Calibri" w:cs="Calibri"/>
          <w:color w:val="002060"/>
          <w:spacing w:val="53"/>
          <w:sz w:val="24"/>
          <w:szCs w:val="24"/>
          <w:lang w:val="ro-RO"/>
        </w:rPr>
        <w:t xml:space="preserve"> </w:t>
      </w:r>
      <w:r w:rsidRPr="00EF53B7">
        <w:rPr>
          <w:rFonts w:ascii="Calibri" w:eastAsia="Trebuchet MS" w:hAnsi="Calibri" w:cs="Calibri"/>
          <w:color w:val="002060"/>
          <w:sz w:val="24"/>
          <w:szCs w:val="24"/>
          <w:lang w:val="ro-RO"/>
        </w:rPr>
        <w:t>bugetelor</w:t>
      </w:r>
      <w:r w:rsidRPr="00EF53B7">
        <w:rPr>
          <w:rFonts w:ascii="Calibri" w:eastAsia="Trebuchet MS" w:hAnsi="Calibri" w:cs="Calibri"/>
          <w:color w:val="002060"/>
          <w:spacing w:val="8"/>
          <w:sz w:val="24"/>
          <w:szCs w:val="24"/>
          <w:lang w:val="ro-RO"/>
        </w:rPr>
        <w:t xml:space="preserve"> </w:t>
      </w:r>
      <w:r w:rsidRPr="00EF53B7">
        <w:rPr>
          <w:rFonts w:ascii="Calibri" w:eastAsia="Trebuchet MS" w:hAnsi="Calibri" w:cs="Calibri"/>
          <w:color w:val="002060"/>
          <w:sz w:val="24"/>
          <w:szCs w:val="24"/>
          <w:lang w:val="ro-RO"/>
        </w:rPr>
        <w:t>din</w:t>
      </w:r>
      <w:r w:rsidRPr="00EF53B7">
        <w:rPr>
          <w:rFonts w:ascii="Calibri" w:eastAsia="Trebuchet MS" w:hAnsi="Calibri" w:cs="Calibri"/>
          <w:color w:val="002060"/>
          <w:spacing w:val="51"/>
          <w:sz w:val="24"/>
          <w:szCs w:val="24"/>
          <w:lang w:val="ro-RO"/>
        </w:rPr>
        <w:t xml:space="preserve"> </w:t>
      </w:r>
      <w:r w:rsidRPr="00EF53B7">
        <w:rPr>
          <w:rFonts w:ascii="Calibri" w:eastAsia="Trebuchet MS" w:hAnsi="Calibri" w:cs="Calibri"/>
          <w:color w:val="002060"/>
          <w:sz w:val="24"/>
          <w:szCs w:val="24"/>
          <w:lang w:val="ro-RO"/>
        </w:rPr>
        <w:t>care</w:t>
      </w:r>
      <w:r w:rsidRPr="00EF53B7">
        <w:rPr>
          <w:rFonts w:ascii="Calibri" w:eastAsia="Trebuchet MS" w:hAnsi="Calibri" w:cs="Calibri"/>
          <w:color w:val="002060"/>
          <w:spacing w:val="55"/>
          <w:sz w:val="24"/>
          <w:szCs w:val="24"/>
          <w:lang w:val="ro-RO"/>
        </w:rPr>
        <w:t xml:space="preserve"> </w:t>
      </w:r>
      <w:r w:rsidRPr="00EF53B7">
        <w:rPr>
          <w:rFonts w:ascii="Calibri" w:eastAsia="Trebuchet MS" w:hAnsi="Calibri" w:cs="Calibri"/>
          <w:color w:val="002060"/>
          <w:sz w:val="24"/>
          <w:szCs w:val="24"/>
          <w:lang w:val="ro-RO"/>
        </w:rPr>
        <w:t xml:space="preserve">acesta </w:t>
      </w:r>
      <w:r w:rsidRPr="00EF53B7">
        <w:rPr>
          <w:rFonts w:ascii="Calibri" w:eastAsia="Trebuchet MS" w:hAnsi="Calibri" w:cs="Calibri"/>
          <w:color w:val="002060"/>
          <w:w w:val="103"/>
          <w:sz w:val="24"/>
          <w:szCs w:val="24"/>
          <w:lang w:val="ro-RO"/>
        </w:rPr>
        <w:t xml:space="preserve">este </w:t>
      </w:r>
      <w:r w:rsidRPr="00EF53B7">
        <w:rPr>
          <w:rFonts w:ascii="Calibri" w:eastAsia="Trebuchet MS" w:hAnsi="Calibri" w:cs="Calibri"/>
          <w:color w:val="002060"/>
          <w:sz w:val="24"/>
          <w:szCs w:val="24"/>
          <w:lang w:val="ro-RO"/>
        </w:rPr>
        <w:t>finanţat,</w:t>
      </w:r>
      <w:r w:rsidRPr="00EF53B7">
        <w:rPr>
          <w:rFonts w:ascii="Calibri" w:eastAsia="Trebuchet MS" w:hAnsi="Calibri" w:cs="Calibri"/>
          <w:color w:val="002060"/>
          <w:spacing w:val="20"/>
          <w:sz w:val="24"/>
          <w:szCs w:val="24"/>
          <w:lang w:val="ro-RO"/>
        </w:rPr>
        <w:t xml:space="preserve"> </w:t>
      </w:r>
      <w:r w:rsidRPr="00EF53B7">
        <w:rPr>
          <w:rFonts w:ascii="Calibri" w:eastAsia="Trebuchet MS" w:hAnsi="Calibri" w:cs="Calibri"/>
          <w:color w:val="002060"/>
          <w:sz w:val="24"/>
          <w:szCs w:val="24"/>
          <w:lang w:val="ro-RO"/>
        </w:rPr>
        <w:t>deschise</w:t>
      </w:r>
      <w:r w:rsidRPr="00EF53B7">
        <w:rPr>
          <w:rFonts w:ascii="Calibri" w:eastAsia="Trebuchet MS" w:hAnsi="Calibri" w:cs="Calibri"/>
          <w:color w:val="002060"/>
          <w:spacing w:val="19"/>
          <w:sz w:val="24"/>
          <w:szCs w:val="24"/>
          <w:lang w:val="ro-RO"/>
        </w:rPr>
        <w:t xml:space="preserve"> </w:t>
      </w:r>
      <w:r w:rsidRPr="00EF53B7">
        <w:rPr>
          <w:rFonts w:ascii="Calibri" w:eastAsia="Trebuchet MS" w:hAnsi="Calibri" w:cs="Calibri"/>
          <w:color w:val="002060"/>
          <w:sz w:val="24"/>
          <w:szCs w:val="24"/>
          <w:lang w:val="ro-RO"/>
        </w:rPr>
        <w:t>la</w:t>
      </w:r>
      <w:r w:rsidRPr="00EF53B7">
        <w:rPr>
          <w:rFonts w:ascii="Calibri" w:eastAsia="Trebuchet MS" w:hAnsi="Calibri" w:cs="Calibri"/>
          <w:color w:val="002060"/>
          <w:spacing w:val="4"/>
          <w:sz w:val="24"/>
          <w:szCs w:val="24"/>
          <w:lang w:val="ro-RO"/>
        </w:rPr>
        <w:t xml:space="preserve"> </w:t>
      </w:r>
      <w:r w:rsidRPr="00EF53B7">
        <w:rPr>
          <w:rFonts w:ascii="Calibri" w:eastAsia="Trebuchet MS" w:hAnsi="Calibri" w:cs="Calibri"/>
          <w:color w:val="002060"/>
          <w:spacing w:val="-1"/>
          <w:sz w:val="24"/>
          <w:szCs w:val="24"/>
          <w:lang w:val="ro-RO"/>
        </w:rPr>
        <w:t>solicitare</w:t>
      </w:r>
      <w:r w:rsidRPr="00EF53B7">
        <w:rPr>
          <w:rFonts w:ascii="Calibri" w:eastAsia="Trebuchet MS" w:hAnsi="Calibri" w:cs="Calibri"/>
          <w:color w:val="002060"/>
          <w:sz w:val="24"/>
          <w:szCs w:val="24"/>
          <w:lang w:val="ro-RO"/>
        </w:rPr>
        <w:t>a</w:t>
      </w:r>
      <w:r w:rsidRPr="00EF53B7">
        <w:rPr>
          <w:rFonts w:ascii="Calibri" w:eastAsia="Trebuchet MS" w:hAnsi="Calibri" w:cs="Calibri"/>
          <w:color w:val="002060"/>
          <w:spacing w:val="26"/>
          <w:sz w:val="24"/>
          <w:szCs w:val="24"/>
          <w:lang w:val="ro-RO"/>
        </w:rPr>
        <w:t xml:space="preserve"> </w:t>
      </w:r>
      <w:r w:rsidRPr="00EF53B7">
        <w:rPr>
          <w:rFonts w:ascii="Calibri" w:eastAsia="Trebuchet MS" w:hAnsi="Calibri" w:cs="Calibri"/>
          <w:color w:val="002060"/>
          <w:sz w:val="24"/>
          <w:szCs w:val="24"/>
          <w:lang w:val="ro-RO"/>
        </w:rPr>
        <w:t>acestuia,</w:t>
      </w:r>
      <w:r w:rsidRPr="00EF53B7">
        <w:rPr>
          <w:rFonts w:ascii="Calibri" w:eastAsia="Trebuchet MS" w:hAnsi="Calibri" w:cs="Calibri"/>
          <w:color w:val="002060"/>
          <w:spacing w:val="23"/>
          <w:sz w:val="24"/>
          <w:szCs w:val="24"/>
          <w:lang w:val="ro-RO"/>
        </w:rPr>
        <w:t xml:space="preserve"> </w:t>
      </w:r>
      <w:r w:rsidRPr="00EF53B7">
        <w:rPr>
          <w:rFonts w:ascii="Calibri" w:eastAsia="Trebuchet MS" w:hAnsi="Calibri" w:cs="Calibri"/>
          <w:color w:val="002060"/>
          <w:spacing w:val="-2"/>
          <w:sz w:val="24"/>
          <w:szCs w:val="24"/>
          <w:lang w:val="ro-RO"/>
        </w:rPr>
        <w:t>l</w:t>
      </w:r>
      <w:r w:rsidRPr="00EF53B7">
        <w:rPr>
          <w:rFonts w:ascii="Calibri" w:eastAsia="Trebuchet MS" w:hAnsi="Calibri" w:cs="Calibri"/>
          <w:color w:val="002060"/>
          <w:sz w:val="24"/>
          <w:szCs w:val="24"/>
          <w:lang w:val="ro-RO"/>
        </w:rPr>
        <w:t>a</w:t>
      </w:r>
      <w:r w:rsidRPr="00EF53B7">
        <w:rPr>
          <w:rFonts w:ascii="Calibri" w:eastAsia="Trebuchet MS" w:hAnsi="Calibri" w:cs="Calibri"/>
          <w:color w:val="002060"/>
          <w:spacing w:val="1"/>
          <w:sz w:val="24"/>
          <w:szCs w:val="24"/>
          <w:lang w:val="ro-RO"/>
        </w:rPr>
        <w:t xml:space="preserve"> </w:t>
      </w:r>
      <w:r w:rsidRPr="00EF53B7">
        <w:rPr>
          <w:rFonts w:ascii="Calibri" w:eastAsia="Trebuchet MS" w:hAnsi="Calibri" w:cs="Calibri"/>
          <w:color w:val="002060"/>
          <w:spacing w:val="-1"/>
          <w:sz w:val="24"/>
          <w:szCs w:val="24"/>
          <w:lang w:val="ro-RO"/>
        </w:rPr>
        <w:t>unităţil</w:t>
      </w:r>
      <w:r w:rsidRPr="00EF53B7">
        <w:rPr>
          <w:rFonts w:ascii="Calibri" w:eastAsia="Trebuchet MS" w:hAnsi="Calibri" w:cs="Calibri"/>
          <w:color w:val="002060"/>
          <w:sz w:val="24"/>
          <w:szCs w:val="24"/>
          <w:lang w:val="ro-RO"/>
        </w:rPr>
        <w:t>e</w:t>
      </w:r>
      <w:r w:rsidRPr="00EF53B7">
        <w:rPr>
          <w:rFonts w:ascii="Calibri" w:eastAsia="Trebuchet MS" w:hAnsi="Calibri" w:cs="Calibri"/>
          <w:color w:val="002060"/>
          <w:spacing w:val="21"/>
          <w:sz w:val="24"/>
          <w:szCs w:val="24"/>
          <w:lang w:val="ro-RO"/>
        </w:rPr>
        <w:t xml:space="preserve"> </w:t>
      </w:r>
      <w:r w:rsidRPr="00EF53B7">
        <w:rPr>
          <w:rFonts w:ascii="Calibri" w:eastAsia="Trebuchet MS" w:hAnsi="Calibri" w:cs="Calibri"/>
          <w:color w:val="002060"/>
          <w:spacing w:val="-1"/>
          <w:sz w:val="24"/>
          <w:szCs w:val="24"/>
          <w:lang w:val="ro-RO"/>
        </w:rPr>
        <w:t>Trezorerie</w:t>
      </w:r>
      <w:r w:rsidRPr="00EF53B7">
        <w:rPr>
          <w:rFonts w:ascii="Calibri" w:eastAsia="Trebuchet MS" w:hAnsi="Calibri" w:cs="Calibri"/>
          <w:color w:val="002060"/>
          <w:sz w:val="24"/>
          <w:szCs w:val="24"/>
          <w:lang w:val="ro-RO"/>
        </w:rPr>
        <w:t>i</w:t>
      </w:r>
      <w:r w:rsidRPr="00EF53B7">
        <w:rPr>
          <w:rFonts w:ascii="Calibri" w:eastAsia="Trebuchet MS" w:hAnsi="Calibri" w:cs="Calibri"/>
          <w:color w:val="002060"/>
          <w:spacing w:val="28"/>
          <w:sz w:val="24"/>
          <w:szCs w:val="24"/>
          <w:lang w:val="ro-RO"/>
        </w:rPr>
        <w:t xml:space="preserve"> </w:t>
      </w:r>
      <w:r w:rsidRPr="00EF53B7">
        <w:rPr>
          <w:rFonts w:ascii="Calibri" w:eastAsia="Trebuchet MS" w:hAnsi="Calibri" w:cs="Calibri"/>
          <w:color w:val="002060"/>
          <w:spacing w:val="-1"/>
          <w:sz w:val="24"/>
          <w:szCs w:val="24"/>
          <w:lang w:val="ro-RO"/>
        </w:rPr>
        <w:t>Statului</w:t>
      </w:r>
      <w:r w:rsidRPr="00EF53B7">
        <w:rPr>
          <w:rFonts w:ascii="Calibri" w:eastAsia="Trebuchet MS" w:hAnsi="Calibri" w:cs="Calibri"/>
          <w:color w:val="002060"/>
          <w:sz w:val="24"/>
          <w:szCs w:val="24"/>
          <w:lang w:val="ro-RO"/>
        </w:rPr>
        <w:t>,</w:t>
      </w:r>
      <w:r w:rsidRPr="00EF53B7">
        <w:rPr>
          <w:rFonts w:ascii="Calibri" w:eastAsia="Trebuchet MS" w:hAnsi="Calibri" w:cs="Calibri"/>
          <w:color w:val="002060"/>
          <w:spacing w:val="21"/>
          <w:sz w:val="24"/>
          <w:szCs w:val="24"/>
          <w:lang w:val="ro-RO"/>
        </w:rPr>
        <w:t xml:space="preserve"> </w:t>
      </w:r>
      <w:r w:rsidRPr="00EF53B7">
        <w:rPr>
          <w:rFonts w:ascii="Calibri" w:eastAsia="Trebuchet MS" w:hAnsi="Calibri" w:cs="Calibri"/>
          <w:color w:val="002060"/>
          <w:sz w:val="24"/>
          <w:szCs w:val="24"/>
          <w:lang w:val="ro-RO"/>
        </w:rPr>
        <w:t>pe codurile</w:t>
      </w:r>
      <w:r w:rsidRPr="00EF53B7">
        <w:rPr>
          <w:rFonts w:ascii="Calibri" w:eastAsia="Trebuchet MS" w:hAnsi="Calibri" w:cs="Calibri"/>
          <w:color w:val="002060"/>
          <w:spacing w:val="20"/>
          <w:sz w:val="24"/>
          <w:szCs w:val="24"/>
          <w:lang w:val="ro-RO"/>
        </w:rPr>
        <w:t xml:space="preserve"> </w:t>
      </w:r>
      <w:r w:rsidRPr="00EF53B7">
        <w:rPr>
          <w:rFonts w:ascii="Calibri" w:eastAsia="Trebuchet MS" w:hAnsi="Calibri" w:cs="Calibri"/>
          <w:color w:val="002060"/>
          <w:w w:val="103"/>
          <w:sz w:val="24"/>
          <w:szCs w:val="24"/>
          <w:lang w:val="ro-RO"/>
        </w:rPr>
        <w:t xml:space="preserve">de </w:t>
      </w:r>
      <w:r w:rsidRPr="00EF53B7">
        <w:rPr>
          <w:rFonts w:ascii="Calibri" w:eastAsia="Trebuchet MS" w:hAnsi="Calibri" w:cs="Calibri"/>
          <w:color w:val="002060"/>
          <w:sz w:val="24"/>
          <w:szCs w:val="24"/>
          <w:lang w:val="ro-RO"/>
        </w:rPr>
        <w:t>identificare</w:t>
      </w:r>
      <w:r w:rsidRPr="00EF53B7">
        <w:rPr>
          <w:rFonts w:ascii="Calibri" w:eastAsia="Trebuchet MS" w:hAnsi="Calibri" w:cs="Calibri"/>
          <w:color w:val="002060"/>
          <w:spacing w:val="17"/>
          <w:sz w:val="24"/>
          <w:szCs w:val="24"/>
          <w:lang w:val="ro-RO"/>
        </w:rPr>
        <w:t xml:space="preserve"> </w:t>
      </w:r>
      <w:r w:rsidRPr="00EF53B7">
        <w:rPr>
          <w:rFonts w:ascii="Calibri" w:eastAsia="Trebuchet MS" w:hAnsi="Calibri" w:cs="Calibri"/>
          <w:color w:val="002060"/>
          <w:sz w:val="24"/>
          <w:szCs w:val="24"/>
          <w:lang w:val="ro-RO"/>
        </w:rPr>
        <w:t xml:space="preserve">fiscală </w:t>
      </w:r>
      <w:r w:rsidRPr="00EF53B7">
        <w:rPr>
          <w:rFonts w:ascii="Calibri" w:eastAsia="Trebuchet MS" w:hAnsi="Calibri" w:cs="Calibri"/>
          <w:color w:val="002060"/>
          <w:spacing w:val="3"/>
          <w:sz w:val="24"/>
          <w:szCs w:val="24"/>
          <w:lang w:val="ro-RO"/>
        </w:rPr>
        <w:t xml:space="preserve"> </w:t>
      </w:r>
      <w:r w:rsidRPr="00EF53B7">
        <w:rPr>
          <w:rFonts w:ascii="Calibri" w:eastAsia="Trebuchet MS" w:hAnsi="Calibri" w:cs="Calibri"/>
          <w:color w:val="002060"/>
          <w:spacing w:val="-1"/>
          <w:sz w:val="24"/>
          <w:szCs w:val="24"/>
          <w:lang w:val="ro-RO"/>
        </w:rPr>
        <w:t>a</w:t>
      </w:r>
      <w:r w:rsidRPr="00EF53B7">
        <w:rPr>
          <w:rFonts w:ascii="Calibri" w:eastAsia="Trebuchet MS" w:hAnsi="Calibri" w:cs="Calibri"/>
          <w:color w:val="002060"/>
          <w:sz w:val="24"/>
          <w:szCs w:val="24"/>
          <w:lang w:val="ro-RO"/>
        </w:rPr>
        <w:t>l</w:t>
      </w:r>
      <w:r w:rsidR="00747ECC" w:rsidRPr="00EF53B7">
        <w:rPr>
          <w:rFonts w:ascii="Calibri" w:eastAsia="Trebuchet MS" w:hAnsi="Calibri" w:cs="Calibri"/>
          <w:color w:val="002060"/>
          <w:sz w:val="24"/>
          <w:szCs w:val="24"/>
          <w:lang w:val="ro-RO"/>
        </w:rPr>
        <w:t>e</w:t>
      </w:r>
      <w:r w:rsidRPr="00EF53B7">
        <w:rPr>
          <w:rFonts w:ascii="Calibri" w:eastAsia="Trebuchet MS" w:hAnsi="Calibri" w:cs="Calibri"/>
          <w:color w:val="002060"/>
          <w:spacing w:val="48"/>
          <w:sz w:val="24"/>
          <w:szCs w:val="24"/>
          <w:lang w:val="ro-RO"/>
        </w:rPr>
        <w:t xml:space="preserve"> </w:t>
      </w:r>
      <w:r w:rsidRPr="00EF53B7">
        <w:rPr>
          <w:rFonts w:ascii="Calibri" w:eastAsia="Trebuchet MS" w:hAnsi="Calibri" w:cs="Calibri"/>
          <w:color w:val="002060"/>
          <w:sz w:val="24"/>
          <w:szCs w:val="24"/>
          <w:lang w:val="ro-RO"/>
        </w:rPr>
        <w:t>instituţiei</w:t>
      </w:r>
      <w:r w:rsidRPr="00EF53B7">
        <w:rPr>
          <w:rFonts w:ascii="Calibri" w:eastAsia="Trebuchet MS" w:hAnsi="Calibri" w:cs="Calibri"/>
          <w:color w:val="002060"/>
          <w:spacing w:val="12"/>
          <w:sz w:val="24"/>
          <w:szCs w:val="24"/>
          <w:lang w:val="ro-RO"/>
        </w:rPr>
        <w:t xml:space="preserve"> </w:t>
      </w:r>
      <w:r w:rsidRPr="00EF53B7">
        <w:rPr>
          <w:rFonts w:ascii="Calibri" w:eastAsia="Trebuchet MS" w:hAnsi="Calibri" w:cs="Calibri"/>
          <w:color w:val="002060"/>
          <w:sz w:val="24"/>
          <w:szCs w:val="24"/>
          <w:lang w:val="ro-RO"/>
        </w:rPr>
        <w:t>publice</w:t>
      </w:r>
      <w:r w:rsidRPr="00EF53B7">
        <w:rPr>
          <w:rFonts w:ascii="Calibri" w:eastAsia="Trebuchet MS" w:hAnsi="Calibri" w:cs="Calibri"/>
          <w:color w:val="002060"/>
          <w:spacing w:val="6"/>
          <w:sz w:val="24"/>
          <w:szCs w:val="24"/>
          <w:lang w:val="ro-RO"/>
        </w:rPr>
        <w:t xml:space="preserve"> </w:t>
      </w:r>
      <w:r w:rsidRPr="00EF53B7">
        <w:rPr>
          <w:rFonts w:ascii="Calibri" w:eastAsia="Trebuchet MS" w:hAnsi="Calibri" w:cs="Calibri"/>
          <w:color w:val="002060"/>
          <w:sz w:val="24"/>
          <w:szCs w:val="24"/>
          <w:lang w:val="ro-RO"/>
        </w:rPr>
        <w:t>respective. În</w:t>
      </w:r>
      <w:r w:rsidRPr="00EF53B7">
        <w:rPr>
          <w:rFonts w:ascii="Calibri" w:eastAsia="Trebuchet MS" w:hAnsi="Calibri" w:cs="Calibri"/>
          <w:color w:val="002060"/>
          <w:spacing w:val="49"/>
          <w:sz w:val="24"/>
          <w:szCs w:val="24"/>
          <w:lang w:val="ro-RO"/>
        </w:rPr>
        <w:t xml:space="preserve"> </w:t>
      </w:r>
      <w:r w:rsidRPr="00EF53B7">
        <w:rPr>
          <w:rFonts w:ascii="Calibri" w:eastAsia="Trebuchet MS" w:hAnsi="Calibri" w:cs="Calibri"/>
          <w:color w:val="002060"/>
          <w:sz w:val="24"/>
          <w:szCs w:val="24"/>
          <w:lang w:val="ro-RO"/>
        </w:rPr>
        <w:t>cazul  beneficiarului/liderului</w:t>
      </w:r>
      <w:r w:rsidRPr="00EF53B7">
        <w:rPr>
          <w:rFonts w:ascii="Calibri" w:eastAsia="Trebuchet MS" w:hAnsi="Calibri" w:cs="Calibri"/>
          <w:color w:val="002060"/>
          <w:spacing w:val="49"/>
          <w:sz w:val="24"/>
          <w:szCs w:val="24"/>
          <w:lang w:val="ro-RO"/>
        </w:rPr>
        <w:t xml:space="preserve"> </w:t>
      </w:r>
      <w:r w:rsidRPr="00EF53B7">
        <w:rPr>
          <w:rFonts w:ascii="Calibri" w:eastAsia="Trebuchet MS" w:hAnsi="Calibri" w:cs="Calibri"/>
          <w:color w:val="002060"/>
          <w:spacing w:val="-2"/>
          <w:w w:val="103"/>
          <w:sz w:val="24"/>
          <w:szCs w:val="24"/>
          <w:lang w:val="ro-RO"/>
        </w:rPr>
        <w:t xml:space="preserve">de </w:t>
      </w:r>
      <w:r w:rsidRPr="00EF53B7">
        <w:rPr>
          <w:rFonts w:ascii="Calibri" w:eastAsia="Trebuchet MS" w:hAnsi="Calibri" w:cs="Calibri"/>
          <w:color w:val="002060"/>
          <w:sz w:val="24"/>
          <w:szCs w:val="24"/>
          <w:lang w:val="ro-RO"/>
        </w:rPr>
        <w:t>parteneriat/partenerului,</w:t>
      </w:r>
      <w:r w:rsidRPr="00EF53B7">
        <w:rPr>
          <w:rFonts w:ascii="Calibri" w:eastAsia="Trebuchet MS" w:hAnsi="Calibri" w:cs="Calibri"/>
          <w:color w:val="002060"/>
          <w:spacing w:val="57"/>
          <w:sz w:val="24"/>
          <w:szCs w:val="24"/>
          <w:lang w:val="ro-RO"/>
        </w:rPr>
        <w:t xml:space="preserve"> </w:t>
      </w:r>
      <w:r w:rsidRPr="00EF53B7">
        <w:rPr>
          <w:rFonts w:ascii="Calibri" w:eastAsia="Trebuchet MS" w:hAnsi="Calibri" w:cs="Calibri"/>
          <w:color w:val="002060"/>
          <w:sz w:val="24"/>
          <w:szCs w:val="24"/>
          <w:lang w:val="ro-RO"/>
        </w:rPr>
        <w:t>c</w:t>
      </w:r>
      <w:r w:rsidRPr="00EF53B7">
        <w:rPr>
          <w:rFonts w:ascii="Calibri" w:eastAsia="Trebuchet MS" w:hAnsi="Calibri" w:cs="Calibri"/>
          <w:color w:val="002060"/>
          <w:spacing w:val="-1"/>
          <w:sz w:val="24"/>
          <w:szCs w:val="24"/>
          <w:lang w:val="ro-RO"/>
        </w:rPr>
        <w:t>ar</w:t>
      </w:r>
      <w:r w:rsidRPr="00EF53B7">
        <w:rPr>
          <w:rFonts w:ascii="Calibri" w:eastAsia="Trebuchet MS" w:hAnsi="Calibri" w:cs="Calibri"/>
          <w:color w:val="002060"/>
          <w:sz w:val="24"/>
          <w:szCs w:val="24"/>
          <w:lang w:val="ro-RO"/>
        </w:rPr>
        <w:t xml:space="preserve">e </w:t>
      </w:r>
      <w:r w:rsidRPr="00EF53B7">
        <w:rPr>
          <w:rFonts w:ascii="Calibri" w:eastAsia="Trebuchet MS" w:hAnsi="Calibri" w:cs="Calibri"/>
          <w:color w:val="002060"/>
          <w:spacing w:val="-1"/>
          <w:sz w:val="24"/>
          <w:szCs w:val="24"/>
          <w:lang w:val="ro-RO"/>
        </w:rPr>
        <w:t>ar</w:t>
      </w:r>
      <w:r w:rsidRPr="00EF53B7">
        <w:rPr>
          <w:rFonts w:ascii="Calibri" w:eastAsia="Trebuchet MS" w:hAnsi="Calibri" w:cs="Calibri"/>
          <w:color w:val="002060"/>
          <w:sz w:val="24"/>
          <w:szCs w:val="24"/>
          <w:lang w:val="ro-RO"/>
        </w:rPr>
        <w:t>e</w:t>
      </w:r>
      <w:r w:rsidRPr="00EF53B7">
        <w:rPr>
          <w:rFonts w:ascii="Calibri" w:eastAsia="Trebuchet MS" w:hAnsi="Calibri" w:cs="Calibri"/>
          <w:color w:val="002060"/>
          <w:spacing w:val="57"/>
          <w:sz w:val="24"/>
          <w:szCs w:val="24"/>
          <w:lang w:val="ro-RO"/>
        </w:rPr>
        <w:t xml:space="preserve"> </w:t>
      </w:r>
      <w:r w:rsidRPr="00EF53B7">
        <w:rPr>
          <w:rFonts w:ascii="Calibri" w:eastAsia="Trebuchet MS" w:hAnsi="Calibri" w:cs="Calibri"/>
          <w:color w:val="002060"/>
          <w:spacing w:val="-1"/>
          <w:sz w:val="24"/>
          <w:szCs w:val="24"/>
          <w:lang w:val="ro-RO"/>
        </w:rPr>
        <w:t>calitate</w:t>
      </w:r>
      <w:r w:rsidRPr="00EF53B7">
        <w:rPr>
          <w:rFonts w:ascii="Calibri" w:eastAsia="Trebuchet MS" w:hAnsi="Calibri" w:cs="Calibri"/>
          <w:color w:val="002060"/>
          <w:sz w:val="24"/>
          <w:szCs w:val="24"/>
          <w:lang w:val="ro-RO"/>
        </w:rPr>
        <w:t>a</w:t>
      </w:r>
      <w:r w:rsidRPr="00EF53B7">
        <w:rPr>
          <w:rFonts w:ascii="Calibri" w:eastAsia="Trebuchet MS" w:hAnsi="Calibri" w:cs="Calibri"/>
          <w:color w:val="002060"/>
          <w:spacing w:val="13"/>
          <w:sz w:val="24"/>
          <w:szCs w:val="24"/>
          <w:lang w:val="ro-RO"/>
        </w:rPr>
        <w:t xml:space="preserve"> </w:t>
      </w:r>
      <w:r w:rsidRPr="00EF53B7">
        <w:rPr>
          <w:rFonts w:ascii="Calibri" w:eastAsia="Trebuchet MS" w:hAnsi="Calibri" w:cs="Calibri"/>
          <w:color w:val="002060"/>
          <w:spacing w:val="-2"/>
          <w:sz w:val="24"/>
          <w:szCs w:val="24"/>
          <w:lang w:val="ro-RO"/>
        </w:rPr>
        <w:t>d</w:t>
      </w:r>
      <w:r w:rsidRPr="00EF53B7">
        <w:rPr>
          <w:rFonts w:ascii="Calibri" w:eastAsia="Trebuchet MS" w:hAnsi="Calibri" w:cs="Calibri"/>
          <w:color w:val="002060"/>
          <w:sz w:val="24"/>
          <w:szCs w:val="24"/>
          <w:lang w:val="ro-RO"/>
        </w:rPr>
        <w:t>e</w:t>
      </w:r>
      <w:r w:rsidRPr="00EF53B7">
        <w:rPr>
          <w:rFonts w:ascii="Calibri" w:eastAsia="Trebuchet MS" w:hAnsi="Calibri" w:cs="Calibri"/>
          <w:color w:val="002060"/>
          <w:spacing w:val="52"/>
          <w:sz w:val="24"/>
          <w:szCs w:val="24"/>
          <w:lang w:val="ro-RO"/>
        </w:rPr>
        <w:t xml:space="preserve"> </w:t>
      </w:r>
      <w:r w:rsidRPr="00EF53B7">
        <w:rPr>
          <w:rFonts w:ascii="Calibri" w:eastAsia="Trebuchet MS" w:hAnsi="Calibri" w:cs="Calibri"/>
          <w:color w:val="002060"/>
          <w:sz w:val="24"/>
          <w:szCs w:val="24"/>
          <w:lang w:val="ro-RO"/>
        </w:rPr>
        <w:t>instituţie</w:t>
      </w:r>
      <w:r w:rsidRPr="00EF53B7">
        <w:rPr>
          <w:rFonts w:ascii="Calibri" w:eastAsia="Trebuchet MS" w:hAnsi="Calibri" w:cs="Calibri"/>
          <w:color w:val="002060"/>
          <w:spacing w:val="15"/>
          <w:sz w:val="24"/>
          <w:szCs w:val="24"/>
          <w:lang w:val="ro-RO"/>
        </w:rPr>
        <w:t xml:space="preserve"> </w:t>
      </w:r>
      <w:r w:rsidRPr="00EF53B7">
        <w:rPr>
          <w:rFonts w:ascii="Calibri" w:eastAsia="Trebuchet MS" w:hAnsi="Calibri" w:cs="Calibri"/>
          <w:color w:val="002060"/>
          <w:spacing w:val="-1"/>
          <w:sz w:val="24"/>
          <w:szCs w:val="24"/>
          <w:lang w:val="ro-RO"/>
        </w:rPr>
        <w:t>public</w:t>
      </w:r>
      <w:r w:rsidRPr="00EF53B7">
        <w:rPr>
          <w:rFonts w:ascii="Calibri" w:eastAsia="Trebuchet MS" w:hAnsi="Calibri" w:cs="Calibri"/>
          <w:color w:val="002060"/>
          <w:sz w:val="24"/>
          <w:szCs w:val="24"/>
          <w:lang w:val="ro-RO"/>
        </w:rPr>
        <w:t>ă</w:t>
      </w:r>
      <w:r w:rsidRPr="00EF53B7">
        <w:rPr>
          <w:rFonts w:ascii="Calibri" w:eastAsia="Trebuchet MS" w:hAnsi="Calibri" w:cs="Calibri"/>
          <w:color w:val="002060"/>
          <w:spacing w:val="9"/>
          <w:sz w:val="24"/>
          <w:szCs w:val="24"/>
          <w:lang w:val="ro-RO"/>
        </w:rPr>
        <w:t xml:space="preserve"> </w:t>
      </w:r>
      <w:r w:rsidRPr="00EF53B7">
        <w:rPr>
          <w:rFonts w:ascii="Calibri" w:eastAsia="Trebuchet MS" w:hAnsi="Calibri" w:cs="Calibri"/>
          <w:color w:val="002060"/>
          <w:spacing w:val="-2"/>
          <w:sz w:val="24"/>
          <w:szCs w:val="24"/>
          <w:lang w:val="ro-RO"/>
        </w:rPr>
        <w:t>f</w:t>
      </w:r>
      <w:r w:rsidRPr="00EF53B7">
        <w:rPr>
          <w:rFonts w:ascii="Calibri" w:eastAsia="Trebuchet MS" w:hAnsi="Calibri" w:cs="Calibri"/>
          <w:color w:val="002060"/>
          <w:spacing w:val="3"/>
          <w:sz w:val="24"/>
          <w:szCs w:val="24"/>
          <w:lang w:val="ro-RO"/>
        </w:rPr>
        <w:t>i</w:t>
      </w:r>
      <w:r w:rsidRPr="00EF53B7">
        <w:rPr>
          <w:rFonts w:ascii="Calibri" w:eastAsia="Trebuchet MS" w:hAnsi="Calibri" w:cs="Calibri"/>
          <w:color w:val="002060"/>
          <w:spacing w:val="-1"/>
          <w:sz w:val="24"/>
          <w:szCs w:val="24"/>
          <w:lang w:val="ro-RO"/>
        </w:rPr>
        <w:t>nanţat</w:t>
      </w:r>
      <w:r w:rsidRPr="00EF53B7">
        <w:rPr>
          <w:rFonts w:ascii="Calibri" w:eastAsia="Trebuchet MS" w:hAnsi="Calibri" w:cs="Calibri"/>
          <w:color w:val="002060"/>
          <w:sz w:val="24"/>
          <w:szCs w:val="24"/>
          <w:lang w:val="ro-RO"/>
        </w:rPr>
        <w:t>ă</w:t>
      </w:r>
      <w:r w:rsidRPr="00EF53B7">
        <w:rPr>
          <w:rFonts w:ascii="Calibri" w:eastAsia="Trebuchet MS" w:hAnsi="Calibri" w:cs="Calibri"/>
          <w:color w:val="002060"/>
          <w:spacing w:val="14"/>
          <w:sz w:val="24"/>
          <w:szCs w:val="24"/>
          <w:lang w:val="ro-RO"/>
        </w:rPr>
        <w:t xml:space="preserve"> </w:t>
      </w:r>
      <w:r w:rsidRPr="00EF53B7">
        <w:rPr>
          <w:rFonts w:ascii="Calibri" w:eastAsia="Trebuchet MS" w:hAnsi="Calibri" w:cs="Calibri"/>
          <w:color w:val="002060"/>
          <w:spacing w:val="-1"/>
          <w:sz w:val="24"/>
          <w:szCs w:val="24"/>
          <w:lang w:val="ro-RO"/>
        </w:rPr>
        <w:t>integra</w:t>
      </w:r>
      <w:r w:rsidRPr="00EF53B7">
        <w:rPr>
          <w:rFonts w:ascii="Calibri" w:eastAsia="Trebuchet MS" w:hAnsi="Calibri" w:cs="Calibri"/>
          <w:color w:val="002060"/>
          <w:sz w:val="24"/>
          <w:szCs w:val="24"/>
          <w:lang w:val="ro-RO"/>
        </w:rPr>
        <w:t>l</w:t>
      </w:r>
      <w:r w:rsidRPr="00EF53B7">
        <w:rPr>
          <w:rFonts w:ascii="Calibri" w:eastAsia="Trebuchet MS" w:hAnsi="Calibri" w:cs="Calibri"/>
          <w:color w:val="002060"/>
          <w:spacing w:val="10"/>
          <w:sz w:val="24"/>
          <w:szCs w:val="24"/>
          <w:lang w:val="ro-RO"/>
        </w:rPr>
        <w:t xml:space="preserve"> </w:t>
      </w:r>
      <w:r w:rsidRPr="00EF53B7">
        <w:rPr>
          <w:rFonts w:ascii="Calibri" w:eastAsia="Trebuchet MS" w:hAnsi="Calibri" w:cs="Calibri"/>
          <w:color w:val="002060"/>
          <w:spacing w:val="1"/>
          <w:w w:val="103"/>
          <w:sz w:val="24"/>
          <w:szCs w:val="24"/>
          <w:lang w:val="ro-RO"/>
        </w:rPr>
        <w:t xml:space="preserve">din </w:t>
      </w:r>
      <w:r w:rsidRPr="00EF53B7">
        <w:rPr>
          <w:rFonts w:ascii="Calibri" w:eastAsia="Trebuchet MS" w:hAnsi="Calibri" w:cs="Calibri"/>
          <w:color w:val="002060"/>
          <w:spacing w:val="-1"/>
          <w:sz w:val="24"/>
          <w:szCs w:val="24"/>
          <w:lang w:val="ro-RO"/>
        </w:rPr>
        <w:t>bugetel</w:t>
      </w:r>
      <w:r w:rsidRPr="00EF53B7">
        <w:rPr>
          <w:rFonts w:ascii="Calibri" w:eastAsia="Trebuchet MS" w:hAnsi="Calibri" w:cs="Calibri"/>
          <w:color w:val="002060"/>
          <w:sz w:val="24"/>
          <w:szCs w:val="24"/>
          <w:lang w:val="ro-RO"/>
        </w:rPr>
        <w:t>e</w:t>
      </w:r>
      <w:r w:rsidRPr="00EF53B7">
        <w:rPr>
          <w:rFonts w:ascii="Calibri" w:eastAsia="Trebuchet MS" w:hAnsi="Calibri" w:cs="Calibri"/>
          <w:color w:val="002060"/>
          <w:spacing w:val="46"/>
          <w:sz w:val="24"/>
          <w:szCs w:val="24"/>
          <w:lang w:val="ro-RO"/>
        </w:rPr>
        <w:t xml:space="preserve"> </w:t>
      </w:r>
      <w:r w:rsidRPr="00EF53B7">
        <w:rPr>
          <w:rFonts w:ascii="Calibri" w:eastAsia="Trebuchet MS" w:hAnsi="Calibri" w:cs="Calibri"/>
          <w:color w:val="002060"/>
          <w:spacing w:val="-1"/>
          <w:sz w:val="24"/>
          <w:szCs w:val="24"/>
          <w:lang w:val="ro-RO"/>
        </w:rPr>
        <w:t>ordonatorilo</w:t>
      </w:r>
      <w:r w:rsidRPr="00EF53B7">
        <w:rPr>
          <w:rFonts w:ascii="Calibri" w:eastAsia="Trebuchet MS" w:hAnsi="Calibri" w:cs="Calibri"/>
          <w:color w:val="002060"/>
          <w:sz w:val="24"/>
          <w:szCs w:val="24"/>
          <w:lang w:val="ro-RO"/>
        </w:rPr>
        <w:t>r de</w:t>
      </w:r>
      <w:r w:rsidRPr="00EF53B7">
        <w:rPr>
          <w:rFonts w:ascii="Calibri" w:eastAsia="Trebuchet MS" w:hAnsi="Calibri" w:cs="Calibri"/>
          <w:color w:val="002060"/>
          <w:spacing w:val="27"/>
          <w:sz w:val="24"/>
          <w:szCs w:val="24"/>
          <w:lang w:val="ro-RO"/>
        </w:rPr>
        <w:t xml:space="preserve"> </w:t>
      </w:r>
      <w:r w:rsidRPr="00EF53B7">
        <w:rPr>
          <w:rFonts w:ascii="Calibri" w:eastAsia="Trebuchet MS" w:hAnsi="Calibri" w:cs="Calibri"/>
          <w:color w:val="002060"/>
          <w:spacing w:val="3"/>
          <w:sz w:val="24"/>
          <w:szCs w:val="24"/>
          <w:lang w:val="ro-RO"/>
        </w:rPr>
        <w:t>c</w:t>
      </w:r>
      <w:r w:rsidRPr="00EF53B7">
        <w:rPr>
          <w:rFonts w:ascii="Calibri" w:eastAsia="Trebuchet MS" w:hAnsi="Calibri" w:cs="Calibri"/>
          <w:color w:val="002060"/>
          <w:spacing w:val="-4"/>
          <w:sz w:val="24"/>
          <w:szCs w:val="24"/>
          <w:lang w:val="ro-RO"/>
        </w:rPr>
        <w:t>r</w:t>
      </w:r>
      <w:r w:rsidRPr="00EF53B7">
        <w:rPr>
          <w:rFonts w:ascii="Calibri" w:eastAsia="Trebuchet MS" w:hAnsi="Calibri" w:cs="Calibri"/>
          <w:color w:val="002060"/>
          <w:sz w:val="24"/>
          <w:szCs w:val="24"/>
          <w:lang w:val="ro-RO"/>
        </w:rPr>
        <w:t>edite</w:t>
      </w:r>
      <w:r w:rsidRPr="00EF53B7">
        <w:rPr>
          <w:rFonts w:ascii="Calibri" w:eastAsia="Trebuchet MS" w:hAnsi="Calibri" w:cs="Calibri"/>
          <w:color w:val="002060"/>
          <w:spacing w:val="41"/>
          <w:sz w:val="24"/>
          <w:szCs w:val="24"/>
          <w:lang w:val="ro-RO"/>
        </w:rPr>
        <w:t xml:space="preserve"> </w:t>
      </w:r>
      <w:r w:rsidRPr="00EF53B7">
        <w:rPr>
          <w:rFonts w:ascii="Calibri" w:eastAsia="Trebuchet MS" w:hAnsi="Calibri" w:cs="Calibri"/>
          <w:color w:val="002060"/>
          <w:spacing w:val="1"/>
          <w:sz w:val="24"/>
          <w:szCs w:val="24"/>
          <w:lang w:val="ro-RO"/>
        </w:rPr>
        <w:t>a</w:t>
      </w:r>
      <w:r w:rsidRPr="00EF53B7">
        <w:rPr>
          <w:rFonts w:ascii="Calibri" w:eastAsia="Trebuchet MS" w:hAnsi="Calibri" w:cs="Calibri"/>
          <w:color w:val="002060"/>
          <w:sz w:val="24"/>
          <w:szCs w:val="24"/>
          <w:lang w:val="ro-RO"/>
        </w:rPr>
        <w:t>i</w:t>
      </w:r>
      <w:r w:rsidRPr="00EF53B7">
        <w:rPr>
          <w:rFonts w:ascii="Calibri" w:eastAsia="Trebuchet MS" w:hAnsi="Calibri" w:cs="Calibri"/>
          <w:color w:val="002060"/>
          <w:spacing w:val="27"/>
          <w:sz w:val="24"/>
          <w:szCs w:val="24"/>
          <w:lang w:val="ro-RO"/>
        </w:rPr>
        <w:t xml:space="preserve"> </w:t>
      </w:r>
      <w:r w:rsidRPr="00EF53B7">
        <w:rPr>
          <w:rFonts w:ascii="Calibri" w:eastAsia="Trebuchet MS" w:hAnsi="Calibri" w:cs="Calibri"/>
          <w:color w:val="002060"/>
          <w:sz w:val="24"/>
          <w:szCs w:val="24"/>
          <w:lang w:val="ro-RO"/>
        </w:rPr>
        <w:t>bugetului</w:t>
      </w:r>
      <w:r w:rsidRPr="00EF53B7">
        <w:rPr>
          <w:rFonts w:ascii="Calibri" w:eastAsia="Trebuchet MS" w:hAnsi="Calibri" w:cs="Calibri"/>
          <w:color w:val="002060"/>
          <w:spacing w:val="46"/>
          <w:sz w:val="24"/>
          <w:szCs w:val="24"/>
          <w:lang w:val="ro-RO"/>
        </w:rPr>
        <w:t xml:space="preserve"> </w:t>
      </w:r>
      <w:r w:rsidRPr="00EF53B7">
        <w:rPr>
          <w:rFonts w:ascii="Calibri" w:eastAsia="Trebuchet MS" w:hAnsi="Calibri" w:cs="Calibri"/>
          <w:color w:val="002060"/>
          <w:sz w:val="24"/>
          <w:szCs w:val="24"/>
          <w:lang w:val="ro-RO"/>
        </w:rPr>
        <w:t>local,</w:t>
      </w:r>
      <w:r w:rsidRPr="00EF53B7">
        <w:rPr>
          <w:rFonts w:ascii="Calibri" w:eastAsia="Trebuchet MS" w:hAnsi="Calibri" w:cs="Calibri"/>
          <w:color w:val="002060"/>
          <w:spacing w:val="38"/>
          <w:sz w:val="24"/>
          <w:szCs w:val="24"/>
          <w:lang w:val="ro-RO"/>
        </w:rPr>
        <w:t xml:space="preserve"> </w:t>
      </w:r>
      <w:r w:rsidRPr="00EF53B7">
        <w:rPr>
          <w:rFonts w:ascii="Calibri" w:eastAsia="Trebuchet MS" w:hAnsi="Calibri" w:cs="Calibri"/>
          <w:color w:val="002060"/>
          <w:spacing w:val="-1"/>
          <w:sz w:val="24"/>
          <w:szCs w:val="24"/>
          <w:lang w:val="ro-RO"/>
        </w:rPr>
        <w:t>sumel</w:t>
      </w:r>
      <w:r w:rsidRPr="00EF53B7">
        <w:rPr>
          <w:rFonts w:ascii="Calibri" w:eastAsia="Trebuchet MS" w:hAnsi="Calibri" w:cs="Calibri"/>
          <w:color w:val="002060"/>
          <w:sz w:val="24"/>
          <w:szCs w:val="24"/>
          <w:lang w:val="ro-RO"/>
        </w:rPr>
        <w:t>e</w:t>
      </w:r>
      <w:r w:rsidRPr="00EF53B7">
        <w:rPr>
          <w:rFonts w:ascii="Calibri" w:eastAsia="Trebuchet MS" w:hAnsi="Calibri" w:cs="Calibri"/>
          <w:color w:val="002060"/>
          <w:spacing w:val="42"/>
          <w:sz w:val="24"/>
          <w:szCs w:val="24"/>
          <w:lang w:val="ro-RO"/>
        </w:rPr>
        <w:t xml:space="preserve"> </w:t>
      </w:r>
      <w:r w:rsidRPr="00EF53B7">
        <w:rPr>
          <w:rFonts w:ascii="Calibri" w:eastAsia="Trebuchet MS" w:hAnsi="Calibri" w:cs="Calibri"/>
          <w:color w:val="002060"/>
          <w:sz w:val="24"/>
          <w:szCs w:val="24"/>
          <w:lang w:val="ro-RO"/>
        </w:rPr>
        <w:t>se</w:t>
      </w:r>
      <w:r w:rsidRPr="00EF53B7">
        <w:rPr>
          <w:rFonts w:ascii="Calibri" w:eastAsia="Trebuchet MS" w:hAnsi="Calibri" w:cs="Calibri"/>
          <w:color w:val="002060"/>
          <w:spacing w:val="26"/>
          <w:sz w:val="24"/>
          <w:szCs w:val="24"/>
          <w:lang w:val="ro-RO"/>
        </w:rPr>
        <w:t xml:space="preserve"> </w:t>
      </w:r>
      <w:r w:rsidRPr="00EF53B7">
        <w:rPr>
          <w:rFonts w:ascii="Calibri" w:eastAsia="Trebuchet MS" w:hAnsi="Calibri" w:cs="Calibri"/>
          <w:color w:val="002060"/>
          <w:sz w:val="24"/>
          <w:szCs w:val="24"/>
          <w:lang w:val="ro-RO"/>
        </w:rPr>
        <w:t>încasează</w:t>
      </w:r>
      <w:r w:rsidRPr="00EF53B7">
        <w:rPr>
          <w:rFonts w:ascii="Calibri" w:eastAsia="Trebuchet MS" w:hAnsi="Calibri" w:cs="Calibri"/>
          <w:color w:val="002060"/>
          <w:spacing w:val="47"/>
          <w:sz w:val="24"/>
          <w:szCs w:val="24"/>
          <w:lang w:val="ro-RO"/>
        </w:rPr>
        <w:t xml:space="preserve"> </w:t>
      </w:r>
      <w:r w:rsidRPr="00EF53B7">
        <w:rPr>
          <w:rFonts w:ascii="Calibri" w:eastAsia="Trebuchet MS" w:hAnsi="Calibri" w:cs="Calibri"/>
          <w:color w:val="002060"/>
          <w:spacing w:val="1"/>
          <w:sz w:val="24"/>
          <w:szCs w:val="24"/>
          <w:lang w:val="ro-RO"/>
        </w:rPr>
        <w:t>î</w:t>
      </w:r>
      <w:r w:rsidRPr="00EF53B7">
        <w:rPr>
          <w:rFonts w:ascii="Calibri" w:eastAsia="Trebuchet MS" w:hAnsi="Calibri" w:cs="Calibri"/>
          <w:color w:val="002060"/>
          <w:sz w:val="24"/>
          <w:szCs w:val="24"/>
          <w:lang w:val="ro-RO"/>
        </w:rPr>
        <w:t>n</w:t>
      </w:r>
      <w:r w:rsidRPr="00EF53B7">
        <w:rPr>
          <w:rFonts w:ascii="Calibri" w:eastAsia="Trebuchet MS" w:hAnsi="Calibri" w:cs="Calibri"/>
          <w:color w:val="002060"/>
          <w:spacing w:val="25"/>
          <w:sz w:val="24"/>
          <w:szCs w:val="24"/>
          <w:lang w:val="ro-RO"/>
        </w:rPr>
        <w:t xml:space="preserve"> </w:t>
      </w:r>
      <w:r w:rsidRPr="00EF53B7">
        <w:rPr>
          <w:rFonts w:ascii="Calibri" w:eastAsia="Trebuchet MS" w:hAnsi="Calibri" w:cs="Calibri"/>
          <w:color w:val="002060"/>
          <w:sz w:val="24"/>
          <w:szCs w:val="24"/>
          <w:lang w:val="ro-RO"/>
        </w:rPr>
        <w:t>conturile</w:t>
      </w:r>
      <w:r w:rsidRPr="00EF53B7">
        <w:rPr>
          <w:rFonts w:ascii="Calibri" w:eastAsia="Trebuchet MS" w:hAnsi="Calibri" w:cs="Calibri"/>
          <w:color w:val="002060"/>
          <w:spacing w:val="47"/>
          <w:sz w:val="24"/>
          <w:szCs w:val="24"/>
          <w:lang w:val="ro-RO"/>
        </w:rPr>
        <w:t xml:space="preserve"> </w:t>
      </w:r>
      <w:r w:rsidRPr="00EF53B7">
        <w:rPr>
          <w:rFonts w:ascii="Calibri" w:eastAsia="Trebuchet MS" w:hAnsi="Calibri" w:cs="Calibri"/>
          <w:color w:val="002060"/>
          <w:w w:val="103"/>
          <w:sz w:val="24"/>
          <w:szCs w:val="24"/>
          <w:lang w:val="ro-RO"/>
        </w:rPr>
        <w:t xml:space="preserve">de </w:t>
      </w:r>
      <w:r w:rsidRPr="00EF53B7">
        <w:rPr>
          <w:rFonts w:ascii="Calibri" w:eastAsia="Trebuchet MS" w:hAnsi="Calibri" w:cs="Calibri"/>
          <w:color w:val="002060"/>
          <w:sz w:val="24"/>
          <w:szCs w:val="24"/>
          <w:lang w:val="ro-RO"/>
        </w:rPr>
        <w:t>venituri</w:t>
      </w:r>
      <w:r w:rsidRPr="00EF53B7">
        <w:rPr>
          <w:rFonts w:ascii="Calibri" w:eastAsia="Trebuchet MS" w:hAnsi="Calibri" w:cs="Calibri"/>
          <w:color w:val="002060"/>
          <w:spacing w:val="18"/>
          <w:sz w:val="24"/>
          <w:szCs w:val="24"/>
          <w:lang w:val="ro-RO"/>
        </w:rPr>
        <w:t xml:space="preserve"> </w:t>
      </w:r>
      <w:r w:rsidRPr="00EF53B7">
        <w:rPr>
          <w:rFonts w:ascii="Calibri" w:eastAsia="Trebuchet MS" w:hAnsi="Calibri" w:cs="Calibri"/>
          <w:color w:val="002060"/>
          <w:spacing w:val="-1"/>
          <w:sz w:val="24"/>
          <w:szCs w:val="24"/>
          <w:lang w:val="ro-RO"/>
        </w:rPr>
        <w:t>bugetar</w:t>
      </w:r>
      <w:r w:rsidRPr="00EF53B7">
        <w:rPr>
          <w:rFonts w:ascii="Calibri" w:eastAsia="Trebuchet MS" w:hAnsi="Calibri" w:cs="Calibri"/>
          <w:color w:val="002060"/>
          <w:sz w:val="24"/>
          <w:szCs w:val="24"/>
          <w:lang w:val="ro-RO"/>
        </w:rPr>
        <w:t>e</w:t>
      </w:r>
      <w:r w:rsidRPr="00EF53B7">
        <w:rPr>
          <w:rFonts w:ascii="Calibri" w:eastAsia="Trebuchet MS" w:hAnsi="Calibri" w:cs="Calibri"/>
          <w:color w:val="002060"/>
          <w:spacing w:val="20"/>
          <w:sz w:val="24"/>
          <w:szCs w:val="24"/>
          <w:lang w:val="ro-RO"/>
        </w:rPr>
        <w:t xml:space="preserve"> </w:t>
      </w:r>
      <w:r w:rsidRPr="00EF53B7">
        <w:rPr>
          <w:rFonts w:ascii="Calibri" w:eastAsia="Trebuchet MS" w:hAnsi="Calibri" w:cs="Calibri"/>
          <w:color w:val="002060"/>
          <w:sz w:val="24"/>
          <w:szCs w:val="24"/>
          <w:lang w:val="ro-RO"/>
        </w:rPr>
        <w:t>codificate</w:t>
      </w:r>
      <w:r w:rsidRPr="00EF53B7">
        <w:rPr>
          <w:rFonts w:ascii="Calibri" w:eastAsia="Trebuchet MS" w:hAnsi="Calibri" w:cs="Calibri"/>
          <w:color w:val="002060"/>
          <w:spacing w:val="21"/>
          <w:sz w:val="24"/>
          <w:szCs w:val="24"/>
          <w:lang w:val="ro-RO"/>
        </w:rPr>
        <w:t xml:space="preserve"> </w:t>
      </w:r>
      <w:r w:rsidRPr="00EF53B7">
        <w:rPr>
          <w:rFonts w:ascii="Calibri" w:eastAsia="Trebuchet MS" w:hAnsi="Calibri" w:cs="Calibri"/>
          <w:color w:val="002060"/>
          <w:spacing w:val="3"/>
          <w:sz w:val="24"/>
          <w:szCs w:val="24"/>
          <w:lang w:val="ro-RO"/>
        </w:rPr>
        <w:t>c</w:t>
      </w:r>
      <w:r w:rsidRPr="00EF53B7">
        <w:rPr>
          <w:rFonts w:ascii="Calibri" w:eastAsia="Trebuchet MS" w:hAnsi="Calibri" w:cs="Calibri"/>
          <w:color w:val="002060"/>
          <w:sz w:val="24"/>
          <w:szCs w:val="24"/>
          <w:lang w:val="ro-RO"/>
        </w:rPr>
        <w:t>u c</w:t>
      </w:r>
      <w:r w:rsidRPr="00EF53B7">
        <w:rPr>
          <w:rFonts w:ascii="Calibri" w:eastAsia="Trebuchet MS" w:hAnsi="Calibri" w:cs="Calibri"/>
          <w:color w:val="002060"/>
          <w:spacing w:val="-1"/>
          <w:sz w:val="24"/>
          <w:szCs w:val="24"/>
          <w:lang w:val="ro-RO"/>
        </w:rPr>
        <w:t>odu</w:t>
      </w:r>
      <w:r w:rsidRPr="00EF53B7">
        <w:rPr>
          <w:rFonts w:ascii="Calibri" w:eastAsia="Trebuchet MS" w:hAnsi="Calibri" w:cs="Calibri"/>
          <w:color w:val="002060"/>
          <w:sz w:val="24"/>
          <w:szCs w:val="24"/>
          <w:lang w:val="ro-RO"/>
        </w:rPr>
        <w:t>l</w:t>
      </w:r>
      <w:r w:rsidRPr="00EF53B7">
        <w:rPr>
          <w:rFonts w:ascii="Calibri" w:eastAsia="Trebuchet MS" w:hAnsi="Calibri" w:cs="Calibri"/>
          <w:color w:val="002060"/>
          <w:spacing w:val="9"/>
          <w:sz w:val="24"/>
          <w:szCs w:val="24"/>
          <w:lang w:val="ro-RO"/>
        </w:rPr>
        <w:t xml:space="preserve"> </w:t>
      </w:r>
      <w:r w:rsidRPr="00EF53B7">
        <w:rPr>
          <w:rFonts w:ascii="Calibri" w:eastAsia="Trebuchet MS" w:hAnsi="Calibri" w:cs="Calibri"/>
          <w:color w:val="002060"/>
          <w:sz w:val="24"/>
          <w:szCs w:val="24"/>
          <w:lang w:val="ro-RO"/>
        </w:rPr>
        <w:t xml:space="preserve">de </w:t>
      </w:r>
      <w:r w:rsidRPr="00EF53B7">
        <w:rPr>
          <w:rFonts w:ascii="Calibri" w:eastAsia="Trebuchet MS" w:hAnsi="Calibri" w:cs="Calibri"/>
          <w:color w:val="002060"/>
          <w:spacing w:val="3"/>
          <w:sz w:val="24"/>
          <w:szCs w:val="24"/>
          <w:lang w:val="ro-RO"/>
        </w:rPr>
        <w:t>i</w:t>
      </w:r>
      <w:r w:rsidRPr="00EF53B7">
        <w:rPr>
          <w:rFonts w:ascii="Calibri" w:eastAsia="Trebuchet MS" w:hAnsi="Calibri" w:cs="Calibri"/>
          <w:color w:val="002060"/>
          <w:spacing w:val="-3"/>
          <w:sz w:val="24"/>
          <w:szCs w:val="24"/>
          <w:lang w:val="ro-RO"/>
        </w:rPr>
        <w:t>d</w:t>
      </w:r>
      <w:r w:rsidRPr="00EF53B7">
        <w:rPr>
          <w:rFonts w:ascii="Calibri" w:eastAsia="Trebuchet MS" w:hAnsi="Calibri" w:cs="Calibri"/>
          <w:color w:val="002060"/>
          <w:sz w:val="24"/>
          <w:szCs w:val="24"/>
          <w:lang w:val="ro-RO"/>
        </w:rPr>
        <w:t>entificare</w:t>
      </w:r>
      <w:r w:rsidRPr="00EF53B7">
        <w:rPr>
          <w:rFonts w:ascii="Calibri" w:eastAsia="Trebuchet MS" w:hAnsi="Calibri" w:cs="Calibri"/>
          <w:color w:val="002060"/>
          <w:spacing w:val="28"/>
          <w:sz w:val="24"/>
          <w:szCs w:val="24"/>
          <w:lang w:val="ro-RO"/>
        </w:rPr>
        <w:t xml:space="preserve"> </w:t>
      </w:r>
      <w:r w:rsidRPr="00EF53B7">
        <w:rPr>
          <w:rFonts w:ascii="Calibri" w:eastAsia="Trebuchet MS" w:hAnsi="Calibri" w:cs="Calibri"/>
          <w:color w:val="002060"/>
          <w:spacing w:val="-2"/>
          <w:sz w:val="24"/>
          <w:szCs w:val="24"/>
          <w:lang w:val="ro-RO"/>
        </w:rPr>
        <w:t>f</w:t>
      </w:r>
      <w:r w:rsidRPr="00EF53B7">
        <w:rPr>
          <w:rFonts w:ascii="Calibri" w:eastAsia="Trebuchet MS" w:hAnsi="Calibri" w:cs="Calibri"/>
          <w:color w:val="002060"/>
          <w:spacing w:val="3"/>
          <w:sz w:val="24"/>
          <w:szCs w:val="24"/>
          <w:lang w:val="ro-RO"/>
        </w:rPr>
        <w:t>i</w:t>
      </w:r>
      <w:r w:rsidRPr="00EF53B7">
        <w:rPr>
          <w:rFonts w:ascii="Calibri" w:eastAsia="Trebuchet MS" w:hAnsi="Calibri" w:cs="Calibri"/>
          <w:color w:val="002060"/>
          <w:spacing w:val="-5"/>
          <w:sz w:val="24"/>
          <w:szCs w:val="24"/>
          <w:lang w:val="ro-RO"/>
        </w:rPr>
        <w:t>s</w:t>
      </w:r>
      <w:r w:rsidRPr="00EF53B7">
        <w:rPr>
          <w:rFonts w:ascii="Calibri" w:eastAsia="Trebuchet MS" w:hAnsi="Calibri" w:cs="Calibri"/>
          <w:color w:val="002060"/>
          <w:spacing w:val="3"/>
          <w:sz w:val="24"/>
          <w:szCs w:val="24"/>
          <w:lang w:val="ro-RO"/>
        </w:rPr>
        <w:t>c</w:t>
      </w:r>
      <w:r w:rsidRPr="00EF53B7">
        <w:rPr>
          <w:rFonts w:ascii="Calibri" w:eastAsia="Trebuchet MS" w:hAnsi="Calibri" w:cs="Calibri"/>
          <w:color w:val="002060"/>
          <w:spacing w:val="-1"/>
          <w:sz w:val="24"/>
          <w:szCs w:val="24"/>
          <w:lang w:val="ro-RO"/>
        </w:rPr>
        <w:t>al</w:t>
      </w:r>
      <w:r w:rsidRPr="00EF53B7">
        <w:rPr>
          <w:rFonts w:ascii="Calibri" w:eastAsia="Trebuchet MS" w:hAnsi="Calibri" w:cs="Calibri"/>
          <w:color w:val="002060"/>
          <w:sz w:val="24"/>
          <w:szCs w:val="24"/>
          <w:lang w:val="ro-RO"/>
        </w:rPr>
        <w:t>ă</w:t>
      </w:r>
      <w:r w:rsidRPr="00EF53B7">
        <w:rPr>
          <w:rFonts w:ascii="Calibri" w:eastAsia="Trebuchet MS" w:hAnsi="Calibri" w:cs="Calibri"/>
          <w:color w:val="002060"/>
          <w:spacing w:val="13"/>
          <w:sz w:val="24"/>
          <w:szCs w:val="24"/>
          <w:lang w:val="ro-RO"/>
        </w:rPr>
        <w:t xml:space="preserve"> </w:t>
      </w:r>
      <w:r w:rsidRPr="00EF53B7">
        <w:rPr>
          <w:rFonts w:ascii="Calibri" w:eastAsia="Trebuchet MS" w:hAnsi="Calibri" w:cs="Calibri"/>
          <w:color w:val="002060"/>
          <w:sz w:val="24"/>
          <w:szCs w:val="24"/>
          <w:lang w:val="ro-RO"/>
        </w:rPr>
        <w:t>al</w:t>
      </w:r>
      <w:r w:rsidRPr="00EF53B7">
        <w:rPr>
          <w:rFonts w:ascii="Calibri" w:eastAsia="Trebuchet MS" w:hAnsi="Calibri" w:cs="Calibri"/>
          <w:color w:val="002060"/>
          <w:spacing w:val="2"/>
          <w:sz w:val="24"/>
          <w:szCs w:val="24"/>
          <w:lang w:val="ro-RO"/>
        </w:rPr>
        <w:t xml:space="preserve"> </w:t>
      </w:r>
      <w:r w:rsidRPr="00EF53B7">
        <w:rPr>
          <w:rFonts w:ascii="Calibri" w:eastAsia="Trebuchet MS" w:hAnsi="Calibri" w:cs="Calibri"/>
          <w:color w:val="002060"/>
          <w:spacing w:val="-1"/>
          <w:sz w:val="24"/>
          <w:szCs w:val="24"/>
          <w:lang w:val="ro-RO"/>
        </w:rPr>
        <w:t>ordonatorulu</w:t>
      </w:r>
      <w:r w:rsidRPr="00EF53B7">
        <w:rPr>
          <w:rFonts w:ascii="Calibri" w:eastAsia="Trebuchet MS" w:hAnsi="Calibri" w:cs="Calibri"/>
          <w:color w:val="002060"/>
          <w:sz w:val="24"/>
          <w:szCs w:val="24"/>
          <w:lang w:val="ro-RO"/>
        </w:rPr>
        <w:t>i</w:t>
      </w:r>
      <w:r w:rsidRPr="00EF53B7">
        <w:rPr>
          <w:rFonts w:ascii="Calibri" w:eastAsia="Trebuchet MS" w:hAnsi="Calibri" w:cs="Calibri"/>
          <w:color w:val="002060"/>
          <w:spacing w:val="32"/>
          <w:sz w:val="24"/>
          <w:szCs w:val="24"/>
          <w:lang w:val="ro-RO"/>
        </w:rPr>
        <w:t xml:space="preserve"> </w:t>
      </w:r>
      <w:r w:rsidRPr="00EF53B7">
        <w:rPr>
          <w:rFonts w:ascii="Calibri" w:eastAsia="Trebuchet MS" w:hAnsi="Calibri" w:cs="Calibri"/>
          <w:color w:val="002060"/>
          <w:sz w:val="24"/>
          <w:szCs w:val="24"/>
          <w:lang w:val="ro-RO"/>
        </w:rPr>
        <w:t>de credite</w:t>
      </w:r>
      <w:r w:rsidRPr="00EF53B7">
        <w:rPr>
          <w:rFonts w:ascii="Calibri" w:eastAsia="Trebuchet MS" w:hAnsi="Calibri" w:cs="Calibri"/>
          <w:color w:val="002060"/>
          <w:spacing w:val="16"/>
          <w:sz w:val="24"/>
          <w:szCs w:val="24"/>
          <w:lang w:val="ro-RO"/>
        </w:rPr>
        <w:t xml:space="preserve"> </w:t>
      </w:r>
      <w:r w:rsidRPr="00EF53B7">
        <w:rPr>
          <w:rFonts w:ascii="Calibri" w:eastAsia="Trebuchet MS" w:hAnsi="Calibri" w:cs="Calibri"/>
          <w:color w:val="002060"/>
          <w:spacing w:val="-1"/>
          <w:w w:val="103"/>
          <w:sz w:val="24"/>
          <w:szCs w:val="24"/>
          <w:lang w:val="ro-RO"/>
        </w:rPr>
        <w:t xml:space="preserve">al </w:t>
      </w:r>
      <w:r w:rsidRPr="00EF53B7">
        <w:rPr>
          <w:rFonts w:ascii="Calibri" w:eastAsia="Trebuchet MS" w:hAnsi="Calibri" w:cs="Calibri"/>
          <w:color w:val="002060"/>
          <w:spacing w:val="-1"/>
          <w:sz w:val="24"/>
          <w:szCs w:val="24"/>
          <w:lang w:val="ro-RO"/>
        </w:rPr>
        <w:t>bugetulu</w:t>
      </w:r>
      <w:r w:rsidRPr="00EF53B7">
        <w:rPr>
          <w:rFonts w:ascii="Calibri" w:eastAsia="Trebuchet MS" w:hAnsi="Calibri" w:cs="Calibri"/>
          <w:color w:val="002060"/>
          <w:sz w:val="24"/>
          <w:szCs w:val="24"/>
          <w:lang w:val="ro-RO"/>
        </w:rPr>
        <w:t>i</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 xml:space="preserve">local </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 xml:space="preserve">au </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fos</w:t>
      </w:r>
      <w:r w:rsidRPr="00F42CB9">
        <w:rPr>
          <w:rFonts w:ascii="Calibri" w:eastAsia="Trebuchet MS" w:hAnsi="Calibri" w:cs="Calibri"/>
          <w:color w:val="002060"/>
          <w:sz w:val="24"/>
          <w:szCs w:val="24"/>
          <w:lang w:val="ro-RO"/>
        </w:rPr>
        <w:t xml:space="preserve">t </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aprobat</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 xml:space="preserve">sumele </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 xml:space="preserve">finanţării </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 xml:space="preserve">valorii </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total</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w w:val="103"/>
          <w:sz w:val="24"/>
          <w:szCs w:val="24"/>
          <w:lang w:val="ro-RO"/>
        </w:rPr>
        <w:t xml:space="preserve">a </w:t>
      </w:r>
      <w:r w:rsidRPr="00F42CB9">
        <w:rPr>
          <w:rFonts w:ascii="Calibri" w:eastAsia="Trebuchet MS" w:hAnsi="Calibri" w:cs="Calibri"/>
          <w:color w:val="002060"/>
          <w:spacing w:val="-2"/>
          <w:w w:val="103"/>
          <w:sz w:val="24"/>
          <w:szCs w:val="24"/>
          <w:lang w:val="ro-RO"/>
        </w:rPr>
        <w:t>pro</w:t>
      </w:r>
      <w:r w:rsidRPr="00F42CB9">
        <w:rPr>
          <w:rFonts w:ascii="Calibri" w:eastAsia="Trebuchet MS" w:hAnsi="Calibri" w:cs="Calibri"/>
          <w:color w:val="002060"/>
          <w:spacing w:val="3"/>
          <w:w w:val="103"/>
          <w:sz w:val="24"/>
          <w:szCs w:val="24"/>
          <w:lang w:val="ro-RO"/>
        </w:rPr>
        <w:t>i</w:t>
      </w:r>
      <w:r w:rsidRPr="00F42CB9">
        <w:rPr>
          <w:rFonts w:ascii="Calibri" w:eastAsia="Trebuchet MS" w:hAnsi="Calibri" w:cs="Calibri"/>
          <w:color w:val="002060"/>
          <w:w w:val="103"/>
          <w:sz w:val="24"/>
          <w:szCs w:val="24"/>
          <w:lang w:val="ro-RO"/>
        </w:rPr>
        <w:t>ectului.</w:t>
      </w:r>
    </w:p>
    <w:p w14:paraId="6154986F" w14:textId="3F03DFFE"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EF53B7">
        <w:rPr>
          <w:rFonts w:ascii="Calibri" w:eastAsia="Trebuchet MS" w:hAnsi="Calibri" w:cs="Calibri"/>
          <w:color w:val="002060"/>
          <w:sz w:val="24"/>
          <w:szCs w:val="24"/>
          <w:lang w:val="ro-RO"/>
        </w:rPr>
        <w:t>ix</w:t>
      </w:r>
      <w:r w:rsidRPr="00F42CB9">
        <w:rPr>
          <w:rFonts w:ascii="Calibri" w:eastAsia="Trebuchet MS" w:hAnsi="Calibri" w:cs="Calibri"/>
          <w:color w:val="002060"/>
          <w:spacing w:val="8"/>
          <w:sz w:val="24"/>
          <w:szCs w:val="24"/>
          <w:lang w:val="ro-RO"/>
        </w:rPr>
        <w:t>)</w:t>
      </w:r>
      <w:r w:rsidR="00747ECC"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cazul</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 xml:space="preserve">beneficiarului/liderului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parteneriat/partenerului,</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altu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decât</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cel</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prevăzu</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w w:val="103"/>
          <w:sz w:val="24"/>
          <w:szCs w:val="24"/>
          <w:lang w:val="ro-RO"/>
        </w:rPr>
        <w:t xml:space="preserve">la </w:t>
      </w:r>
      <w:r w:rsidR="00EF53B7">
        <w:rPr>
          <w:rFonts w:ascii="Calibri" w:eastAsia="Trebuchet MS" w:hAnsi="Calibri" w:cs="Calibri"/>
          <w:color w:val="002060"/>
          <w:sz w:val="24"/>
          <w:szCs w:val="24"/>
          <w:lang w:val="ro-RO"/>
        </w:rPr>
        <w:t>punctul</w:t>
      </w:r>
      <w:r w:rsidRPr="00F42CB9">
        <w:rPr>
          <w:rFonts w:ascii="Calibri" w:eastAsia="Trebuchet MS" w:hAnsi="Calibri" w:cs="Calibri"/>
          <w:color w:val="002060"/>
          <w:sz w:val="24"/>
          <w:szCs w:val="24"/>
          <w:lang w:val="ro-RO"/>
        </w:rPr>
        <w:t xml:space="preserve"> (</w:t>
      </w:r>
      <w:r w:rsidR="00EF53B7">
        <w:rPr>
          <w:rFonts w:ascii="Calibri" w:eastAsia="Trebuchet MS" w:hAnsi="Calibri" w:cs="Calibri"/>
          <w:color w:val="002060"/>
          <w:sz w:val="24"/>
          <w:szCs w:val="24"/>
          <w:lang w:val="ro-RO"/>
        </w:rPr>
        <w:t>viii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sumele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reprezentân</w:t>
      </w:r>
      <w:r w:rsidRPr="00F42CB9">
        <w:rPr>
          <w:rFonts w:ascii="Calibri" w:eastAsia="Trebuchet MS" w:hAnsi="Calibri" w:cs="Calibri"/>
          <w:color w:val="002060"/>
          <w:sz w:val="24"/>
          <w:szCs w:val="24"/>
          <w:lang w:val="ro-RO"/>
        </w:rPr>
        <w:t>d</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prefinanţar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 cheltuieli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w w:val="103"/>
          <w:sz w:val="24"/>
          <w:szCs w:val="24"/>
          <w:lang w:val="ro-RO"/>
        </w:rPr>
        <w:t>e</w:t>
      </w:r>
      <w:r w:rsidRPr="00F42CB9">
        <w:rPr>
          <w:rFonts w:ascii="Calibri" w:eastAsia="Trebuchet MS" w:hAnsi="Calibri" w:cs="Calibri"/>
          <w:color w:val="002060"/>
          <w:spacing w:val="-1"/>
          <w:w w:val="103"/>
          <w:sz w:val="24"/>
          <w:szCs w:val="24"/>
          <w:lang w:val="ro-RO"/>
        </w:rPr>
        <w:t xml:space="preserve">ligibile </w:t>
      </w:r>
      <w:r w:rsidRPr="00F42CB9">
        <w:rPr>
          <w:rFonts w:ascii="Calibri" w:eastAsia="Trebuchet MS" w:hAnsi="Calibri" w:cs="Calibri"/>
          <w:color w:val="002060"/>
          <w:sz w:val="24"/>
          <w:szCs w:val="24"/>
          <w:lang w:val="ro-RO"/>
        </w:rPr>
        <w:t>efectuate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3"/>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2"/>
          <w:sz w:val="24"/>
          <w:szCs w:val="24"/>
          <w:lang w:val="ro-RO"/>
        </w:rPr>
        <w:t>s</w:t>
      </w:r>
      <w:r w:rsidRPr="00F42CB9">
        <w:rPr>
          <w:rFonts w:ascii="Calibri" w:eastAsia="Trebuchet MS" w:hAnsi="Calibri" w:cs="Calibri"/>
          <w:color w:val="002060"/>
          <w:sz w:val="24"/>
          <w:szCs w:val="24"/>
          <w:lang w:val="ro-RO"/>
        </w:rPr>
        <w:t>copul</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implementării</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2"/>
          <w:sz w:val="24"/>
          <w:szCs w:val="24"/>
          <w:lang w:val="ro-RO"/>
        </w:rPr>
        <w:t>pro</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ectulu</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încasează</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contul</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disponibilităţi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w w:val="103"/>
          <w:sz w:val="24"/>
          <w:szCs w:val="24"/>
          <w:lang w:val="ro-RO"/>
        </w:rPr>
        <w:t xml:space="preserve">deschis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solicitarea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w w:val="103"/>
          <w:sz w:val="24"/>
          <w:szCs w:val="24"/>
          <w:lang w:val="ro-RO"/>
        </w:rPr>
        <w:t>acestuia.</w:t>
      </w:r>
    </w:p>
    <w:p w14:paraId="0568C028" w14:textId="12CF770B" w:rsidR="00A10484" w:rsidRPr="001C24D5"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6C4D70">
        <w:rPr>
          <w:rFonts w:ascii="Calibri" w:eastAsia="Trebuchet MS" w:hAnsi="Calibri" w:cs="Calibri"/>
          <w:color w:val="002060"/>
          <w:sz w:val="24"/>
          <w:szCs w:val="24"/>
          <w:lang w:val="ro-RO"/>
        </w:rPr>
        <w:t>x</w:t>
      </w:r>
      <w:r w:rsidRPr="00F42CB9">
        <w:rPr>
          <w:rFonts w:ascii="Calibri" w:eastAsia="Trebuchet MS" w:hAnsi="Calibri" w:cs="Calibri"/>
          <w:color w:val="002060"/>
          <w:sz w:val="24"/>
          <w:szCs w:val="24"/>
          <w:lang w:val="ro-RO"/>
        </w:rPr>
        <w:t>) Beneficiarul/</w:t>
      </w:r>
      <w:r w:rsidRPr="001C24D5">
        <w:rPr>
          <w:rFonts w:ascii="Calibri" w:eastAsia="Trebuchet MS" w:hAnsi="Calibri" w:cs="Calibri"/>
          <w:color w:val="002060"/>
          <w:sz w:val="24"/>
          <w:szCs w:val="24"/>
          <w:lang w:val="ro-RO"/>
        </w:rPr>
        <w:t>liderul</w:t>
      </w:r>
      <w:r w:rsidRPr="001C24D5">
        <w:rPr>
          <w:rFonts w:ascii="Calibri" w:eastAsia="Trebuchet MS" w:hAnsi="Calibri" w:cs="Calibri"/>
          <w:color w:val="002060"/>
          <w:spacing w:val="55"/>
          <w:sz w:val="24"/>
          <w:szCs w:val="24"/>
          <w:lang w:val="ro-RO"/>
        </w:rPr>
        <w:t xml:space="preserve"> </w:t>
      </w:r>
      <w:r w:rsidRPr="001C24D5">
        <w:rPr>
          <w:rFonts w:ascii="Calibri" w:eastAsia="Trebuchet MS" w:hAnsi="Calibri" w:cs="Calibri"/>
          <w:color w:val="002060"/>
          <w:sz w:val="24"/>
          <w:szCs w:val="24"/>
          <w:lang w:val="ro-RO"/>
        </w:rPr>
        <w:t>de</w:t>
      </w:r>
      <w:r w:rsidRPr="001C24D5">
        <w:rPr>
          <w:rFonts w:ascii="Calibri" w:eastAsia="Trebuchet MS" w:hAnsi="Calibri" w:cs="Calibri"/>
          <w:color w:val="002060"/>
          <w:spacing w:val="11"/>
          <w:sz w:val="24"/>
          <w:szCs w:val="24"/>
          <w:lang w:val="ro-RO"/>
        </w:rPr>
        <w:t xml:space="preserve"> </w:t>
      </w:r>
      <w:r w:rsidRPr="001C24D5">
        <w:rPr>
          <w:rFonts w:ascii="Calibri" w:eastAsia="Trebuchet MS" w:hAnsi="Calibri" w:cs="Calibri"/>
          <w:color w:val="002060"/>
          <w:sz w:val="24"/>
          <w:szCs w:val="24"/>
          <w:lang w:val="ro-RO"/>
        </w:rPr>
        <w:t>parteneriat/partenerului</w:t>
      </w:r>
      <w:r w:rsidRPr="001C24D5">
        <w:rPr>
          <w:rFonts w:ascii="Calibri" w:eastAsia="Trebuchet MS" w:hAnsi="Calibri" w:cs="Calibri"/>
          <w:color w:val="002060"/>
          <w:spacing w:val="12"/>
          <w:sz w:val="24"/>
          <w:szCs w:val="24"/>
          <w:lang w:val="ro-RO"/>
        </w:rPr>
        <w:t xml:space="preserve"> </w:t>
      </w:r>
      <w:r w:rsidRPr="001C24D5">
        <w:rPr>
          <w:rFonts w:ascii="Calibri" w:eastAsia="Trebuchet MS" w:hAnsi="Calibri" w:cs="Calibri"/>
          <w:color w:val="002060"/>
          <w:spacing w:val="-1"/>
          <w:sz w:val="24"/>
          <w:szCs w:val="24"/>
          <w:lang w:val="ro-RO"/>
        </w:rPr>
        <w:t>prevăzu</w:t>
      </w:r>
      <w:r w:rsidRPr="001C24D5">
        <w:rPr>
          <w:rFonts w:ascii="Calibri" w:eastAsia="Trebuchet MS" w:hAnsi="Calibri" w:cs="Calibri"/>
          <w:color w:val="002060"/>
          <w:sz w:val="24"/>
          <w:szCs w:val="24"/>
          <w:lang w:val="ro-RO"/>
        </w:rPr>
        <w:t>t</w:t>
      </w:r>
      <w:r w:rsidRPr="001C24D5">
        <w:rPr>
          <w:rFonts w:ascii="Calibri" w:eastAsia="Trebuchet MS" w:hAnsi="Calibri" w:cs="Calibri"/>
          <w:color w:val="002060"/>
          <w:spacing w:val="28"/>
          <w:sz w:val="24"/>
          <w:szCs w:val="24"/>
          <w:lang w:val="ro-RO"/>
        </w:rPr>
        <w:t xml:space="preserve"> </w:t>
      </w:r>
      <w:r w:rsidRPr="001C24D5">
        <w:rPr>
          <w:rFonts w:ascii="Calibri" w:eastAsia="Trebuchet MS" w:hAnsi="Calibri" w:cs="Calibri"/>
          <w:color w:val="002060"/>
          <w:spacing w:val="-1"/>
          <w:sz w:val="24"/>
          <w:szCs w:val="24"/>
          <w:lang w:val="ro-RO"/>
        </w:rPr>
        <w:t>l</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9"/>
          <w:sz w:val="24"/>
          <w:szCs w:val="24"/>
          <w:lang w:val="ro-RO"/>
        </w:rPr>
        <w:t xml:space="preserve"> </w:t>
      </w:r>
      <w:r w:rsidR="006C4D70" w:rsidRPr="001C24D5">
        <w:rPr>
          <w:rFonts w:ascii="Calibri" w:eastAsia="Trebuchet MS" w:hAnsi="Calibri" w:cs="Calibri"/>
          <w:color w:val="002060"/>
          <w:sz w:val="24"/>
          <w:szCs w:val="24"/>
          <w:lang w:val="ro-RO"/>
        </w:rPr>
        <w:t>punctul</w:t>
      </w:r>
      <w:r w:rsidRPr="001C24D5">
        <w:rPr>
          <w:rFonts w:ascii="Calibri" w:eastAsia="Trebuchet MS" w:hAnsi="Calibri" w:cs="Calibri"/>
          <w:color w:val="002060"/>
          <w:sz w:val="24"/>
          <w:szCs w:val="24"/>
          <w:lang w:val="ro-RO"/>
        </w:rPr>
        <w:t xml:space="preserve"> </w:t>
      </w:r>
      <w:r w:rsidRPr="001C24D5">
        <w:rPr>
          <w:rFonts w:ascii="Calibri" w:eastAsia="Trebuchet MS" w:hAnsi="Calibri" w:cs="Calibri"/>
          <w:color w:val="002060"/>
          <w:spacing w:val="-1"/>
          <w:sz w:val="24"/>
          <w:szCs w:val="24"/>
          <w:lang w:val="ro-RO"/>
        </w:rPr>
        <w:t>(</w:t>
      </w:r>
      <w:r w:rsidR="006C4D70" w:rsidRPr="001C24D5">
        <w:rPr>
          <w:rFonts w:ascii="Calibri" w:eastAsia="Trebuchet MS" w:hAnsi="Calibri" w:cs="Calibri"/>
          <w:color w:val="002060"/>
          <w:spacing w:val="-1"/>
          <w:sz w:val="24"/>
          <w:szCs w:val="24"/>
          <w:lang w:val="ro-RO"/>
        </w:rPr>
        <w:t>ix</w:t>
      </w:r>
      <w:r w:rsidRPr="001C24D5">
        <w:rPr>
          <w:rFonts w:ascii="Calibri" w:eastAsia="Trebuchet MS" w:hAnsi="Calibri" w:cs="Calibri"/>
          <w:color w:val="002060"/>
          <w:sz w:val="24"/>
          <w:szCs w:val="24"/>
          <w:lang w:val="ro-RO"/>
        </w:rPr>
        <w:t>)</w:t>
      </w:r>
      <w:r w:rsidRPr="001C24D5">
        <w:rPr>
          <w:rFonts w:ascii="Calibri" w:eastAsia="Trebuchet MS" w:hAnsi="Calibri" w:cs="Calibri"/>
          <w:color w:val="002060"/>
          <w:spacing w:val="10"/>
          <w:sz w:val="24"/>
          <w:szCs w:val="24"/>
          <w:lang w:val="ro-RO"/>
        </w:rPr>
        <w:t xml:space="preserve"> </w:t>
      </w:r>
      <w:r w:rsidRPr="001C24D5">
        <w:rPr>
          <w:rFonts w:ascii="Calibri" w:eastAsia="Trebuchet MS" w:hAnsi="Calibri" w:cs="Calibri"/>
          <w:color w:val="002060"/>
          <w:spacing w:val="-1"/>
          <w:sz w:val="24"/>
          <w:szCs w:val="24"/>
          <w:lang w:val="ro-RO"/>
        </w:rPr>
        <w:t>poat</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20"/>
          <w:sz w:val="24"/>
          <w:szCs w:val="24"/>
          <w:lang w:val="ro-RO"/>
        </w:rPr>
        <w:t xml:space="preserve"> </w:t>
      </w:r>
      <w:r w:rsidRPr="001C24D5">
        <w:rPr>
          <w:rFonts w:ascii="Calibri" w:eastAsia="Trebuchet MS" w:hAnsi="Calibri" w:cs="Calibri"/>
          <w:color w:val="002060"/>
          <w:w w:val="103"/>
          <w:sz w:val="24"/>
          <w:szCs w:val="24"/>
          <w:lang w:val="ro-RO"/>
        </w:rPr>
        <w:t xml:space="preserve">opta </w:t>
      </w:r>
      <w:r w:rsidRPr="001C24D5">
        <w:rPr>
          <w:rFonts w:ascii="Calibri" w:eastAsia="Trebuchet MS" w:hAnsi="Calibri" w:cs="Calibri"/>
          <w:color w:val="002060"/>
          <w:spacing w:val="-1"/>
          <w:sz w:val="24"/>
          <w:szCs w:val="24"/>
          <w:lang w:val="ro-RO"/>
        </w:rPr>
        <w:t>pentr</w:t>
      </w:r>
      <w:r w:rsidRPr="001C24D5">
        <w:rPr>
          <w:rFonts w:ascii="Calibri" w:eastAsia="Trebuchet MS" w:hAnsi="Calibri" w:cs="Calibri"/>
          <w:color w:val="002060"/>
          <w:sz w:val="24"/>
          <w:szCs w:val="24"/>
          <w:lang w:val="ro-RO"/>
        </w:rPr>
        <w:t>u</w:t>
      </w:r>
      <w:r w:rsidRPr="001C24D5">
        <w:rPr>
          <w:rFonts w:ascii="Calibri" w:eastAsia="Trebuchet MS" w:hAnsi="Calibri" w:cs="Calibri"/>
          <w:color w:val="002060"/>
          <w:spacing w:val="15"/>
          <w:sz w:val="24"/>
          <w:szCs w:val="24"/>
          <w:lang w:val="ro-RO"/>
        </w:rPr>
        <w:t xml:space="preserve"> </w:t>
      </w:r>
      <w:r w:rsidRPr="001C24D5">
        <w:rPr>
          <w:rFonts w:ascii="Calibri" w:eastAsia="Trebuchet MS" w:hAnsi="Calibri" w:cs="Calibri"/>
          <w:color w:val="002060"/>
          <w:sz w:val="24"/>
          <w:szCs w:val="24"/>
          <w:lang w:val="ro-RO"/>
        </w:rPr>
        <w:t>deschiderea</w:t>
      </w:r>
      <w:r w:rsidRPr="001C24D5">
        <w:rPr>
          <w:rFonts w:ascii="Calibri" w:eastAsia="Trebuchet MS" w:hAnsi="Calibri" w:cs="Calibri"/>
          <w:color w:val="002060"/>
          <w:spacing w:val="29"/>
          <w:sz w:val="24"/>
          <w:szCs w:val="24"/>
          <w:lang w:val="ro-RO"/>
        </w:rPr>
        <w:t xml:space="preserve"> </w:t>
      </w:r>
      <w:r w:rsidRPr="001C24D5">
        <w:rPr>
          <w:rFonts w:ascii="Calibri" w:eastAsia="Trebuchet MS" w:hAnsi="Calibri" w:cs="Calibri"/>
          <w:color w:val="002060"/>
          <w:sz w:val="24"/>
          <w:szCs w:val="24"/>
          <w:lang w:val="ro-RO"/>
        </w:rPr>
        <w:t>conturilor</w:t>
      </w:r>
      <w:r w:rsidRPr="001C24D5">
        <w:rPr>
          <w:rFonts w:ascii="Calibri" w:eastAsia="Trebuchet MS" w:hAnsi="Calibri" w:cs="Calibri"/>
          <w:color w:val="002060"/>
          <w:spacing w:val="24"/>
          <w:sz w:val="24"/>
          <w:szCs w:val="24"/>
          <w:lang w:val="ro-RO"/>
        </w:rPr>
        <w:t xml:space="preserve"> </w:t>
      </w:r>
      <w:r w:rsidRPr="001C24D5">
        <w:rPr>
          <w:rFonts w:ascii="Calibri" w:eastAsia="Trebuchet MS" w:hAnsi="Calibri" w:cs="Calibri"/>
          <w:color w:val="002060"/>
          <w:sz w:val="24"/>
          <w:szCs w:val="24"/>
          <w:lang w:val="ro-RO"/>
        </w:rPr>
        <w:t>de</w:t>
      </w:r>
      <w:r w:rsidRPr="001C24D5">
        <w:rPr>
          <w:rFonts w:ascii="Calibri" w:eastAsia="Trebuchet MS" w:hAnsi="Calibri" w:cs="Calibri"/>
          <w:color w:val="002060"/>
          <w:spacing w:val="4"/>
          <w:sz w:val="24"/>
          <w:szCs w:val="24"/>
          <w:lang w:val="ro-RO"/>
        </w:rPr>
        <w:t xml:space="preserve"> </w:t>
      </w:r>
      <w:r w:rsidRPr="001C24D5">
        <w:rPr>
          <w:rFonts w:ascii="Calibri" w:eastAsia="Trebuchet MS" w:hAnsi="Calibri" w:cs="Calibri"/>
          <w:color w:val="002060"/>
          <w:spacing w:val="-3"/>
          <w:sz w:val="24"/>
          <w:szCs w:val="24"/>
          <w:lang w:val="ro-RO"/>
        </w:rPr>
        <w:t>d</w:t>
      </w:r>
      <w:r w:rsidRPr="001C24D5">
        <w:rPr>
          <w:rFonts w:ascii="Calibri" w:eastAsia="Trebuchet MS" w:hAnsi="Calibri" w:cs="Calibri"/>
          <w:color w:val="002060"/>
          <w:spacing w:val="3"/>
          <w:sz w:val="24"/>
          <w:szCs w:val="24"/>
          <w:lang w:val="ro-RO"/>
        </w:rPr>
        <w:t>i</w:t>
      </w:r>
      <w:r w:rsidRPr="001C24D5">
        <w:rPr>
          <w:rFonts w:ascii="Calibri" w:eastAsia="Trebuchet MS" w:hAnsi="Calibri" w:cs="Calibri"/>
          <w:color w:val="002060"/>
          <w:sz w:val="24"/>
          <w:szCs w:val="24"/>
          <w:lang w:val="ro-RO"/>
        </w:rPr>
        <w:t>sponibil</w:t>
      </w:r>
      <w:r w:rsidRPr="001C24D5">
        <w:rPr>
          <w:rFonts w:ascii="Calibri" w:eastAsia="Trebuchet MS" w:hAnsi="Calibri" w:cs="Calibri"/>
          <w:color w:val="002060"/>
          <w:spacing w:val="1"/>
          <w:sz w:val="24"/>
          <w:szCs w:val="24"/>
          <w:lang w:val="ro-RO"/>
        </w:rPr>
        <w:t>i</w:t>
      </w:r>
      <w:r w:rsidRPr="001C24D5">
        <w:rPr>
          <w:rFonts w:ascii="Calibri" w:eastAsia="Trebuchet MS" w:hAnsi="Calibri" w:cs="Calibri"/>
          <w:color w:val="002060"/>
          <w:sz w:val="24"/>
          <w:szCs w:val="24"/>
          <w:lang w:val="ro-RO"/>
        </w:rPr>
        <w:t>tăţi</w:t>
      </w:r>
      <w:r w:rsidRPr="001C24D5">
        <w:rPr>
          <w:rFonts w:ascii="Calibri" w:eastAsia="Trebuchet MS" w:hAnsi="Calibri" w:cs="Calibri"/>
          <w:color w:val="002060"/>
          <w:spacing w:val="35"/>
          <w:sz w:val="24"/>
          <w:szCs w:val="24"/>
          <w:lang w:val="ro-RO"/>
        </w:rPr>
        <w:t xml:space="preserve"> </w:t>
      </w:r>
      <w:r w:rsidRPr="001C24D5">
        <w:rPr>
          <w:rFonts w:ascii="Calibri" w:eastAsia="Trebuchet MS" w:hAnsi="Calibri" w:cs="Calibri"/>
          <w:color w:val="002060"/>
          <w:sz w:val="24"/>
          <w:szCs w:val="24"/>
          <w:lang w:val="ro-RO"/>
        </w:rPr>
        <w:t>la unităţile</w:t>
      </w:r>
      <w:r w:rsidRPr="001C24D5">
        <w:rPr>
          <w:rFonts w:ascii="Calibri" w:eastAsia="Trebuchet MS" w:hAnsi="Calibri" w:cs="Calibri"/>
          <w:color w:val="002060"/>
          <w:spacing w:val="21"/>
          <w:sz w:val="24"/>
          <w:szCs w:val="24"/>
          <w:lang w:val="ro-RO"/>
        </w:rPr>
        <w:t xml:space="preserve"> </w:t>
      </w:r>
      <w:r w:rsidRPr="001C24D5">
        <w:rPr>
          <w:rFonts w:ascii="Calibri" w:eastAsia="Trebuchet MS" w:hAnsi="Calibri" w:cs="Calibri"/>
          <w:color w:val="002060"/>
          <w:sz w:val="24"/>
          <w:szCs w:val="24"/>
          <w:lang w:val="ro-RO"/>
        </w:rPr>
        <w:t>Trezoreriei</w:t>
      </w:r>
      <w:r w:rsidRPr="001C24D5">
        <w:rPr>
          <w:rFonts w:ascii="Calibri" w:eastAsia="Trebuchet MS" w:hAnsi="Calibri" w:cs="Calibri"/>
          <w:color w:val="002060"/>
          <w:spacing w:val="27"/>
          <w:sz w:val="24"/>
          <w:szCs w:val="24"/>
          <w:lang w:val="ro-RO"/>
        </w:rPr>
        <w:t xml:space="preserve"> </w:t>
      </w:r>
      <w:r w:rsidRPr="001C24D5">
        <w:rPr>
          <w:rFonts w:ascii="Calibri" w:eastAsia="Trebuchet MS" w:hAnsi="Calibri" w:cs="Calibri"/>
          <w:color w:val="002060"/>
          <w:sz w:val="24"/>
          <w:szCs w:val="24"/>
          <w:lang w:val="ro-RO"/>
        </w:rPr>
        <w:t>Statului</w:t>
      </w:r>
      <w:r w:rsidRPr="001C24D5">
        <w:rPr>
          <w:rFonts w:ascii="Calibri" w:eastAsia="Trebuchet MS" w:hAnsi="Calibri" w:cs="Calibri"/>
          <w:color w:val="002060"/>
          <w:spacing w:val="19"/>
          <w:sz w:val="24"/>
          <w:szCs w:val="24"/>
          <w:lang w:val="ro-RO"/>
        </w:rPr>
        <w:t xml:space="preserve"> </w:t>
      </w:r>
      <w:r w:rsidRPr="001C24D5">
        <w:rPr>
          <w:rFonts w:ascii="Calibri" w:eastAsia="Trebuchet MS" w:hAnsi="Calibri" w:cs="Calibri"/>
          <w:color w:val="002060"/>
          <w:spacing w:val="-1"/>
          <w:sz w:val="24"/>
          <w:szCs w:val="24"/>
          <w:lang w:val="ro-RO"/>
        </w:rPr>
        <w:t>sa</w:t>
      </w:r>
      <w:r w:rsidRPr="001C24D5">
        <w:rPr>
          <w:rFonts w:ascii="Calibri" w:eastAsia="Trebuchet MS" w:hAnsi="Calibri" w:cs="Calibri"/>
          <w:color w:val="002060"/>
          <w:sz w:val="24"/>
          <w:szCs w:val="24"/>
          <w:lang w:val="ro-RO"/>
        </w:rPr>
        <w:t>u</w:t>
      </w:r>
      <w:r w:rsidRPr="001C24D5">
        <w:rPr>
          <w:rFonts w:ascii="Calibri" w:eastAsia="Trebuchet MS" w:hAnsi="Calibri" w:cs="Calibri"/>
          <w:color w:val="002060"/>
          <w:spacing w:val="5"/>
          <w:sz w:val="24"/>
          <w:szCs w:val="24"/>
          <w:lang w:val="ro-RO"/>
        </w:rPr>
        <w:t xml:space="preserve"> </w:t>
      </w:r>
      <w:r w:rsidRPr="001C24D5">
        <w:rPr>
          <w:rFonts w:ascii="Calibri" w:eastAsia="Trebuchet MS" w:hAnsi="Calibri" w:cs="Calibri"/>
          <w:color w:val="002060"/>
          <w:w w:val="103"/>
          <w:sz w:val="24"/>
          <w:szCs w:val="24"/>
          <w:lang w:val="ro-RO"/>
        </w:rPr>
        <w:t xml:space="preserve">la </w:t>
      </w:r>
      <w:r w:rsidRPr="001C24D5">
        <w:rPr>
          <w:rFonts w:ascii="Calibri" w:eastAsia="Trebuchet MS" w:hAnsi="Calibri" w:cs="Calibri"/>
          <w:color w:val="002060"/>
          <w:sz w:val="24"/>
          <w:szCs w:val="24"/>
          <w:lang w:val="ro-RO"/>
        </w:rPr>
        <w:t>instituţii</w:t>
      </w:r>
      <w:r w:rsidRPr="001C24D5">
        <w:rPr>
          <w:rFonts w:ascii="Calibri" w:eastAsia="Trebuchet MS" w:hAnsi="Calibri" w:cs="Calibri"/>
          <w:color w:val="002060"/>
          <w:spacing w:val="25"/>
          <w:sz w:val="24"/>
          <w:szCs w:val="24"/>
          <w:lang w:val="ro-RO"/>
        </w:rPr>
        <w:t xml:space="preserve"> </w:t>
      </w:r>
      <w:r w:rsidRPr="001C24D5">
        <w:rPr>
          <w:rFonts w:ascii="Calibri" w:eastAsia="Trebuchet MS" w:hAnsi="Calibri" w:cs="Calibri"/>
          <w:color w:val="002060"/>
          <w:sz w:val="24"/>
          <w:szCs w:val="24"/>
          <w:lang w:val="ro-RO"/>
        </w:rPr>
        <w:t>de</w:t>
      </w:r>
      <w:r w:rsidRPr="001C24D5">
        <w:rPr>
          <w:rFonts w:ascii="Calibri" w:eastAsia="Trebuchet MS" w:hAnsi="Calibri" w:cs="Calibri"/>
          <w:color w:val="002060"/>
          <w:spacing w:val="9"/>
          <w:sz w:val="24"/>
          <w:szCs w:val="24"/>
          <w:lang w:val="ro-RO"/>
        </w:rPr>
        <w:t xml:space="preserve"> </w:t>
      </w:r>
      <w:r w:rsidRPr="001C24D5">
        <w:rPr>
          <w:rFonts w:ascii="Calibri" w:eastAsia="Trebuchet MS" w:hAnsi="Calibri" w:cs="Calibri"/>
          <w:color w:val="002060"/>
          <w:w w:val="103"/>
          <w:sz w:val="24"/>
          <w:szCs w:val="24"/>
          <w:lang w:val="ro-RO"/>
        </w:rPr>
        <w:t>credit.</w:t>
      </w:r>
    </w:p>
    <w:p w14:paraId="1EA06C3D" w14:textId="7D3967BF" w:rsidR="00A10484" w:rsidRPr="001C24D5" w:rsidRDefault="00A10484" w:rsidP="000377CE">
      <w:pPr>
        <w:spacing w:before="60"/>
        <w:ind w:left="133" w:right="102"/>
        <w:jc w:val="both"/>
        <w:rPr>
          <w:rFonts w:ascii="Calibri" w:eastAsia="Trebuchet MS" w:hAnsi="Calibri" w:cs="Calibri"/>
          <w:color w:val="002060"/>
          <w:sz w:val="24"/>
          <w:szCs w:val="24"/>
          <w:lang w:val="ro-RO"/>
        </w:rPr>
      </w:pPr>
      <w:r w:rsidRPr="001C24D5">
        <w:rPr>
          <w:rFonts w:ascii="Calibri" w:eastAsia="Trebuchet MS" w:hAnsi="Calibri" w:cs="Calibri"/>
          <w:color w:val="002060"/>
          <w:sz w:val="24"/>
          <w:szCs w:val="24"/>
          <w:lang w:val="ro-RO"/>
        </w:rPr>
        <w:t>(</w:t>
      </w:r>
      <w:r w:rsidR="006C4D70" w:rsidRPr="001C24D5">
        <w:rPr>
          <w:rFonts w:ascii="Calibri" w:eastAsia="Trebuchet MS" w:hAnsi="Calibri" w:cs="Calibri"/>
          <w:color w:val="002060"/>
          <w:sz w:val="24"/>
          <w:szCs w:val="24"/>
          <w:lang w:val="ro-RO"/>
        </w:rPr>
        <w:t>xi</w:t>
      </w:r>
      <w:r w:rsidRPr="001C24D5">
        <w:rPr>
          <w:rFonts w:ascii="Calibri" w:eastAsia="Trebuchet MS" w:hAnsi="Calibri" w:cs="Calibri"/>
          <w:color w:val="002060"/>
          <w:sz w:val="24"/>
          <w:szCs w:val="24"/>
          <w:lang w:val="ro-RO"/>
        </w:rPr>
        <w:t xml:space="preserve">) </w:t>
      </w:r>
      <w:r w:rsidR="005A3742" w:rsidRPr="001C24D5">
        <w:rPr>
          <w:rFonts w:ascii="Calibri" w:eastAsia="Trebuchet MS" w:hAnsi="Calibri" w:cs="Calibri"/>
          <w:color w:val="002060"/>
          <w:sz w:val="24"/>
          <w:szCs w:val="24"/>
          <w:lang w:val="ro-RO"/>
        </w:rPr>
        <w:t>După autorizarea cheltuielilor de către AM, conform legislației europene și naționale, sumele din fonduri europene și cofinanțare, după caz, cuvenit a fi rambursate beneficiarilor/liderilor de parteneriat/partenerilor prevăzuți la art. 7 alin. (1)-(6) și (15) și art. 8 din OUG 133/2021</w:t>
      </w:r>
      <w:r w:rsidR="005A3742" w:rsidRPr="001C24D5">
        <w:t xml:space="preserve"> </w:t>
      </w:r>
      <w:r w:rsidR="005A3742" w:rsidRPr="001C24D5">
        <w:rPr>
          <w:rFonts w:ascii="Calibri" w:eastAsia="Trebuchet MS" w:hAnsi="Calibri" w:cs="Calibri"/>
          <w:color w:val="002060"/>
          <w:sz w:val="24"/>
          <w:szCs w:val="24"/>
          <w:lang w:val="ro-RO"/>
        </w:rPr>
        <w:t>privind gestionarea financiară a fondurilor europene pentru perioada de programare 2021-2027, conform contractului de finanțare, se virează în conturile de venituri ale bugetelor din care a fost finanțat proiectul.</w:t>
      </w:r>
    </w:p>
    <w:p w14:paraId="0B65325C" w14:textId="227AD55C"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1C24D5">
        <w:rPr>
          <w:rFonts w:ascii="Calibri" w:eastAsia="Trebuchet MS" w:hAnsi="Calibri" w:cs="Calibri"/>
          <w:color w:val="002060"/>
          <w:sz w:val="24"/>
          <w:szCs w:val="24"/>
          <w:lang w:val="ro-RO"/>
        </w:rPr>
        <w:t>(</w:t>
      </w:r>
      <w:r w:rsidR="00D7422A" w:rsidRPr="001C24D5">
        <w:rPr>
          <w:rFonts w:ascii="Calibri" w:eastAsia="Trebuchet MS" w:hAnsi="Calibri" w:cs="Calibri"/>
          <w:color w:val="002060"/>
          <w:sz w:val="24"/>
          <w:szCs w:val="24"/>
          <w:lang w:val="ro-RO"/>
        </w:rPr>
        <w:t>xii</w:t>
      </w:r>
      <w:r w:rsidRPr="001C24D5">
        <w:rPr>
          <w:rFonts w:ascii="Calibri" w:eastAsia="Trebuchet MS" w:hAnsi="Calibri" w:cs="Calibri"/>
          <w:color w:val="002060"/>
          <w:sz w:val="24"/>
          <w:szCs w:val="24"/>
          <w:lang w:val="ro-RO"/>
        </w:rPr>
        <w:t>) După</w:t>
      </w:r>
      <w:r w:rsidRPr="001C24D5">
        <w:rPr>
          <w:rFonts w:ascii="Calibri" w:eastAsia="Trebuchet MS" w:hAnsi="Calibri" w:cs="Calibri"/>
          <w:color w:val="002060"/>
          <w:spacing w:val="15"/>
          <w:sz w:val="24"/>
          <w:szCs w:val="24"/>
          <w:lang w:val="ro-RO"/>
        </w:rPr>
        <w:t xml:space="preserve"> </w:t>
      </w:r>
      <w:r w:rsidRPr="001C24D5">
        <w:rPr>
          <w:rFonts w:ascii="Calibri" w:eastAsia="Trebuchet MS" w:hAnsi="Calibri" w:cs="Calibri"/>
          <w:color w:val="002060"/>
          <w:sz w:val="24"/>
          <w:szCs w:val="24"/>
          <w:lang w:val="ro-RO"/>
        </w:rPr>
        <w:t>autorizarea</w:t>
      </w:r>
      <w:r w:rsidRPr="001C24D5">
        <w:rPr>
          <w:rFonts w:ascii="Calibri" w:eastAsia="Trebuchet MS" w:hAnsi="Calibri" w:cs="Calibri"/>
          <w:color w:val="002060"/>
          <w:spacing w:val="33"/>
          <w:sz w:val="24"/>
          <w:szCs w:val="24"/>
          <w:lang w:val="ro-RO"/>
        </w:rPr>
        <w:t xml:space="preserve"> </w:t>
      </w:r>
      <w:r w:rsidRPr="001C24D5">
        <w:rPr>
          <w:rFonts w:ascii="Calibri" w:eastAsia="Trebuchet MS" w:hAnsi="Calibri" w:cs="Calibri"/>
          <w:color w:val="002060"/>
          <w:sz w:val="24"/>
          <w:szCs w:val="24"/>
          <w:lang w:val="ro-RO"/>
        </w:rPr>
        <w:t>cheltuielilor</w:t>
      </w:r>
      <w:r w:rsidRPr="001C24D5">
        <w:rPr>
          <w:rFonts w:ascii="Calibri" w:eastAsia="Trebuchet MS" w:hAnsi="Calibri" w:cs="Calibri"/>
          <w:color w:val="002060"/>
          <w:spacing w:val="35"/>
          <w:sz w:val="24"/>
          <w:szCs w:val="24"/>
          <w:lang w:val="ro-RO"/>
        </w:rPr>
        <w:t xml:space="preserve"> </w:t>
      </w:r>
      <w:r w:rsidRPr="001C24D5">
        <w:rPr>
          <w:rFonts w:ascii="Calibri" w:eastAsia="Trebuchet MS" w:hAnsi="Calibri" w:cs="Calibri"/>
          <w:color w:val="002060"/>
          <w:sz w:val="24"/>
          <w:szCs w:val="24"/>
          <w:lang w:val="ro-RO"/>
        </w:rPr>
        <w:t>de</w:t>
      </w:r>
      <w:r w:rsidRPr="001C24D5">
        <w:rPr>
          <w:rFonts w:ascii="Calibri" w:eastAsia="Trebuchet MS" w:hAnsi="Calibri" w:cs="Calibri"/>
          <w:color w:val="002060"/>
          <w:spacing w:val="14"/>
          <w:sz w:val="24"/>
          <w:szCs w:val="24"/>
          <w:lang w:val="ro-RO"/>
        </w:rPr>
        <w:t xml:space="preserve"> </w:t>
      </w:r>
      <w:r w:rsidRPr="001C24D5">
        <w:rPr>
          <w:rFonts w:ascii="Calibri" w:eastAsia="Trebuchet MS" w:hAnsi="Calibri" w:cs="Calibri"/>
          <w:color w:val="002060"/>
          <w:spacing w:val="-1"/>
          <w:sz w:val="24"/>
          <w:szCs w:val="24"/>
          <w:lang w:val="ro-RO"/>
        </w:rPr>
        <w:t>cătr</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15"/>
          <w:sz w:val="24"/>
          <w:szCs w:val="24"/>
          <w:lang w:val="ro-RO"/>
        </w:rPr>
        <w:t xml:space="preserve"> </w:t>
      </w:r>
      <w:r w:rsidRPr="001C24D5">
        <w:rPr>
          <w:rFonts w:ascii="Calibri" w:eastAsia="Trebuchet MS" w:hAnsi="Calibri" w:cs="Calibri"/>
          <w:color w:val="002060"/>
          <w:spacing w:val="-1"/>
          <w:sz w:val="24"/>
          <w:szCs w:val="24"/>
          <w:lang w:val="ro-RO"/>
        </w:rPr>
        <w:t>AM</w:t>
      </w:r>
      <w:r w:rsidRPr="001C24D5">
        <w:rPr>
          <w:rFonts w:ascii="Calibri" w:eastAsia="Trebuchet MS" w:hAnsi="Calibri" w:cs="Calibri"/>
          <w:color w:val="002060"/>
          <w:sz w:val="24"/>
          <w:szCs w:val="24"/>
          <w:lang w:val="ro-RO"/>
        </w:rPr>
        <w:t>,</w:t>
      </w:r>
      <w:r w:rsidRPr="001C24D5">
        <w:rPr>
          <w:rFonts w:ascii="Calibri" w:eastAsia="Trebuchet MS" w:hAnsi="Calibri" w:cs="Calibri"/>
          <w:color w:val="002060"/>
          <w:spacing w:val="31"/>
          <w:sz w:val="24"/>
          <w:szCs w:val="24"/>
          <w:lang w:val="ro-RO"/>
        </w:rPr>
        <w:t xml:space="preserve"> </w:t>
      </w:r>
      <w:r w:rsidRPr="001C24D5">
        <w:rPr>
          <w:rFonts w:ascii="Calibri" w:eastAsia="Trebuchet MS" w:hAnsi="Calibri" w:cs="Calibri"/>
          <w:color w:val="002060"/>
          <w:sz w:val="24"/>
          <w:szCs w:val="24"/>
          <w:lang w:val="ro-RO"/>
        </w:rPr>
        <w:t>conform</w:t>
      </w:r>
      <w:r w:rsidRPr="001C24D5">
        <w:rPr>
          <w:rFonts w:ascii="Calibri" w:eastAsia="Trebuchet MS" w:hAnsi="Calibri" w:cs="Calibri"/>
          <w:color w:val="002060"/>
          <w:spacing w:val="24"/>
          <w:sz w:val="24"/>
          <w:szCs w:val="24"/>
          <w:lang w:val="ro-RO"/>
        </w:rPr>
        <w:t xml:space="preserve"> </w:t>
      </w:r>
      <w:r w:rsidRPr="001C24D5">
        <w:rPr>
          <w:rFonts w:ascii="Calibri" w:eastAsia="Trebuchet MS" w:hAnsi="Calibri" w:cs="Calibri"/>
          <w:color w:val="002060"/>
          <w:sz w:val="24"/>
          <w:szCs w:val="24"/>
          <w:lang w:val="ro-RO"/>
        </w:rPr>
        <w:t>legislaţiei</w:t>
      </w:r>
      <w:r w:rsidRPr="001C24D5">
        <w:rPr>
          <w:rFonts w:ascii="Calibri" w:eastAsia="Trebuchet MS" w:hAnsi="Calibri" w:cs="Calibri"/>
          <w:color w:val="002060"/>
          <w:spacing w:val="28"/>
          <w:sz w:val="24"/>
          <w:szCs w:val="24"/>
          <w:lang w:val="ro-RO"/>
        </w:rPr>
        <w:t xml:space="preserve"> </w:t>
      </w:r>
      <w:r w:rsidRPr="001C24D5">
        <w:rPr>
          <w:rFonts w:ascii="Calibri" w:eastAsia="Trebuchet MS" w:hAnsi="Calibri" w:cs="Calibri"/>
          <w:color w:val="002060"/>
          <w:sz w:val="24"/>
          <w:szCs w:val="24"/>
          <w:lang w:val="ro-RO"/>
        </w:rPr>
        <w:t>Uniunii</w:t>
      </w:r>
      <w:r w:rsidRPr="001C24D5">
        <w:rPr>
          <w:rFonts w:ascii="Calibri" w:eastAsia="Trebuchet MS" w:hAnsi="Calibri" w:cs="Calibri"/>
          <w:color w:val="002060"/>
          <w:spacing w:val="21"/>
          <w:sz w:val="24"/>
          <w:szCs w:val="24"/>
          <w:lang w:val="ro-RO"/>
        </w:rPr>
        <w:t xml:space="preserve"> </w:t>
      </w:r>
      <w:r w:rsidRPr="001C24D5">
        <w:rPr>
          <w:rFonts w:ascii="Calibri" w:eastAsia="Trebuchet MS" w:hAnsi="Calibri" w:cs="Calibri"/>
          <w:color w:val="002060"/>
          <w:w w:val="103"/>
          <w:sz w:val="24"/>
          <w:szCs w:val="24"/>
          <w:lang w:val="ro-RO"/>
        </w:rPr>
        <w:t xml:space="preserve">Europene </w:t>
      </w:r>
      <w:r w:rsidRPr="001C24D5">
        <w:rPr>
          <w:rFonts w:ascii="Calibri" w:eastAsia="Trebuchet MS" w:hAnsi="Calibri" w:cs="Calibri"/>
          <w:color w:val="002060"/>
          <w:spacing w:val="-2"/>
          <w:sz w:val="24"/>
          <w:szCs w:val="24"/>
          <w:lang w:val="ro-RO"/>
        </w:rPr>
        <w:t>ş</w:t>
      </w:r>
      <w:r w:rsidRPr="001C24D5">
        <w:rPr>
          <w:rFonts w:ascii="Calibri" w:eastAsia="Trebuchet MS" w:hAnsi="Calibri" w:cs="Calibri"/>
          <w:color w:val="002060"/>
          <w:sz w:val="24"/>
          <w:szCs w:val="24"/>
          <w:lang w:val="ro-RO"/>
        </w:rPr>
        <w:t>i</w:t>
      </w:r>
      <w:r w:rsidRPr="001C24D5">
        <w:rPr>
          <w:rFonts w:ascii="Calibri" w:eastAsia="Trebuchet MS" w:hAnsi="Calibri" w:cs="Calibri"/>
          <w:color w:val="002060"/>
          <w:spacing w:val="29"/>
          <w:sz w:val="24"/>
          <w:szCs w:val="24"/>
          <w:lang w:val="ro-RO"/>
        </w:rPr>
        <w:t xml:space="preserve"> </w:t>
      </w:r>
      <w:r w:rsidRPr="001C24D5">
        <w:rPr>
          <w:rFonts w:ascii="Calibri" w:eastAsia="Trebuchet MS" w:hAnsi="Calibri" w:cs="Calibri"/>
          <w:color w:val="002060"/>
          <w:sz w:val="24"/>
          <w:szCs w:val="24"/>
          <w:lang w:val="ro-RO"/>
        </w:rPr>
        <w:t>celei</w:t>
      </w:r>
      <w:r w:rsidRPr="001C24D5">
        <w:rPr>
          <w:rFonts w:ascii="Calibri" w:eastAsia="Trebuchet MS" w:hAnsi="Calibri" w:cs="Calibri"/>
          <w:color w:val="002060"/>
          <w:spacing w:val="34"/>
          <w:sz w:val="24"/>
          <w:szCs w:val="24"/>
          <w:lang w:val="ro-RO"/>
        </w:rPr>
        <w:t xml:space="preserve"> </w:t>
      </w:r>
      <w:r w:rsidRPr="001C24D5">
        <w:rPr>
          <w:rFonts w:ascii="Calibri" w:eastAsia="Trebuchet MS" w:hAnsi="Calibri" w:cs="Calibri"/>
          <w:color w:val="002060"/>
          <w:sz w:val="24"/>
          <w:szCs w:val="24"/>
          <w:lang w:val="ro-RO"/>
        </w:rPr>
        <w:t>naţionale,</w:t>
      </w:r>
      <w:r w:rsidRPr="001C24D5">
        <w:rPr>
          <w:rFonts w:ascii="Calibri" w:eastAsia="Trebuchet MS" w:hAnsi="Calibri" w:cs="Calibri"/>
          <w:color w:val="002060"/>
          <w:spacing w:val="51"/>
          <w:sz w:val="24"/>
          <w:szCs w:val="24"/>
          <w:lang w:val="ro-RO"/>
        </w:rPr>
        <w:t xml:space="preserve"> </w:t>
      </w:r>
      <w:r w:rsidRPr="001C24D5">
        <w:rPr>
          <w:rFonts w:ascii="Calibri" w:eastAsia="Trebuchet MS" w:hAnsi="Calibri" w:cs="Calibri"/>
          <w:color w:val="002060"/>
          <w:spacing w:val="-1"/>
          <w:sz w:val="24"/>
          <w:szCs w:val="24"/>
          <w:lang w:val="ro-RO"/>
        </w:rPr>
        <w:t>sumel</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42"/>
          <w:sz w:val="24"/>
          <w:szCs w:val="24"/>
          <w:lang w:val="ro-RO"/>
        </w:rPr>
        <w:t xml:space="preserve"> </w:t>
      </w:r>
      <w:r w:rsidRPr="001C24D5">
        <w:rPr>
          <w:rFonts w:ascii="Calibri" w:eastAsia="Trebuchet MS" w:hAnsi="Calibri" w:cs="Calibri"/>
          <w:color w:val="002060"/>
          <w:spacing w:val="-1"/>
          <w:sz w:val="24"/>
          <w:szCs w:val="24"/>
          <w:lang w:val="ro-RO"/>
        </w:rPr>
        <w:t>cuveni</w:t>
      </w:r>
      <w:r w:rsidRPr="001C24D5">
        <w:rPr>
          <w:rFonts w:ascii="Calibri" w:eastAsia="Trebuchet MS" w:hAnsi="Calibri" w:cs="Calibri"/>
          <w:color w:val="002060"/>
          <w:sz w:val="24"/>
          <w:szCs w:val="24"/>
          <w:lang w:val="ro-RO"/>
        </w:rPr>
        <w:t>t</w:t>
      </w:r>
      <w:r w:rsidRPr="001C24D5">
        <w:rPr>
          <w:rFonts w:ascii="Calibri" w:eastAsia="Trebuchet MS" w:hAnsi="Calibri" w:cs="Calibri"/>
          <w:color w:val="002060"/>
          <w:spacing w:val="43"/>
          <w:sz w:val="24"/>
          <w:szCs w:val="24"/>
          <w:lang w:val="ro-RO"/>
        </w:rPr>
        <w:t xml:space="preserve"> </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26"/>
          <w:sz w:val="24"/>
          <w:szCs w:val="24"/>
          <w:lang w:val="ro-RO"/>
        </w:rPr>
        <w:t xml:space="preserve"> </w:t>
      </w:r>
      <w:r w:rsidRPr="001C24D5">
        <w:rPr>
          <w:rFonts w:ascii="Calibri" w:eastAsia="Trebuchet MS" w:hAnsi="Calibri" w:cs="Calibri"/>
          <w:color w:val="002060"/>
          <w:spacing w:val="-1"/>
          <w:sz w:val="24"/>
          <w:szCs w:val="24"/>
          <w:lang w:val="ro-RO"/>
        </w:rPr>
        <w:t>f</w:t>
      </w:r>
      <w:r w:rsidRPr="001C24D5">
        <w:rPr>
          <w:rFonts w:ascii="Calibri" w:eastAsia="Trebuchet MS" w:hAnsi="Calibri" w:cs="Calibri"/>
          <w:color w:val="002060"/>
          <w:sz w:val="24"/>
          <w:szCs w:val="24"/>
          <w:lang w:val="ro-RO"/>
        </w:rPr>
        <w:t>i</w:t>
      </w:r>
      <w:r w:rsidRPr="001C24D5">
        <w:rPr>
          <w:rFonts w:ascii="Calibri" w:eastAsia="Trebuchet MS" w:hAnsi="Calibri" w:cs="Calibri"/>
          <w:color w:val="002060"/>
          <w:spacing w:val="27"/>
          <w:sz w:val="24"/>
          <w:szCs w:val="24"/>
          <w:lang w:val="ro-RO"/>
        </w:rPr>
        <w:t xml:space="preserve"> </w:t>
      </w:r>
      <w:r w:rsidRPr="001C24D5">
        <w:rPr>
          <w:rFonts w:ascii="Calibri" w:eastAsia="Trebuchet MS" w:hAnsi="Calibri" w:cs="Calibri"/>
          <w:color w:val="002060"/>
          <w:spacing w:val="-1"/>
          <w:sz w:val="24"/>
          <w:szCs w:val="24"/>
          <w:lang w:val="ro-RO"/>
        </w:rPr>
        <w:t>rambursat</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54"/>
          <w:sz w:val="24"/>
          <w:szCs w:val="24"/>
          <w:lang w:val="ro-RO"/>
        </w:rPr>
        <w:t xml:space="preserve"> </w:t>
      </w:r>
      <w:r w:rsidRPr="001C24D5">
        <w:rPr>
          <w:rFonts w:ascii="Calibri" w:eastAsia="Trebuchet MS" w:hAnsi="Calibri" w:cs="Calibri"/>
          <w:color w:val="002060"/>
          <w:spacing w:val="-1"/>
          <w:sz w:val="24"/>
          <w:szCs w:val="24"/>
          <w:lang w:val="ro-RO"/>
        </w:rPr>
        <w:t>alto</w:t>
      </w:r>
      <w:r w:rsidRPr="001C24D5">
        <w:rPr>
          <w:rFonts w:ascii="Calibri" w:eastAsia="Trebuchet MS" w:hAnsi="Calibri" w:cs="Calibri"/>
          <w:color w:val="002060"/>
          <w:sz w:val="24"/>
          <w:szCs w:val="24"/>
          <w:lang w:val="ro-RO"/>
        </w:rPr>
        <w:t>r</w:t>
      </w:r>
      <w:r w:rsidRPr="001C24D5">
        <w:rPr>
          <w:rFonts w:ascii="Calibri" w:eastAsia="Trebuchet MS" w:hAnsi="Calibri" w:cs="Calibri"/>
          <w:color w:val="002060"/>
          <w:spacing w:val="36"/>
          <w:sz w:val="24"/>
          <w:szCs w:val="24"/>
          <w:lang w:val="ro-RO"/>
        </w:rPr>
        <w:t xml:space="preserve"> </w:t>
      </w:r>
      <w:r w:rsidRPr="001C24D5">
        <w:rPr>
          <w:rFonts w:ascii="Calibri" w:eastAsia="Trebuchet MS" w:hAnsi="Calibri" w:cs="Calibri"/>
          <w:color w:val="002060"/>
          <w:sz w:val="24"/>
          <w:szCs w:val="24"/>
          <w:lang w:val="ro-RO"/>
        </w:rPr>
        <w:t>beneficiari</w:t>
      </w:r>
      <w:r w:rsidRPr="001C24D5">
        <w:rPr>
          <w:rFonts w:ascii="Calibri" w:eastAsia="Trebuchet MS" w:hAnsi="Calibri" w:cs="Calibri"/>
          <w:color w:val="002060"/>
          <w:spacing w:val="53"/>
          <w:sz w:val="24"/>
          <w:szCs w:val="24"/>
          <w:lang w:val="ro-RO"/>
        </w:rPr>
        <w:t xml:space="preserve"> </w:t>
      </w:r>
      <w:r w:rsidRPr="001C24D5">
        <w:rPr>
          <w:rFonts w:ascii="Calibri" w:eastAsia="Trebuchet MS" w:hAnsi="Calibri" w:cs="Calibri"/>
          <w:color w:val="002060"/>
          <w:spacing w:val="-1"/>
          <w:sz w:val="24"/>
          <w:szCs w:val="24"/>
          <w:lang w:val="ro-RO"/>
        </w:rPr>
        <w:t>decâ</w:t>
      </w:r>
      <w:r w:rsidRPr="001C24D5">
        <w:rPr>
          <w:rFonts w:ascii="Calibri" w:eastAsia="Trebuchet MS" w:hAnsi="Calibri" w:cs="Calibri"/>
          <w:color w:val="002060"/>
          <w:sz w:val="24"/>
          <w:szCs w:val="24"/>
          <w:lang w:val="ro-RO"/>
        </w:rPr>
        <w:t>t</w:t>
      </w:r>
      <w:r w:rsidRPr="001C24D5">
        <w:rPr>
          <w:rFonts w:ascii="Calibri" w:eastAsia="Trebuchet MS" w:hAnsi="Calibri" w:cs="Calibri"/>
          <w:color w:val="002060"/>
          <w:spacing w:val="38"/>
          <w:sz w:val="24"/>
          <w:szCs w:val="24"/>
          <w:lang w:val="ro-RO"/>
        </w:rPr>
        <w:t xml:space="preserve"> </w:t>
      </w:r>
      <w:r w:rsidRPr="001C24D5">
        <w:rPr>
          <w:rFonts w:ascii="Calibri" w:eastAsia="Trebuchet MS" w:hAnsi="Calibri" w:cs="Calibri"/>
          <w:color w:val="002060"/>
          <w:sz w:val="24"/>
          <w:szCs w:val="24"/>
          <w:lang w:val="ro-RO"/>
        </w:rPr>
        <w:t>cei</w:t>
      </w:r>
      <w:r w:rsidRPr="001C24D5">
        <w:rPr>
          <w:rFonts w:ascii="Calibri" w:eastAsia="Trebuchet MS" w:hAnsi="Calibri" w:cs="Calibri"/>
          <w:color w:val="002060"/>
          <w:spacing w:val="32"/>
          <w:sz w:val="24"/>
          <w:szCs w:val="24"/>
          <w:lang w:val="ro-RO"/>
        </w:rPr>
        <w:t xml:space="preserve"> </w:t>
      </w:r>
      <w:r w:rsidRPr="001C24D5">
        <w:rPr>
          <w:rFonts w:ascii="Calibri" w:eastAsia="Trebuchet MS" w:hAnsi="Calibri" w:cs="Calibri"/>
          <w:color w:val="002060"/>
          <w:spacing w:val="-1"/>
          <w:sz w:val="24"/>
          <w:szCs w:val="24"/>
          <w:lang w:val="ro-RO"/>
        </w:rPr>
        <w:t>prevăzuţ</w:t>
      </w:r>
      <w:r w:rsidRPr="001C24D5">
        <w:rPr>
          <w:rFonts w:ascii="Calibri" w:eastAsia="Trebuchet MS" w:hAnsi="Calibri" w:cs="Calibri"/>
          <w:color w:val="002060"/>
          <w:sz w:val="24"/>
          <w:szCs w:val="24"/>
          <w:lang w:val="ro-RO"/>
        </w:rPr>
        <w:t>i</w:t>
      </w:r>
      <w:r w:rsidRPr="001C24D5">
        <w:rPr>
          <w:rFonts w:ascii="Calibri" w:eastAsia="Trebuchet MS" w:hAnsi="Calibri" w:cs="Calibri"/>
          <w:color w:val="002060"/>
          <w:spacing w:val="48"/>
          <w:sz w:val="24"/>
          <w:szCs w:val="24"/>
          <w:lang w:val="ro-RO"/>
        </w:rPr>
        <w:t xml:space="preserve"> </w:t>
      </w:r>
      <w:r w:rsidRPr="001C24D5">
        <w:rPr>
          <w:rFonts w:ascii="Calibri" w:eastAsia="Trebuchet MS" w:hAnsi="Calibri" w:cs="Calibri"/>
          <w:color w:val="002060"/>
          <w:spacing w:val="-1"/>
          <w:w w:val="103"/>
          <w:sz w:val="24"/>
          <w:szCs w:val="24"/>
          <w:lang w:val="ro-RO"/>
        </w:rPr>
        <w:t xml:space="preserve">la </w:t>
      </w:r>
      <w:r w:rsidRPr="001C24D5">
        <w:rPr>
          <w:rFonts w:ascii="Calibri" w:eastAsia="Trebuchet MS" w:hAnsi="Calibri" w:cs="Calibri"/>
          <w:color w:val="002060"/>
          <w:spacing w:val="-1"/>
          <w:sz w:val="24"/>
          <w:szCs w:val="24"/>
          <w:lang w:val="ro-RO"/>
        </w:rPr>
        <w:t>art</w:t>
      </w:r>
      <w:r w:rsidRPr="001C24D5">
        <w:rPr>
          <w:rFonts w:ascii="Calibri" w:eastAsia="Trebuchet MS" w:hAnsi="Calibri" w:cs="Calibri"/>
          <w:color w:val="002060"/>
          <w:sz w:val="24"/>
          <w:szCs w:val="24"/>
          <w:lang w:val="ro-RO"/>
        </w:rPr>
        <w:t>.</w:t>
      </w:r>
      <w:r w:rsidRPr="001C24D5">
        <w:rPr>
          <w:rFonts w:ascii="Calibri" w:eastAsia="Trebuchet MS" w:hAnsi="Calibri" w:cs="Calibri"/>
          <w:color w:val="002060"/>
          <w:spacing w:val="44"/>
          <w:sz w:val="24"/>
          <w:szCs w:val="24"/>
          <w:lang w:val="ro-RO"/>
        </w:rPr>
        <w:t xml:space="preserve"> </w:t>
      </w:r>
      <w:r w:rsidRPr="001C24D5">
        <w:rPr>
          <w:rFonts w:ascii="Calibri" w:eastAsia="Trebuchet MS" w:hAnsi="Calibri" w:cs="Calibri"/>
          <w:color w:val="002060"/>
          <w:sz w:val="24"/>
          <w:szCs w:val="24"/>
          <w:lang w:val="ro-RO"/>
        </w:rPr>
        <w:t>7 alin.</w:t>
      </w:r>
      <w:r w:rsidRPr="001C24D5">
        <w:rPr>
          <w:rFonts w:ascii="Calibri" w:eastAsia="Trebuchet MS" w:hAnsi="Calibri" w:cs="Calibri"/>
          <w:color w:val="002060"/>
          <w:spacing w:val="48"/>
          <w:sz w:val="24"/>
          <w:szCs w:val="24"/>
          <w:lang w:val="ro-RO"/>
        </w:rPr>
        <w:t xml:space="preserve"> </w:t>
      </w:r>
      <w:r w:rsidRPr="001C24D5">
        <w:rPr>
          <w:rFonts w:ascii="Calibri" w:eastAsia="Trebuchet MS" w:hAnsi="Calibri" w:cs="Calibri"/>
          <w:color w:val="002060"/>
          <w:sz w:val="24"/>
          <w:szCs w:val="24"/>
          <w:lang w:val="ro-RO"/>
        </w:rPr>
        <w:t>(1</w:t>
      </w:r>
      <w:r w:rsidRPr="001C24D5">
        <w:rPr>
          <w:rFonts w:ascii="Calibri" w:eastAsia="Trebuchet MS" w:hAnsi="Calibri" w:cs="Calibri"/>
          <w:color w:val="002060"/>
          <w:spacing w:val="1"/>
          <w:sz w:val="24"/>
          <w:szCs w:val="24"/>
          <w:lang w:val="ro-RO"/>
        </w:rPr>
        <w:t>)</w:t>
      </w:r>
      <w:r w:rsidR="00BA15AA" w:rsidRPr="001C24D5">
        <w:rPr>
          <w:rFonts w:ascii="Calibri" w:eastAsia="Trebuchet MS" w:hAnsi="Calibri" w:cs="Calibri"/>
          <w:color w:val="002060"/>
          <w:spacing w:val="1"/>
          <w:sz w:val="24"/>
          <w:szCs w:val="24"/>
          <w:lang w:val="ro-RO"/>
        </w:rPr>
        <w:t xml:space="preserve"> </w:t>
      </w:r>
      <w:r w:rsidRPr="001C24D5">
        <w:rPr>
          <w:rFonts w:ascii="Calibri" w:eastAsia="Trebuchet MS" w:hAnsi="Calibri" w:cs="Calibri"/>
          <w:color w:val="002060"/>
          <w:spacing w:val="-2"/>
          <w:sz w:val="24"/>
          <w:szCs w:val="24"/>
          <w:lang w:val="ro-RO"/>
        </w:rPr>
        <w:t>-</w:t>
      </w:r>
      <w:r w:rsidR="00BA15AA" w:rsidRPr="001C24D5">
        <w:rPr>
          <w:rFonts w:ascii="Calibri" w:eastAsia="Trebuchet MS" w:hAnsi="Calibri" w:cs="Calibri"/>
          <w:color w:val="002060"/>
          <w:spacing w:val="-2"/>
          <w:sz w:val="24"/>
          <w:szCs w:val="24"/>
          <w:lang w:val="ro-RO"/>
        </w:rPr>
        <w:t xml:space="preserve"> </w:t>
      </w:r>
      <w:r w:rsidRPr="001C24D5">
        <w:rPr>
          <w:rFonts w:ascii="Calibri" w:eastAsia="Trebuchet MS" w:hAnsi="Calibri" w:cs="Calibri"/>
          <w:color w:val="002060"/>
          <w:sz w:val="24"/>
          <w:szCs w:val="24"/>
          <w:lang w:val="ro-RO"/>
        </w:rPr>
        <w:t>(</w:t>
      </w:r>
      <w:r w:rsidR="005A3742" w:rsidRPr="001C24D5">
        <w:rPr>
          <w:rFonts w:ascii="Calibri" w:eastAsia="Trebuchet MS" w:hAnsi="Calibri" w:cs="Calibri"/>
          <w:color w:val="002060"/>
          <w:sz w:val="24"/>
          <w:szCs w:val="24"/>
          <w:lang w:val="ro-RO"/>
        </w:rPr>
        <w:t>6</w:t>
      </w:r>
      <w:r w:rsidRPr="001C24D5">
        <w:rPr>
          <w:rFonts w:ascii="Calibri" w:eastAsia="Trebuchet MS" w:hAnsi="Calibri" w:cs="Calibri"/>
          <w:color w:val="002060"/>
          <w:sz w:val="24"/>
          <w:szCs w:val="24"/>
          <w:lang w:val="ro-RO"/>
        </w:rPr>
        <w:t>)</w:t>
      </w:r>
      <w:r w:rsidRPr="001C24D5">
        <w:rPr>
          <w:rFonts w:ascii="Calibri" w:eastAsia="Trebuchet MS" w:hAnsi="Calibri" w:cs="Calibri"/>
          <w:color w:val="002060"/>
          <w:spacing w:val="50"/>
          <w:sz w:val="24"/>
          <w:szCs w:val="24"/>
          <w:lang w:val="ro-RO"/>
        </w:rPr>
        <w:t xml:space="preserve"> </w:t>
      </w:r>
      <w:r w:rsidR="005A3742" w:rsidRPr="001C24D5">
        <w:rPr>
          <w:rFonts w:ascii="Calibri" w:eastAsia="Trebuchet MS" w:hAnsi="Calibri" w:cs="Calibri"/>
          <w:color w:val="002060"/>
          <w:spacing w:val="50"/>
          <w:sz w:val="24"/>
          <w:szCs w:val="24"/>
          <w:lang w:val="ro-RO"/>
        </w:rPr>
        <w:t xml:space="preserve"> și (15) </w:t>
      </w:r>
      <w:r w:rsidRPr="001C24D5">
        <w:rPr>
          <w:rFonts w:ascii="Calibri" w:eastAsia="Trebuchet MS" w:hAnsi="Calibri" w:cs="Calibri"/>
          <w:color w:val="002060"/>
          <w:spacing w:val="-2"/>
          <w:sz w:val="24"/>
          <w:szCs w:val="24"/>
          <w:lang w:val="ro-RO"/>
        </w:rPr>
        <w:t>ş</w:t>
      </w:r>
      <w:r w:rsidRPr="001C24D5">
        <w:rPr>
          <w:rFonts w:ascii="Calibri" w:eastAsia="Trebuchet MS" w:hAnsi="Calibri" w:cs="Calibri"/>
          <w:color w:val="002060"/>
          <w:sz w:val="24"/>
          <w:szCs w:val="24"/>
          <w:lang w:val="ro-RO"/>
        </w:rPr>
        <w:t>i</w:t>
      </w:r>
      <w:r w:rsidRPr="001C24D5">
        <w:rPr>
          <w:rFonts w:ascii="Calibri" w:eastAsia="Trebuchet MS" w:hAnsi="Calibri" w:cs="Calibri"/>
          <w:color w:val="002060"/>
          <w:spacing w:val="40"/>
          <w:sz w:val="24"/>
          <w:szCs w:val="24"/>
          <w:lang w:val="ro-RO"/>
        </w:rPr>
        <w:t xml:space="preserve"> </w:t>
      </w:r>
      <w:r w:rsidRPr="001C24D5">
        <w:rPr>
          <w:rFonts w:ascii="Calibri" w:eastAsia="Trebuchet MS" w:hAnsi="Calibri" w:cs="Calibri"/>
          <w:color w:val="002060"/>
          <w:spacing w:val="-1"/>
          <w:sz w:val="24"/>
          <w:szCs w:val="24"/>
          <w:lang w:val="ro-RO"/>
        </w:rPr>
        <w:t>art</w:t>
      </w:r>
      <w:r w:rsidRPr="001C24D5">
        <w:rPr>
          <w:rFonts w:ascii="Calibri" w:eastAsia="Trebuchet MS" w:hAnsi="Calibri" w:cs="Calibri"/>
          <w:color w:val="002060"/>
          <w:sz w:val="24"/>
          <w:szCs w:val="24"/>
          <w:lang w:val="ro-RO"/>
        </w:rPr>
        <w:t>.</w:t>
      </w:r>
      <w:r w:rsidRPr="001C24D5">
        <w:rPr>
          <w:rFonts w:ascii="Calibri" w:eastAsia="Trebuchet MS" w:hAnsi="Calibri" w:cs="Calibri"/>
          <w:color w:val="002060"/>
          <w:spacing w:val="43"/>
          <w:sz w:val="24"/>
          <w:szCs w:val="24"/>
          <w:lang w:val="ro-RO"/>
        </w:rPr>
        <w:t xml:space="preserve"> </w:t>
      </w:r>
      <w:r w:rsidRPr="001C24D5">
        <w:rPr>
          <w:rFonts w:ascii="Calibri" w:eastAsia="Trebuchet MS" w:hAnsi="Calibri" w:cs="Calibri"/>
          <w:color w:val="002060"/>
          <w:sz w:val="24"/>
          <w:szCs w:val="24"/>
          <w:lang w:val="ro-RO"/>
        </w:rPr>
        <w:t>8</w:t>
      </w:r>
      <w:r w:rsidRPr="001C24D5">
        <w:rPr>
          <w:rFonts w:ascii="Calibri" w:eastAsia="Trebuchet MS" w:hAnsi="Calibri" w:cs="Calibri"/>
          <w:color w:val="002060"/>
          <w:spacing w:val="38"/>
          <w:sz w:val="24"/>
          <w:szCs w:val="24"/>
          <w:lang w:val="ro-RO"/>
        </w:rPr>
        <w:t xml:space="preserve"> </w:t>
      </w:r>
      <w:r w:rsidRPr="001C24D5">
        <w:rPr>
          <w:rFonts w:ascii="Calibri" w:eastAsia="Trebuchet MS" w:hAnsi="Calibri" w:cs="Calibri"/>
          <w:color w:val="002060"/>
          <w:sz w:val="24"/>
          <w:szCs w:val="24"/>
          <w:lang w:val="ro-RO"/>
        </w:rPr>
        <w:t>din</w:t>
      </w:r>
      <w:r w:rsidRPr="001C24D5">
        <w:rPr>
          <w:rFonts w:ascii="Calibri" w:eastAsia="Trebuchet MS" w:hAnsi="Calibri" w:cs="Calibri"/>
          <w:color w:val="002060"/>
          <w:spacing w:val="45"/>
          <w:sz w:val="24"/>
          <w:szCs w:val="24"/>
          <w:lang w:val="ro-RO"/>
        </w:rPr>
        <w:t xml:space="preserve"> </w:t>
      </w:r>
      <w:r w:rsidRPr="001C24D5">
        <w:rPr>
          <w:rFonts w:ascii="Calibri" w:eastAsia="Trebuchet MS" w:hAnsi="Calibri" w:cs="Calibri"/>
          <w:color w:val="002060"/>
          <w:spacing w:val="-3"/>
          <w:sz w:val="24"/>
          <w:szCs w:val="24"/>
          <w:lang w:val="ro-RO"/>
        </w:rPr>
        <w:t>O</w:t>
      </w:r>
      <w:r w:rsidRPr="001C24D5">
        <w:rPr>
          <w:rFonts w:ascii="Calibri" w:eastAsia="Trebuchet MS" w:hAnsi="Calibri" w:cs="Calibri"/>
          <w:color w:val="002060"/>
          <w:spacing w:val="2"/>
          <w:sz w:val="24"/>
          <w:szCs w:val="24"/>
          <w:lang w:val="ro-RO"/>
        </w:rPr>
        <w:t>U</w:t>
      </w:r>
      <w:r w:rsidRPr="001C24D5">
        <w:rPr>
          <w:rFonts w:ascii="Calibri" w:eastAsia="Trebuchet MS" w:hAnsi="Calibri" w:cs="Calibri"/>
          <w:color w:val="002060"/>
          <w:sz w:val="24"/>
          <w:szCs w:val="24"/>
          <w:lang w:val="ro-RO"/>
        </w:rPr>
        <w:t>G</w:t>
      </w:r>
      <w:r w:rsidRPr="001C24D5">
        <w:rPr>
          <w:rFonts w:ascii="Calibri" w:eastAsia="Trebuchet MS" w:hAnsi="Calibri" w:cs="Calibri"/>
          <w:color w:val="002060"/>
          <w:spacing w:val="44"/>
          <w:sz w:val="24"/>
          <w:szCs w:val="24"/>
          <w:lang w:val="ro-RO"/>
        </w:rPr>
        <w:t xml:space="preserve"> </w:t>
      </w:r>
      <w:r w:rsidRPr="001C24D5">
        <w:rPr>
          <w:rFonts w:ascii="Calibri" w:eastAsia="Trebuchet MS" w:hAnsi="Calibri" w:cs="Calibri"/>
          <w:color w:val="002060"/>
          <w:spacing w:val="-1"/>
          <w:sz w:val="24"/>
          <w:szCs w:val="24"/>
          <w:lang w:val="ro-RO"/>
        </w:rPr>
        <w:t>133/2021</w:t>
      </w:r>
      <w:r w:rsidRPr="001C24D5">
        <w:rPr>
          <w:rFonts w:ascii="Calibri" w:eastAsia="Trebuchet MS" w:hAnsi="Calibri" w:cs="Calibri"/>
          <w:color w:val="002060"/>
          <w:spacing w:val="58"/>
          <w:sz w:val="24"/>
          <w:szCs w:val="24"/>
          <w:lang w:val="ro-RO"/>
        </w:rPr>
        <w:t xml:space="preserve"> </w:t>
      </w:r>
      <w:r w:rsidRPr="001C24D5">
        <w:rPr>
          <w:rFonts w:ascii="Calibri" w:eastAsia="Trebuchet MS" w:hAnsi="Calibri" w:cs="Calibri"/>
          <w:color w:val="002060"/>
          <w:spacing w:val="-2"/>
          <w:sz w:val="24"/>
          <w:szCs w:val="24"/>
          <w:lang w:val="ro-RO"/>
        </w:rPr>
        <w:t>pr</w:t>
      </w:r>
      <w:r w:rsidRPr="001C24D5">
        <w:rPr>
          <w:rFonts w:ascii="Calibri" w:eastAsia="Trebuchet MS" w:hAnsi="Calibri" w:cs="Calibri"/>
          <w:color w:val="002060"/>
          <w:spacing w:val="3"/>
          <w:sz w:val="24"/>
          <w:szCs w:val="24"/>
          <w:lang w:val="ro-RO"/>
        </w:rPr>
        <w:t>i</w:t>
      </w:r>
      <w:r w:rsidRPr="001C24D5">
        <w:rPr>
          <w:rFonts w:ascii="Calibri" w:eastAsia="Trebuchet MS" w:hAnsi="Calibri" w:cs="Calibri"/>
          <w:color w:val="002060"/>
          <w:sz w:val="24"/>
          <w:szCs w:val="24"/>
          <w:lang w:val="ro-RO"/>
        </w:rPr>
        <w:t>vind</w:t>
      </w:r>
      <w:r w:rsidRPr="001C24D5">
        <w:rPr>
          <w:rFonts w:ascii="Calibri" w:eastAsia="Trebuchet MS" w:hAnsi="Calibri" w:cs="Calibri"/>
          <w:color w:val="002060"/>
          <w:spacing w:val="54"/>
          <w:sz w:val="24"/>
          <w:szCs w:val="24"/>
          <w:lang w:val="ro-RO"/>
        </w:rPr>
        <w:t xml:space="preserve"> </w:t>
      </w:r>
      <w:r w:rsidRPr="001C24D5">
        <w:rPr>
          <w:rFonts w:ascii="Calibri" w:eastAsia="Trebuchet MS" w:hAnsi="Calibri" w:cs="Calibri"/>
          <w:color w:val="002060"/>
          <w:spacing w:val="-1"/>
          <w:sz w:val="24"/>
          <w:szCs w:val="24"/>
          <w:lang w:val="ro-RO"/>
        </w:rPr>
        <w:t>gestionare</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6"/>
          <w:sz w:val="24"/>
          <w:szCs w:val="24"/>
          <w:lang w:val="ro-RO"/>
        </w:rPr>
        <w:t xml:space="preserve"> </w:t>
      </w:r>
      <w:r w:rsidRPr="001C24D5">
        <w:rPr>
          <w:rFonts w:ascii="Calibri" w:eastAsia="Trebuchet MS" w:hAnsi="Calibri" w:cs="Calibri"/>
          <w:color w:val="002060"/>
          <w:sz w:val="24"/>
          <w:szCs w:val="24"/>
          <w:lang w:val="ro-RO"/>
        </w:rPr>
        <w:t>financiară</w:t>
      </w:r>
      <w:r w:rsidRPr="001C24D5">
        <w:rPr>
          <w:rFonts w:ascii="Calibri" w:eastAsia="Trebuchet MS" w:hAnsi="Calibri" w:cs="Calibri"/>
          <w:color w:val="002060"/>
          <w:spacing w:val="2"/>
          <w:sz w:val="24"/>
          <w:szCs w:val="24"/>
          <w:lang w:val="ro-RO"/>
        </w:rPr>
        <w:t xml:space="preserve"> </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35"/>
          <w:sz w:val="24"/>
          <w:szCs w:val="24"/>
          <w:lang w:val="ro-RO"/>
        </w:rPr>
        <w:t xml:space="preserve"> </w:t>
      </w:r>
      <w:r w:rsidRPr="001C24D5">
        <w:rPr>
          <w:rFonts w:ascii="Calibri" w:eastAsia="Trebuchet MS" w:hAnsi="Calibri" w:cs="Calibri"/>
          <w:color w:val="002060"/>
          <w:w w:val="103"/>
          <w:sz w:val="24"/>
          <w:szCs w:val="24"/>
          <w:lang w:val="ro-RO"/>
        </w:rPr>
        <w:t xml:space="preserve">fondurilor </w:t>
      </w:r>
      <w:r w:rsidRPr="001C24D5">
        <w:rPr>
          <w:rFonts w:ascii="Calibri" w:eastAsia="Trebuchet MS" w:hAnsi="Calibri" w:cs="Calibri"/>
          <w:color w:val="002060"/>
          <w:spacing w:val="-1"/>
          <w:sz w:val="24"/>
          <w:szCs w:val="24"/>
          <w:lang w:val="ro-RO"/>
        </w:rPr>
        <w:t>europen</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25"/>
          <w:sz w:val="24"/>
          <w:szCs w:val="24"/>
          <w:lang w:val="ro-RO"/>
        </w:rPr>
        <w:t xml:space="preserve"> </w:t>
      </w:r>
      <w:r w:rsidRPr="001C24D5">
        <w:rPr>
          <w:rFonts w:ascii="Calibri" w:eastAsia="Trebuchet MS" w:hAnsi="Calibri" w:cs="Calibri"/>
          <w:color w:val="002060"/>
          <w:spacing w:val="-1"/>
          <w:sz w:val="24"/>
          <w:szCs w:val="24"/>
          <w:lang w:val="ro-RO"/>
        </w:rPr>
        <w:t>pentr</w:t>
      </w:r>
      <w:r w:rsidRPr="001C24D5">
        <w:rPr>
          <w:rFonts w:ascii="Calibri" w:eastAsia="Trebuchet MS" w:hAnsi="Calibri" w:cs="Calibri"/>
          <w:color w:val="002060"/>
          <w:sz w:val="24"/>
          <w:szCs w:val="24"/>
          <w:lang w:val="ro-RO"/>
        </w:rPr>
        <w:t>u</w:t>
      </w:r>
      <w:r w:rsidRPr="001C24D5">
        <w:rPr>
          <w:rFonts w:ascii="Calibri" w:eastAsia="Trebuchet MS" w:hAnsi="Calibri" w:cs="Calibri"/>
          <w:color w:val="002060"/>
          <w:spacing w:val="17"/>
          <w:sz w:val="24"/>
          <w:szCs w:val="24"/>
          <w:lang w:val="ro-RO"/>
        </w:rPr>
        <w:t xml:space="preserve"> </w:t>
      </w:r>
      <w:r w:rsidRPr="001C24D5">
        <w:rPr>
          <w:rFonts w:ascii="Calibri" w:eastAsia="Trebuchet MS" w:hAnsi="Calibri" w:cs="Calibri"/>
          <w:color w:val="002060"/>
          <w:spacing w:val="-1"/>
          <w:sz w:val="24"/>
          <w:szCs w:val="24"/>
          <w:lang w:val="ro-RO"/>
        </w:rPr>
        <w:t>perioad</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20"/>
          <w:sz w:val="24"/>
          <w:szCs w:val="24"/>
          <w:lang w:val="ro-RO"/>
        </w:rPr>
        <w:t xml:space="preserve"> </w:t>
      </w:r>
      <w:r w:rsidRPr="001C24D5">
        <w:rPr>
          <w:rFonts w:ascii="Calibri" w:eastAsia="Trebuchet MS" w:hAnsi="Calibri" w:cs="Calibri"/>
          <w:color w:val="002060"/>
          <w:sz w:val="24"/>
          <w:szCs w:val="24"/>
          <w:lang w:val="ro-RO"/>
        </w:rPr>
        <w:t>de</w:t>
      </w:r>
      <w:r w:rsidRPr="001C24D5">
        <w:rPr>
          <w:rFonts w:ascii="Calibri" w:eastAsia="Trebuchet MS" w:hAnsi="Calibri" w:cs="Calibri"/>
          <w:color w:val="002060"/>
          <w:spacing w:val="4"/>
          <w:sz w:val="24"/>
          <w:szCs w:val="24"/>
          <w:lang w:val="ro-RO"/>
        </w:rPr>
        <w:t xml:space="preserve"> </w:t>
      </w:r>
      <w:r w:rsidRPr="001C24D5">
        <w:rPr>
          <w:rFonts w:ascii="Calibri" w:eastAsia="Trebuchet MS" w:hAnsi="Calibri" w:cs="Calibri"/>
          <w:color w:val="002060"/>
          <w:spacing w:val="-1"/>
          <w:sz w:val="24"/>
          <w:szCs w:val="24"/>
          <w:lang w:val="ro-RO"/>
        </w:rPr>
        <w:t>programar</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27"/>
          <w:sz w:val="24"/>
          <w:szCs w:val="24"/>
          <w:lang w:val="ro-RO"/>
        </w:rPr>
        <w:t xml:space="preserve"> </w:t>
      </w:r>
      <w:r w:rsidRPr="001C24D5">
        <w:rPr>
          <w:rFonts w:ascii="Calibri" w:eastAsia="Trebuchet MS" w:hAnsi="Calibri" w:cs="Calibri"/>
          <w:color w:val="002060"/>
          <w:spacing w:val="-1"/>
          <w:sz w:val="24"/>
          <w:szCs w:val="24"/>
          <w:lang w:val="ro-RO"/>
        </w:rPr>
        <w:t>2021</w:t>
      </w:r>
      <w:r w:rsidRPr="001C24D5">
        <w:rPr>
          <w:rFonts w:ascii="Calibri" w:eastAsia="Trebuchet MS" w:hAnsi="Calibri" w:cs="Calibri"/>
          <w:color w:val="002060"/>
          <w:spacing w:val="1"/>
          <w:sz w:val="24"/>
          <w:szCs w:val="24"/>
          <w:lang w:val="ro-RO"/>
        </w:rPr>
        <w:t>-</w:t>
      </w:r>
      <w:r w:rsidRPr="001C24D5">
        <w:rPr>
          <w:rFonts w:ascii="Calibri" w:eastAsia="Trebuchet MS" w:hAnsi="Calibri" w:cs="Calibri"/>
          <w:color w:val="002060"/>
          <w:sz w:val="24"/>
          <w:szCs w:val="24"/>
          <w:lang w:val="ro-RO"/>
        </w:rPr>
        <w:t>2027,</w:t>
      </w:r>
      <w:r w:rsidRPr="001C24D5">
        <w:rPr>
          <w:rFonts w:ascii="Calibri" w:eastAsia="Trebuchet MS" w:hAnsi="Calibri" w:cs="Calibri"/>
          <w:color w:val="002060"/>
          <w:spacing w:val="23"/>
          <w:sz w:val="24"/>
          <w:szCs w:val="24"/>
          <w:lang w:val="ro-RO"/>
        </w:rPr>
        <w:t xml:space="preserve"> </w:t>
      </w:r>
      <w:r w:rsidRPr="001C24D5">
        <w:rPr>
          <w:rFonts w:ascii="Calibri" w:eastAsia="Trebuchet MS" w:hAnsi="Calibri" w:cs="Calibri"/>
          <w:color w:val="002060"/>
          <w:sz w:val="24"/>
          <w:szCs w:val="24"/>
          <w:lang w:val="ro-RO"/>
        </w:rPr>
        <w:t>conform</w:t>
      </w:r>
      <w:r w:rsidRPr="001C24D5">
        <w:rPr>
          <w:rFonts w:ascii="Calibri" w:eastAsia="Trebuchet MS" w:hAnsi="Calibri" w:cs="Calibri"/>
          <w:color w:val="002060"/>
          <w:spacing w:val="16"/>
          <w:sz w:val="24"/>
          <w:szCs w:val="24"/>
          <w:lang w:val="ro-RO"/>
        </w:rPr>
        <w:t xml:space="preserve"> </w:t>
      </w:r>
      <w:r w:rsidRPr="001C24D5">
        <w:rPr>
          <w:rFonts w:ascii="Calibri" w:eastAsia="Trebuchet MS" w:hAnsi="Calibri" w:cs="Calibri"/>
          <w:color w:val="002060"/>
          <w:sz w:val="24"/>
          <w:szCs w:val="24"/>
          <w:lang w:val="ro-RO"/>
        </w:rPr>
        <w:t>contractului</w:t>
      </w:r>
      <w:r w:rsidRPr="001C24D5">
        <w:rPr>
          <w:rFonts w:ascii="Calibri" w:eastAsia="Trebuchet MS" w:hAnsi="Calibri" w:cs="Calibri"/>
          <w:color w:val="002060"/>
          <w:spacing w:val="26"/>
          <w:sz w:val="24"/>
          <w:szCs w:val="24"/>
          <w:lang w:val="ro-RO"/>
        </w:rPr>
        <w:t xml:space="preserve"> </w:t>
      </w:r>
      <w:r w:rsidRPr="001C24D5">
        <w:rPr>
          <w:rFonts w:ascii="Calibri" w:eastAsia="Trebuchet MS" w:hAnsi="Calibri" w:cs="Calibri"/>
          <w:color w:val="002060"/>
          <w:sz w:val="24"/>
          <w:szCs w:val="24"/>
          <w:lang w:val="ro-RO"/>
        </w:rPr>
        <w:t>de finanţare,</w:t>
      </w:r>
      <w:r w:rsidRPr="001C24D5">
        <w:rPr>
          <w:rFonts w:ascii="Calibri" w:eastAsia="Trebuchet MS" w:hAnsi="Calibri" w:cs="Calibri"/>
          <w:color w:val="002060"/>
          <w:spacing w:val="20"/>
          <w:sz w:val="24"/>
          <w:szCs w:val="24"/>
          <w:lang w:val="ro-RO"/>
        </w:rPr>
        <w:t xml:space="preserve"> </w:t>
      </w:r>
      <w:r w:rsidRPr="001C24D5">
        <w:rPr>
          <w:rFonts w:ascii="Calibri" w:eastAsia="Trebuchet MS" w:hAnsi="Calibri" w:cs="Calibri"/>
          <w:color w:val="002060"/>
          <w:w w:val="103"/>
          <w:sz w:val="24"/>
          <w:szCs w:val="24"/>
          <w:lang w:val="ro-RO"/>
        </w:rPr>
        <w:t xml:space="preserve">se </w:t>
      </w:r>
      <w:r w:rsidRPr="001C24D5">
        <w:rPr>
          <w:rFonts w:ascii="Calibri" w:eastAsia="Trebuchet MS" w:hAnsi="Calibri" w:cs="Calibri"/>
          <w:color w:val="002060"/>
          <w:sz w:val="24"/>
          <w:szCs w:val="24"/>
          <w:lang w:val="ro-RO"/>
        </w:rPr>
        <w:t>virează</w:t>
      </w:r>
      <w:r w:rsidRPr="001C24D5">
        <w:rPr>
          <w:rFonts w:ascii="Calibri" w:eastAsia="Trebuchet MS" w:hAnsi="Calibri" w:cs="Calibri"/>
          <w:color w:val="002060"/>
          <w:spacing w:val="13"/>
          <w:sz w:val="24"/>
          <w:szCs w:val="24"/>
          <w:lang w:val="ro-RO"/>
        </w:rPr>
        <w:t xml:space="preserve"> </w:t>
      </w:r>
      <w:r w:rsidRPr="001C24D5">
        <w:rPr>
          <w:rFonts w:ascii="Calibri" w:eastAsia="Trebuchet MS" w:hAnsi="Calibri" w:cs="Calibri"/>
          <w:color w:val="002060"/>
          <w:spacing w:val="-2"/>
          <w:sz w:val="24"/>
          <w:szCs w:val="24"/>
          <w:lang w:val="ro-RO"/>
        </w:rPr>
        <w:t>d</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2"/>
          <w:sz w:val="24"/>
          <w:szCs w:val="24"/>
          <w:lang w:val="ro-RO"/>
        </w:rPr>
        <w:t xml:space="preserve"> </w:t>
      </w:r>
      <w:r w:rsidRPr="001C24D5">
        <w:rPr>
          <w:rFonts w:ascii="Calibri" w:eastAsia="Trebuchet MS" w:hAnsi="Calibri" w:cs="Calibri"/>
          <w:color w:val="002060"/>
          <w:spacing w:val="-1"/>
          <w:sz w:val="24"/>
          <w:szCs w:val="24"/>
          <w:lang w:val="ro-RO"/>
        </w:rPr>
        <w:t>cătr</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10"/>
          <w:sz w:val="24"/>
          <w:szCs w:val="24"/>
          <w:lang w:val="ro-RO"/>
        </w:rPr>
        <w:t xml:space="preserve"> </w:t>
      </w:r>
      <w:r w:rsidRPr="001C24D5">
        <w:rPr>
          <w:rFonts w:ascii="Calibri" w:eastAsia="Trebuchet MS" w:hAnsi="Calibri" w:cs="Calibri"/>
          <w:color w:val="002060"/>
          <w:spacing w:val="-1"/>
          <w:sz w:val="24"/>
          <w:szCs w:val="24"/>
          <w:lang w:val="ro-RO"/>
        </w:rPr>
        <w:t>AM</w:t>
      </w:r>
      <w:r w:rsidRPr="001C24D5">
        <w:rPr>
          <w:rFonts w:ascii="Calibri" w:eastAsia="Trebuchet MS" w:hAnsi="Calibri" w:cs="Calibri"/>
          <w:color w:val="002060"/>
          <w:spacing w:val="18"/>
          <w:sz w:val="24"/>
          <w:szCs w:val="24"/>
          <w:lang w:val="ro-RO"/>
        </w:rPr>
        <w:t xml:space="preserve"> </w:t>
      </w:r>
      <w:r w:rsidRPr="001C24D5">
        <w:rPr>
          <w:rFonts w:ascii="Calibri" w:eastAsia="Trebuchet MS" w:hAnsi="Calibri" w:cs="Calibri"/>
          <w:color w:val="002060"/>
          <w:spacing w:val="-1"/>
          <w:sz w:val="24"/>
          <w:szCs w:val="24"/>
          <w:lang w:val="ro-RO"/>
        </w:rPr>
        <w:t>î</w:t>
      </w:r>
      <w:r w:rsidRPr="001C24D5">
        <w:rPr>
          <w:rFonts w:ascii="Calibri" w:eastAsia="Trebuchet MS" w:hAnsi="Calibri" w:cs="Calibri"/>
          <w:color w:val="002060"/>
          <w:sz w:val="24"/>
          <w:szCs w:val="24"/>
          <w:lang w:val="ro-RO"/>
        </w:rPr>
        <w:t xml:space="preserve">n </w:t>
      </w:r>
      <w:r w:rsidRPr="001C24D5">
        <w:rPr>
          <w:rFonts w:ascii="Calibri" w:eastAsia="Trebuchet MS" w:hAnsi="Calibri" w:cs="Calibri"/>
          <w:color w:val="002060"/>
          <w:spacing w:val="-1"/>
          <w:sz w:val="24"/>
          <w:szCs w:val="24"/>
          <w:lang w:val="ro-RO"/>
        </w:rPr>
        <w:t>conturil</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20"/>
          <w:sz w:val="24"/>
          <w:szCs w:val="24"/>
          <w:lang w:val="ro-RO"/>
        </w:rPr>
        <w:t xml:space="preserve"> </w:t>
      </w:r>
      <w:r w:rsidRPr="001C24D5">
        <w:rPr>
          <w:rFonts w:ascii="Calibri" w:eastAsia="Trebuchet MS" w:hAnsi="Calibri" w:cs="Calibri"/>
          <w:color w:val="002060"/>
          <w:sz w:val="24"/>
          <w:szCs w:val="24"/>
          <w:lang w:val="ro-RO"/>
        </w:rPr>
        <w:t>indicate</w:t>
      </w:r>
      <w:r w:rsidRPr="001C24D5">
        <w:rPr>
          <w:rFonts w:ascii="Calibri" w:eastAsia="Trebuchet MS" w:hAnsi="Calibri" w:cs="Calibri"/>
          <w:color w:val="002060"/>
          <w:spacing w:val="13"/>
          <w:sz w:val="24"/>
          <w:szCs w:val="24"/>
          <w:lang w:val="ro-RO"/>
        </w:rPr>
        <w:t xml:space="preserve"> </w:t>
      </w:r>
      <w:r w:rsidRPr="001C24D5">
        <w:rPr>
          <w:rFonts w:ascii="Calibri" w:eastAsia="Trebuchet MS" w:hAnsi="Calibri" w:cs="Calibri"/>
          <w:color w:val="002060"/>
          <w:spacing w:val="1"/>
          <w:sz w:val="24"/>
          <w:szCs w:val="24"/>
          <w:lang w:val="ro-RO"/>
        </w:rPr>
        <w:t>î</w:t>
      </w:r>
      <w:r w:rsidRPr="001C24D5">
        <w:rPr>
          <w:rFonts w:ascii="Calibri" w:eastAsia="Trebuchet MS" w:hAnsi="Calibri" w:cs="Calibri"/>
          <w:color w:val="002060"/>
          <w:sz w:val="24"/>
          <w:szCs w:val="24"/>
          <w:lang w:val="ro-RO"/>
        </w:rPr>
        <w:t xml:space="preserve">n </w:t>
      </w:r>
      <w:r w:rsidRPr="001C24D5">
        <w:rPr>
          <w:rFonts w:ascii="Calibri" w:eastAsia="Trebuchet MS" w:hAnsi="Calibri" w:cs="Calibri"/>
          <w:color w:val="002060"/>
          <w:spacing w:val="-1"/>
          <w:sz w:val="24"/>
          <w:szCs w:val="24"/>
          <w:lang w:val="ro-RO"/>
        </w:rPr>
        <w:t>contractu</w:t>
      </w:r>
      <w:r w:rsidRPr="001C24D5">
        <w:rPr>
          <w:rFonts w:ascii="Calibri" w:eastAsia="Trebuchet MS" w:hAnsi="Calibri" w:cs="Calibri"/>
          <w:color w:val="002060"/>
          <w:sz w:val="24"/>
          <w:szCs w:val="24"/>
          <w:lang w:val="ro-RO"/>
        </w:rPr>
        <w:t>l</w:t>
      </w:r>
      <w:r w:rsidRPr="001C24D5">
        <w:rPr>
          <w:rFonts w:ascii="Calibri" w:eastAsia="Trebuchet MS" w:hAnsi="Calibri" w:cs="Calibri"/>
          <w:color w:val="002060"/>
          <w:spacing w:val="24"/>
          <w:sz w:val="24"/>
          <w:szCs w:val="24"/>
          <w:lang w:val="ro-RO"/>
        </w:rPr>
        <w:t xml:space="preserve"> </w:t>
      </w:r>
      <w:r w:rsidRPr="001C24D5">
        <w:rPr>
          <w:rFonts w:ascii="Calibri" w:eastAsia="Trebuchet MS" w:hAnsi="Calibri" w:cs="Calibri"/>
          <w:color w:val="002060"/>
          <w:sz w:val="24"/>
          <w:szCs w:val="24"/>
          <w:lang w:val="ro-RO"/>
        </w:rPr>
        <w:t>de</w:t>
      </w:r>
      <w:r w:rsidRPr="001C24D5">
        <w:rPr>
          <w:rFonts w:ascii="Calibri" w:eastAsia="Trebuchet MS" w:hAnsi="Calibri" w:cs="Calibri"/>
          <w:color w:val="002060"/>
          <w:spacing w:val="3"/>
          <w:sz w:val="24"/>
          <w:szCs w:val="24"/>
          <w:lang w:val="ro-RO"/>
        </w:rPr>
        <w:t xml:space="preserve"> </w:t>
      </w:r>
      <w:r w:rsidRPr="001C24D5">
        <w:rPr>
          <w:rFonts w:ascii="Calibri" w:eastAsia="Trebuchet MS" w:hAnsi="Calibri" w:cs="Calibri"/>
          <w:color w:val="002060"/>
          <w:spacing w:val="-1"/>
          <w:sz w:val="24"/>
          <w:szCs w:val="24"/>
          <w:lang w:val="ro-RO"/>
        </w:rPr>
        <w:t>finanţare/cerere</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44"/>
          <w:sz w:val="24"/>
          <w:szCs w:val="24"/>
          <w:lang w:val="ro-RO"/>
        </w:rPr>
        <w:t xml:space="preserve"> </w:t>
      </w:r>
      <w:r w:rsidRPr="001C24D5">
        <w:rPr>
          <w:rFonts w:ascii="Calibri" w:eastAsia="Trebuchet MS" w:hAnsi="Calibri" w:cs="Calibri"/>
          <w:color w:val="002060"/>
          <w:spacing w:val="1"/>
          <w:w w:val="103"/>
          <w:sz w:val="24"/>
          <w:szCs w:val="24"/>
          <w:lang w:val="ro-RO"/>
        </w:rPr>
        <w:t xml:space="preserve">de </w:t>
      </w:r>
      <w:r w:rsidRPr="001C24D5">
        <w:rPr>
          <w:rFonts w:ascii="Calibri" w:eastAsia="Trebuchet MS" w:hAnsi="Calibri" w:cs="Calibri"/>
          <w:color w:val="002060"/>
          <w:spacing w:val="-4"/>
          <w:sz w:val="24"/>
          <w:szCs w:val="24"/>
          <w:lang w:val="ro-RO"/>
        </w:rPr>
        <w:t>r</w:t>
      </w:r>
      <w:r w:rsidRPr="001C24D5">
        <w:rPr>
          <w:rFonts w:ascii="Calibri" w:eastAsia="Trebuchet MS" w:hAnsi="Calibri" w:cs="Calibri"/>
          <w:color w:val="002060"/>
          <w:spacing w:val="1"/>
          <w:sz w:val="24"/>
          <w:szCs w:val="24"/>
          <w:lang w:val="ro-RO"/>
        </w:rPr>
        <w:t>a</w:t>
      </w:r>
      <w:r w:rsidRPr="001C24D5">
        <w:rPr>
          <w:rFonts w:ascii="Calibri" w:eastAsia="Trebuchet MS" w:hAnsi="Calibri" w:cs="Calibri"/>
          <w:color w:val="002060"/>
          <w:sz w:val="24"/>
          <w:szCs w:val="24"/>
          <w:lang w:val="ro-RO"/>
        </w:rPr>
        <w:t>mbursar</w:t>
      </w:r>
      <w:r w:rsidRPr="001C24D5">
        <w:rPr>
          <w:rFonts w:ascii="Calibri" w:eastAsia="Trebuchet MS" w:hAnsi="Calibri" w:cs="Calibri"/>
          <w:color w:val="002060"/>
          <w:spacing w:val="-1"/>
          <w:sz w:val="24"/>
          <w:szCs w:val="24"/>
          <w:lang w:val="ro-RO"/>
        </w:rPr>
        <w:t>e</w:t>
      </w:r>
      <w:r w:rsidRPr="001C24D5">
        <w:rPr>
          <w:rFonts w:ascii="Calibri" w:eastAsia="Trebuchet MS" w:hAnsi="Calibri" w:cs="Calibri"/>
          <w:color w:val="002060"/>
          <w:sz w:val="24"/>
          <w:szCs w:val="24"/>
          <w:lang w:val="ro-RO"/>
        </w:rPr>
        <w:t>,</w:t>
      </w:r>
      <w:r w:rsidRPr="001C24D5">
        <w:rPr>
          <w:rFonts w:ascii="Calibri" w:eastAsia="Trebuchet MS" w:hAnsi="Calibri" w:cs="Calibri"/>
          <w:color w:val="002060"/>
          <w:spacing w:val="33"/>
          <w:sz w:val="24"/>
          <w:szCs w:val="24"/>
          <w:lang w:val="ro-RO"/>
        </w:rPr>
        <w:t xml:space="preserve"> </w:t>
      </w:r>
      <w:r w:rsidRPr="001C24D5">
        <w:rPr>
          <w:rFonts w:ascii="Calibri" w:eastAsia="Trebuchet MS" w:hAnsi="Calibri" w:cs="Calibri"/>
          <w:color w:val="002060"/>
          <w:spacing w:val="-1"/>
          <w:sz w:val="24"/>
          <w:szCs w:val="24"/>
          <w:lang w:val="ro-RO"/>
        </w:rPr>
        <w:t>deschis</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23"/>
          <w:sz w:val="24"/>
          <w:szCs w:val="24"/>
          <w:lang w:val="ro-RO"/>
        </w:rPr>
        <w:t xml:space="preserve"> </w:t>
      </w:r>
      <w:r w:rsidRPr="001C24D5">
        <w:rPr>
          <w:rFonts w:ascii="Calibri" w:eastAsia="Trebuchet MS" w:hAnsi="Calibri" w:cs="Calibri"/>
          <w:color w:val="002060"/>
          <w:spacing w:val="-1"/>
          <w:sz w:val="24"/>
          <w:szCs w:val="24"/>
          <w:lang w:val="ro-RO"/>
        </w:rPr>
        <w:t>î</w:t>
      </w:r>
      <w:r w:rsidRPr="001C24D5">
        <w:rPr>
          <w:rFonts w:ascii="Calibri" w:eastAsia="Trebuchet MS" w:hAnsi="Calibri" w:cs="Calibri"/>
          <w:color w:val="002060"/>
          <w:sz w:val="24"/>
          <w:szCs w:val="24"/>
          <w:lang w:val="ro-RO"/>
        </w:rPr>
        <w:t>n</w:t>
      </w:r>
      <w:r w:rsidRPr="001C24D5">
        <w:rPr>
          <w:rFonts w:ascii="Calibri" w:eastAsia="Trebuchet MS" w:hAnsi="Calibri" w:cs="Calibri"/>
          <w:color w:val="002060"/>
          <w:spacing w:val="-1"/>
          <w:sz w:val="24"/>
          <w:szCs w:val="24"/>
          <w:lang w:val="ro-RO"/>
        </w:rPr>
        <w:t xml:space="preserve"> sistemu</w:t>
      </w:r>
      <w:r w:rsidRPr="001C24D5">
        <w:rPr>
          <w:rFonts w:ascii="Calibri" w:eastAsia="Trebuchet MS" w:hAnsi="Calibri" w:cs="Calibri"/>
          <w:color w:val="002060"/>
          <w:sz w:val="24"/>
          <w:szCs w:val="24"/>
          <w:lang w:val="ro-RO"/>
        </w:rPr>
        <w:t>l</w:t>
      </w:r>
      <w:r w:rsidRPr="001C24D5">
        <w:rPr>
          <w:rFonts w:ascii="Calibri" w:eastAsia="Trebuchet MS" w:hAnsi="Calibri" w:cs="Calibri"/>
          <w:color w:val="002060"/>
          <w:spacing w:val="23"/>
          <w:sz w:val="24"/>
          <w:szCs w:val="24"/>
          <w:lang w:val="ro-RO"/>
        </w:rPr>
        <w:t xml:space="preserve"> </w:t>
      </w:r>
      <w:r w:rsidRPr="001C24D5">
        <w:rPr>
          <w:rFonts w:ascii="Calibri" w:eastAsia="Trebuchet MS" w:hAnsi="Calibri" w:cs="Calibri"/>
          <w:color w:val="002060"/>
          <w:spacing w:val="-1"/>
          <w:sz w:val="24"/>
          <w:szCs w:val="24"/>
          <w:lang w:val="ro-RO"/>
        </w:rPr>
        <w:t>Trezorerie</w:t>
      </w:r>
      <w:r w:rsidRPr="001C24D5">
        <w:rPr>
          <w:rFonts w:ascii="Calibri" w:eastAsia="Trebuchet MS" w:hAnsi="Calibri" w:cs="Calibri"/>
          <w:color w:val="002060"/>
          <w:sz w:val="24"/>
          <w:szCs w:val="24"/>
          <w:lang w:val="ro-RO"/>
        </w:rPr>
        <w:t>i</w:t>
      </w:r>
      <w:r w:rsidRPr="001C24D5">
        <w:rPr>
          <w:rFonts w:ascii="Calibri" w:eastAsia="Trebuchet MS" w:hAnsi="Calibri" w:cs="Calibri"/>
          <w:color w:val="002060"/>
          <w:spacing w:val="31"/>
          <w:sz w:val="24"/>
          <w:szCs w:val="24"/>
          <w:lang w:val="ro-RO"/>
        </w:rPr>
        <w:t xml:space="preserve"> </w:t>
      </w:r>
      <w:r w:rsidRPr="001C24D5">
        <w:rPr>
          <w:rFonts w:ascii="Calibri" w:eastAsia="Trebuchet MS" w:hAnsi="Calibri" w:cs="Calibri"/>
          <w:color w:val="002060"/>
          <w:spacing w:val="-1"/>
          <w:sz w:val="24"/>
          <w:szCs w:val="24"/>
          <w:lang w:val="ro-RO"/>
        </w:rPr>
        <w:t>Statulu</w:t>
      </w:r>
      <w:r w:rsidRPr="001C24D5">
        <w:rPr>
          <w:rFonts w:ascii="Calibri" w:eastAsia="Trebuchet MS" w:hAnsi="Calibri" w:cs="Calibri"/>
          <w:color w:val="002060"/>
          <w:sz w:val="24"/>
          <w:szCs w:val="24"/>
          <w:lang w:val="ro-RO"/>
        </w:rPr>
        <w:t>i</w:t>
      </w:r>
      <w:r w:rsidRPr="001C24D5">
        <w:rPr>
          <w:rFonts w:ascii="Calibri" w:eastAsia="Trebuchet MS" w:hAnsi="Calibri" w:cs="Calibri"/>
          <w:color w:val="002060"/>
          <w:spacing w:val="22"/>
          <w:sz w:val="24"/>
          <w:szCs w:val="24"/>
          <w:lang w:val="ro-RO"/>
        </w:rPr>
        <w:t xml:space="preserve"> </w:t>
      </w:r>
      <w:r w:rsidRPr="001C24D5">
        <w:rPr>
          <w:rFonts w:ascii="Calibri" w:eastAsia="Trebuchet MS" w:hAnsi="Calibri" w:cs="Calibri"/>
          <w:color w:val="002060"/>
          <w:spacing w:val="-1"/>
          <w:sz w:val="24"/>
          <w:szCs w:val="24"/>
          <w:lang w:val="ro-RO"/>
        </w:rPr>
        <w:t>sa</w:t>
      </w:r>
      <w:r w:rsidRPr="001C24D5">
        <w:rPr>
          <w:rFonts w:ascii="Calibri" w:eastAsia="Trebuchet MS" w:hAnsi="Calibri" w:cs="Calibri"/>
          <w:color w:val="002060"/>
          <w:sz w:val="24"/>
          <w:szCs w:val="24"/>
          <w:lang w:val="ro-RO"/>
        </w:rPr>
        <w:t>u</w:t>
      </w:r>
      <w:r w:rsidRPr="001C24D5">
        <w:rPr>
          <w:rFonts w:ascii="Calibri" w:eastAsia="Trebuchet MS" w:hAnsi="Calibri" w:cs="Calibri"/>
          <w:color w:val="002060"/>
          <w:spacing w:val="10"/>
          <w:sz w:val="24"/>
          <w:szCs w:val="24"/>
          <w:lang w:val="ro-RO"/>
        </w:rPr>
        <w:t xml:space="preserve"> </w:t>
      </w:r>
      <w:r w:rsidRPr="001C24D5">
        <w:rPr>
          <w:rFonts w:ascii="Calibri" w:eastAsia="Trebuchet MS" w:hAnsi="Calibri" w:cs="Calibri"/>
          <w:color w:val="002060"/>
          <w:spacing w:val="-1"/>
          <w:sz w:val="24"/>
          <w:szCs w:val="24"/>
          <w:lang w:val="ro-RO"/>
        </w:rPr>
        <w:t>l</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1"/>
          <w:sz w:val="24"/>
          <w:szCs w:val="24"/>
          <w:lang w:val="ro-RO"/>
        </w:rPr>
        <w:t xml:space="preserve"> </w:t>
      </w:r>
      <w:r w:rsidRPr="001C24D5">
        <w:rPr>
          <w:rFonts w:ascii="Calibri" w:eastAsia="Trebuchet MS" w:hAnsi="Calibri" w:cs="Calibri"/>
          <w:color w:val="002060"/>
          <w:spacing w:val="1"/>
          <w:sz w:val="24"/>
          <w:szCs w:val="24"/>
          <w:lang w:val="ro-RO"/>
        </w:rPr>
        <w:t>ins</w:t>
      </w:r>
      <w:r w:rsidRPr="001C24D5">
        <w:rPr>
          <w:rFonts w:ascii="Calibri" w:eastAsia="Trebuchet MS" w:hAnsi="Calibri" w:cs="Calibri"/>
          <w:color w:val="002060"/>
          <w:spacing w:val="-5"/>
          <w:sz w:val="24"/>
          <w:szCs w:val="24"/>
          <w:lang w:val="ro-RO"/>
        </w:rPr>
        <w:t>t</w:t>
      </w:r>
      <w:r w:rsidRPr="001C24D5">
        <w:rPr>
          <w:rFonts w:ascii="Calibri" w:eastAsia="Trebuchet MS" w:hAnsi="Calibri" w:cs="Calibri"/>
          <w:color w:val="002060"/>
          <w:sz w:val="24"/>
          <w:szCs w:val="24"/>
          <w:lang w:val="ro-RO"/>
        </w:rPr>
        <w:t>ituţii</w:t>
      </w:r>
      <w:r w:rsidRPr="001C24D5">
        <w:rPr>
          <w:rFonts w:ascii="Calibri" w:eastAsia="Trebuchet MS" w:hAnsi="Calibri" w:cs="Calibri"/>
          <w:color w:val="002060"/>
          <w:spacing w:val="25"/>
          <w:sz w:val="24"/>
          <w:szCs w:val="24"/>
          <w:lang w:val="ro-RO"/>
        </w:rPr>
        <w:t xml:space="preserve"> </w:t>
      </w:r>
      <w:r w:rsidRPr="001C24D5">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credit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funcţi</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w w:val="103"/>
          <w:sz w:val="24"/>
          <w:szCs w:val="24"/>
          <w:lang w:val="ro-RO"/>
        </w:rPr>
        <w:t xml:space="preserve">de </w:t>
      </w:r>
      <w:r w:rsidRPr="00F42CB9">
        <w:rPr>
          <w:rFonts w:ascii="Calibri" w:eastAsia="Trebuchet MS" w:hAnsi="Calibri" w:cs="Calibri"/>
          <w:color w:val="002060"/>
          <w:spacing w:val="-1"/>
          <w:sz w:val="24"/>
          <w:szCs w:val="24"/>
          <w:lang w:val="ro-RO"/>
        </w:rPr>
        <w:t>opţiune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w w:val="103"/>
          <w:sz w:val="24"/>
          <w:szCs w:val="24"/>
          <w:lang w:val="ro-RO"/>
        </w:rPr>
        <w:t>acestora.</w:t>
      </w:r>
    </w:p>
    <w:p w14:paraId="4449B0DD" w14:textId="1723C8D8"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D7422A">
        <w:rPr>
          <w:rFonts w:ascii="Calibri" w:eastAsia="Trebuchet MS" w:hAnsi="Calibri" w:cs="Calibri"/>
          <w:color w:val="002060"/>
          <w:sz w:val="24"/>
          <w:szCs w:val="24"/>
          <w:lang w:val="ro-RO"/>
        </w:rPr>
        <w:t>xiii</w:t>
      </w:r>
      <w:r w:rsidRPr="00F42CB9">
        <w:rPr>
          <w:rFonts w:ascii="Calibri" w:eastAsia="Trebuchet MS" w:hAnsi="Calibri" w:cs="Calibri"/>
          <w:color w:val="002060"/>
          <w:sz w:val="24"/>
          <w:szCs w:val="24"/>
          <w:lang w:val="ro-RO"/>
        </w:rPr>
        <w:t>) Conturile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z w:val="24"/>
          <w:szCs w:val="24"/>
          <w:lang w:val="ro-RO"/>
        </w:rPr>
        <w:t xml:space="preserve">venituri </w:t>
      </w:r>
      <w:r w:rsidRPr="00F42CB9">
        <w:rPr>
          <w:rFonts w:ascii="Calibri" w:eastAsia="Trebuchet MS" w:hAnsi="Calibri" w:cs="Calibri"/>
          <w:color w:val="002060"/>
          <w:spacing w:val="-1"/>
          <w:sz w:val="24"/>
          <w:szCs w:val="24"/>
          <w:lang w:val="ro-RO"/>
        </w:rPr>
        <w:t>bugetar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z w:val="24"/>
          <w:szCs w:val="24"/>
          <w:lang w:val="ro-RO"/>
        </w:rPr>
        <w:t>deschid</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z w:val="24"/>
          <w:szCs w:val="24"/>
          <w:lang w:val="ro-RO"/>
        </w:rPr>
        <w:t>unităţile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Trezoreriei</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 xml:space="preserve">Statului </w:t>
      </w:r>
      <w:r w:rsidRPr="00F42CB9">
        <w:rPr>
          <w:rFonts w:ascii="Calibri" w:eastAsia="Trebuchet MS" w:hAnsi="Calibri" w:cs="Calibri"/>
          <w:color w:val="002060"/>
          <w:w w:val="103"/>
          <w:sz w:val="24"/>
          <w:szCs w:val="24"/>
          <w:lang w:val="ro-RO"/>
        </w:rPr>
        <w:t xml:space="preserve">pe </w:t>
      </w:r>
      <w:r w:rsidRPr="00F42CB9">
        <w:rPr>
          <w:rFonts w:ascii="Calibri" w:eastAsia="Trebuchet MS" w:hAnsi="Calibri" w:cs="Calibri"/>
          <w:color w:val="002060"/>
          <w:spacing w:val="-1"/>
          <w:sz w:val="24"/>
          <w:szCs w:val="24"/>
          <w:lang w:val="ro-RO"/>
        </w:rPr>
        <w:t>numel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beneficiarului/liderului</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parteneriat/partenerului,</w:t>
      </w:r>
      <w:r w:rsidRPr="00F42CB9">
        <w:rPr>
          <w:rFonts w:ascii="Calibri" w:eastAsia="Trebuchet MS" w:hAnsi="Calibri" w:cs="Calibri"/>
          <w:color w:val="002060"/>
          <w:spacing w:val="59"/>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c</w:t>
      </w:r>
      <w:r w:rsidRPr="00F42CB9">
        <w:rPr>
          <w:rFonts w:ascii="Calibri" w:eastAsia="Trebuchet MS" w:hAnsi="Calibri" w:cs="Calibri"/>
          <w:color w:val="002060"/>
          <w:spacing w:val="-1"/>
          <w:sz w:val="24"/>
          <w:szCs w:val="24"/>
          <w:lang w:val="ro-RO"/>
        </w:rPr>
        <w:t>alitat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instituţii</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w w:val="103"/>
          <w:sz w:val="24"/>
          <w:szCs w:val="24"/>
          <w:lang w:val="ro-RO"/>
        </w:rPr>
        <w:t xml:space="preserve">publice,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funcţie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bugetul</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pri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se finanţează</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proiectul,</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inclusiv</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pe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numel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w w:val="103"/>
          <w:sz w:val="24"/>
          <w:szCs w:val="24"/>
          <w:lang w:val="ro-RO"/>
        </w:rPr>
        <w:t xml:space="preserve">ordonatorilor </w:t>
      </w:r>
      <w:r w:rsidRPr="00F42CB9">
        <w:rPr>
          <w:rFonts w:ascii="Calibri" w:eastAsia="Trebuchet MS" w:hAnsi="Calibri" w:cs="Calibri"/>
          <w:color w:val="002060"/>
          <w:spacing w:val="-2"/>
          <w:sz w:val="24"/>
          <w:szCs w:val="24"/>
          <w:lang w:val="ro-RO"/>
        </w:rPr>
        <w:t>pr</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ncipal</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credit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prevăzuţi</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art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 xml:space="preserve">7 </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pacing w:val="-4"/>
          <w:sz w:val="24"/>
          <w:szCs w:val="24"/>
          <w:lang w:val="ro-RO"/>
        </w:rPr>
        <w:t>l</w:t>
      </w:r>
      <w:r w:rsidRPr="00F42CB9">
        <w:rPr>
          <w:rFonts w:ascii="Calibri" w:eastAsia="Trebuchet MS" w:hAnsi="Calibri" w:cs="Calibri"/>
          <w:color w:val="002060"/>
          <w:spacing w:val="-1"/>
          <w:sz w:val="24"/>
          <w:szCs w:val="24"/>
          <w:lang w:val="ro-RO"/>
        </w:rPr>
        <w:t>in</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(2</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(4</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di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OU</w:t>
      </w:r>
      <w:r w:rsidRPr="00F42CB9">
        <w:rPr>
          <w:rFonts w:ascii="Calibri" w:eastAsia="Trebuchet MS" w:hAnsi="Calibri" w:cs="Calibri"/>
          <w:color w:val="002060"/>
          <w:sz w:val="24"/>
          <w:szCs w:val="24"/>
          <w:lang w:val="ro-RO"/>
        </w:rPr>
        <w:t>G</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133/2021</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privind</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w w:val="103"/>
          <w:sz w:val="24"/>
          <w:szCs w:val="24"/>
          <w:lang w:val="ro-RO"/>
        </w:rPr>
        <w:t xml:space="preserve">gestionarea </w:t>
      </w:r>
      <w:r w:rsidRPr="00F42CB9">
        <w:rPr>
          <w:rFonts w:ascii="Calibri" w:eastAsia="Trebuchet MS" w:hAnsi="Calibri" w:cs="Calibri"/>
          <w:color w:val="002060"/>
          <w:sz w:val="24"/>
          <w:szCs w:val="24"/>
          <w:lang w:val="ro-RO"/>
        </w:rPr>
        <w:t>financiară</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a fondurilor</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europen</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per</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oad</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programar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2021</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202</w:t>
      </w:r>
      <w:r w:rsidRPr="00F42CB9">
        <w:rPr>
          <w:rFonts w:ascii="Calibri" w:eastAsia="Trebuchet MS" w:hAnsi="Calibri" w:cs="Calibri"/>
          <w:color w:val="002060"/>
          <w:sz w:val="24"/>
          <w:szCs w:val="24"/>
          <w:lang w:val="ro-RO"/>
        </w:rPr>
        <w:t>7</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sun</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w w:val="103"/>
          <w:sz w:val="24"/>
          <w:szCs w:val="24"/>
          <w:lang w:val="ro-RO"/>
        </w:rPr>
        <w:t xml:space="preserve">cele </w:t>
      </w:r>
      <w:r w:rsidRPr="00F42CB9">
        <w:rPr>
          <w:rFonts w:ascii="Calibri" w:eastAsia="Trebuchet MS" w:hAnsi="Calibri" w:cs="Calibri"/>
          <w:color w:val="002060"/>
          <w:spacing w:val="-1"/>
          <w:sz w:val="24"/>
          <w:szCs w:val="24"/>
          <w:lang w:val="ro-RO"/>
        </w:rPr>
        <w:t>menționat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art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49</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di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H</w:t>
      </w:r>
      <w:r w:rsidRPr="00F42CB9">
        <w:rPr>
          <w:rFonts w:ascii="Calibri" w:eastAsia="Trebuchet MS" w:hAnsi="Calibri" w:cs="Calibri"/>
          <w:color w:val="002060"/>
          <w:sz w:val="24"/>
          <w:szCs w:val="24"/>
          <w:lang w:val="ro-RO"/>
        </w:rPr>
        <w:t>G</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829/2022</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aprobare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Normelo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metodologic</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w w:val="103"/>
          <w:sz w:val="24"/>
          <w:szCs w:val="24"/>
          <w:lang w:val="ro-RO"/>
        </w:rPr>
        <w:t xml:space="preserve">aplicare </w:t>
      </w:r>
      <w:r w:rsidRPr="00F42CB9">
        <w:rPr>
          <w:rFonts w:ascii="Calibri" w:eastAsia="Trebuchet MS" w:hAnsi="Calibri" w:cs="Calibri"/>
          <w:color w:val="002060"/>
          <w:w w:val="103"/>
          <w:sz w:val="24"/>
          <w:szCs w:val="24"/>
          <w:lang w:val="ro-RO"/>
        </w:rPr>
        <w:t xml:space="preserve">a </w:t>
      </w:r>
      <w:r w:rsidRPr="00F42CB9">
        <w:rPr>
          <w:rFonts w:ascii="Calibri" w:eastAsia="Trebuchet MS" w:hAnsi="Calibri" w:cs="Calibri"/>
          <w:color w:val="002060"/>
          <w:spacing w:val="-1"/>
          <w:sz w:val="24"/>
          <w:szCs w:val="24"/>
          <w:lang w:val="ro-RO"/>
        </w:rPr>
        <w:t>prevederilo</w:t>
      </w:r>
      <w:r w:rsidRPr="00F42CB9">
        <w:rPr>
          <w:rFonts w:ascii="Calibri" w:eastAsia="Trebuchet MS" w:hAnsi="Calibri" w:cs="Calibri"/>
          <w:color w:val="002060"/>
          <w:sz w:val="24"/>
          <w:szCs w:val="24"/>
          <w:lang w:val="ro-RO"/>
        </w:rPr>
        <w:t xml:space="preserve">r </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Ordonanţei</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urgenţ</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Guvernului</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 xml:space="preserve">nr. </w:t>
      </w:r>
      <w:r w:rsidRPr="00F42CB9">
        <w:rPr>
          <w:rFonts w:ascii="Calibri" w:eastAsia="Trebuchet MS" w:hAnsi="Calibri" w:cs="Calibri"/>
          <w:color w:val="002060"/>
          <w:spacing w:val="-1"/>
          <w:sz w:val="24"/>
          <w:szCs w:val="24"/>
          <w:lang w:val="ro-RO"/>
        </w:rPr>
        <w:t>133/2021</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privind</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w w:val="103"/>
          <w:sz w:val="24"/>
          <w:szCs w:val="24"/>
          <w:lang w:val="ro-RO"/>
        </w:rPr>
        <w:t xml:space="preserve">gestionarea </w:t>
      </w:r>
      <w:r w:rsidRPr="00F42CB9">
        <w:rPr>
          <w:rFonts w:ascii="Calibri" w:eastAsia="Trebuchet MS" w:hAnsi="Calibri" w:cs="Calibri"/>
          <w:color w:val="002060"/>
          <w:sz w:val="24"/>
          <w:szCs w:val="24"/>
          <w:lang w:val="ro-RO"/>
        </w:rPr>
        <w:t>financiară</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fondurilor</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europene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peri</w:t>
      </w:r>
      <w:r w:rsidRPr="00F42CB9">
        <w:rPr>
          <w:rFonts w:ascii="Calibri" w:eastAsia="Trebuchet MS" w:hAnsi="Calibri" w:cs="Calibri"/>
          <w:color w:val="002060"/>
          <w:spacing w:val="-1"/>
          <w:sz w:val="24"/>
          <w:szCs w:val="24"/>
          <w:lang w:val="ro-RO"/>
        </w:rPr>
        <w:t>o</w:t>
      </w:r>
      <w:r w:rsidRPr="00F42CB9">
        <w:rPr>
          <w:rFonts w:ascii="Calibri" w:eastAsia="Trebuchet MS" w:hAnsi="Calibri" w:cs="Calibri"/>
          <w:color w:val="002060"/>
          <w:sz w:val="24"/>
          <w:szCs w:val="24"/>
          <w:lang w:val="ro-RO"/>
        </w:rPr>
        <w:t>ada</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programare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w w:val="103"/>
          <w:sz w:val="24"/>
          <w:szCs w:val="24"/>
          <w:lang w:val="ro-RO"/>
        </w:rPr>
        <w:t>2021</w:t>
      </w:r>
      <w:r w:rsidRPr="00F42CB9">
        <w:rPr>
          <w:rFonts w:ascii="Calibri" w:eastAsia="Trebuchet MS" w:hAnsi="Calibri" w:cs="Calibri"/>
          <w:color w:val="002060"/>
          <w:spacing w:val="1"/>
          <w:w w:val="103"/>
          <w:sz w:val="24"/>
          <w:szCs w:val="24"/>
          <w:lang w:val="ro-RO"/>
        </w:rPr>
        <w:t>-</w:t>
      </w:r>
      <w:r w:rsidRPr="00F42CB9">
        <w:rPr>
          <w:rFonts w:ascii="Calibri" w:eastAsia="Trebuchet MS" w:hAnsi="Calibri" w:cs="Calibri"/>
          <w:color w:val="002060"/>
          <w:w w:val="103"/>
          <w:sz w:val="24"/>
          <w:szCs w:val="24"/>
          <w:lang w:val="ro-RO"/>
        </w:rPr>
        <w:t>2027.</w:t>
      </w:r>
    </w:p>
    <w:p w14:paraId="5A12E606" w14:textId="1C416C8C"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D7422A">
        <w:rPr>
          <w:rFonts w:ascii="Calibri" w:eastAsia="Trebuchet MS" w:hAnsi="Calibri" w:cs="Calibri"/>
          <w:color w:val="002060"/>
          <w:sz w:val="24"/>
          <w:szCs w:val="24"/>
          <w:lang w:val="ro-RO"/>
        </w:rPr>
        <w:t>xiv</w:t>
      </w:r>
      <w:r w:rsidRPr="00F42CB9">
        <w:rPr>
          <w:rFonts w:ascii="Calibri" w:eastAsia="Trebuchet MS" w:hAnsi="Calibri" w:cs="Calibri"/>
          <w:color w:val="002060"/>
          <w:sz w:val="24"/>
          <w:szCs w:val="24"/>
          <w:lang w:val="ro-RO"/>
        </w:rPr>
        <w:t>) Transferul</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fondurilor</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b/>
          <w:bCs/>
          <w:color w:val="002060"/>
          <w:sz w:val="24"/>
          <w:szCs w:val="24"/>
          <w:lang w:val="ro-RO"/>
        </w:rPr>
        <w:t>cererea</w:t>
      </w:r>
      <w:r w:rsidRPr="00F42CB9">
        <w:rPr>
          <w:rFonts w:ascii="Calibri" w:eastAsia="Trebuchet MS" w:hAnsi="Calibri" w:cs="Calibri"/>
          <w:b/>
          <w:bCs/>
          <w:color w:val="002060"/>
          <w:spacing w:val="23"/>
          <w:sz w:val="24"/>
          <w:szCs w:val="24"/>
          <w:lang w:val="ro-RO"/>
        </w:rPr>
        <w:t xml:space="preserve"> </w:t>
      </w:r>
      <w:r w:rsidRPr="00F42CB9">
        <w:rPr>
          <w:rFonts w:ascii="Calibri" w:eastAsia="Trebuchet MS" w:hAnsi="Calibri" w:cs="Calibri"/>
          <w:b/>
          <w:bCs/>
          <w:color w:val="002060"/>
          <w:sz w:val="24"/>
          <w:szCs w:val="24"/>
          <w:lang w:val="ro-RO"/>
        </w:rPr>
        <w:t>de</w:t>
      </w:r>
      <w:r w:rsidRPr="00F42CB9">
        <w:rPr>
          <w:rFonts w:ascii="Calibri" w:eastAsia="Trebuchet MS" w:hAnsi="Calibri" w:cs="Calibri"/>
          <w:b/>
          <w:bCs/>
          <w:color w:val="002060"/>
          <w:spacing w:val="9"/>
          <w:sz w:val="24"/>
          <w:szCs w:val="24"/>
          <w:lang w:val="ro-RO"/>
        </w:rPr>
        <w:t xml:space="preserve"> </w:t>
      </w:r>
      <w:r w:rsidRPr="00F42CB9">
        <w:rPr>
          <w:rFonts w:ascii="Calibri" w:eastAsia="Trebuchet MS" w:hAnsi="Calibri" w:cs="Calibri"/>
          <w:b/>
          <w:bCs/>
          <w:color w:val="002060"/>
          <w:sz w:val="24"/>
          <w:szCs w:val="24"/>
          <w:lang w:val="ro-RO"/>
        </w:rPr>
        <w:t>pla</w:t>
      </w:r>
      <w:r w:rsidRPr="00F42CB9">
        <w:rPr>
          <w:rFonts w:ascii="Calibri" w:eastAsia="Trebuchet MS" w:hAnsi="Calibri" w:cs="Calibri"/>
          <w:b/>
          <w:bCs/>
          <w:color w:val="002060"/>
          <w:spacing w:val="-1"/>
          <w:sz w:val="24"/>
          <w:szCs w:val="24"/>
          <w:lang w:val="ro-RO"/>
        </w:rPr>
        <w:t>tă</w:t>
      </w:r>
      <w:r w:rsidRPr="00F42CB9">
        <w:rPr>
          <w:rFonts w:ascii="Calibri" w:eastAsia="Trebuchet MS" w:hAnsi="Calibri" w:cs="Calibri"/>
          <w:b/>
          <w:bCs/>
          <w:color w:val="002060"/>
          <w:sz w:val="24"/>
          <w:szCs w:val="24"/>
          <w:lang w:val="ro-RO"/>
        </w:rPr>
        <w:t>/cererea</w:t>
      </w:r>
      <w:r w:rsidRPr="00F42CB9">
        <w:rPr>
          <w:rFonts w:ascii="Calibri" w:eastAsia="Trebuchet MS" w:hAnsi="Calibri" w:cs="Calibri"/>
          <w:b/>
          <w:bCs/>
          <w:color w:val="002060"/>
          <w:spacing w:val="44"/>
          <w:sz w:val="24"/>
          <w:szCs w:val="24"/>
          <w:lang w:val="ro-RO"/>
        </w:rPr>
        <w:t xml:space="preserve"> </w:t>
      </w:r>
      <w:r w:rsidRPr="00F42CB9">
        <w:rPr>
          <w:rFonts w:ascii="Calibri" w:eastAsia="Trebuchet MS" w:hAnsi="Calibri" w:cs="Calibri"/>
          <w:b/>
          <w:bCs/>
          <w:color w:val="002060"/>
          <w:sz w:val="24"/>
          <w:szCs w:val="24"/>
          <w:lang w:val="ro-RO"/>
        </w:rPr>
        <w:t>de</w:t>
      </w:r>
      <w:r w:rsidRPr="00F42CB9">
        <w:rPr>
          <w:rFonts w:ascii="Calibri" w:eastAsia="Trebuchet MS" w:hAnsi="Calibri" w:cs="Calibri"/>
          <w:b/>
          <w:bCs/>
          <w:color w:val="002060"/>
          <w:spacing w:val="8"/>
          <w:sz w:val="24"/>
          <w:szCs w:val="24"/>
          <w:lang w:val="ro-RO"/>
        </w:rPr>
        <w:t xml:space="preserve"> </w:t>
      </w:r>
      <w:r w:rsidRPr="00F42CB9">
        <w:rPr>
          <w:rFonts w:ascii="Calibri" w:eastAsia="Trebuchet MS" w:hAnsi="Calibri" w:cs="Calibri"/>
          <w:b/>
          <w:bCs/>
          <w:color w:val="002060"/>
          <w:sz w:val="24"/>
          <w:szCs w:val="24"/>
          <w:lang w:val="ro-RO"/>
        </w:rPr>
        <w:t>rambursare</w:t>
      </w:r>
      <w:r w:rsidRPr="00F42CB9">
        <w:rPr>
          <w:rFonts w:ascii="Calibri" w:eastAsia="Trebuchet MS" w:hAnsi="Calibri" w:cs="Calibri"/>
          <w:b/>
          <w:bCs/>
          <w:color w:val="002060"/>
          <w:spacing w:val="35"/>
          <w:sz w:val="24"/>
          <w:szCs w:val="24"/>
          <w:lang w:val="ro-RO"/>
        </w:rPr>
        <w:t xml:space="preserve"> </w:t>
      </w:r>
      <w:r w:rsidRPr="00F42CB9">
        <w:rPr>
          <w:rFonts w:ascii="Calibri" w:eastAsia="Trebuchet MS" w:hAnsi="Calibri" w:cs="Calibri"/>
          <w:b/>
          <w:bCs/>
          <w:color w:val="002060"/>
          <w:sz w:val="24"/>
          <w:szCs w:val="24"/>
          <w:lang w:val="ro-RO"/>
        </w:rPr>
        <w:t>se</w:t>
      </w:r>
      <w:r w:rsidRPr="00F42CB9">
        <w:rPr>
          <w:rFonts w:ascii="Calibri" w:eastAsia="Trebuchet MS" w:hAnsi="Calibri" w:cs="Calibri"/>
          <w:b/>
          <w:bCs/>
          <w:color w:val="002060"/>
          <w:spacing w:val="8"/>
          <w:sz w:val="24"/>
          <w:szCs w:val="24"/>
          <w:lang w:val="ro-RO"/>
        </w:rPr>
        <w:t xml:space="preserve"> </w:t>
      </w:r>
      <w:r w:rsidRPr="00F42CB9">
        <w:rPr>
          <w:rFonts w:ascii="Calibri" w:eastAsia="Trebuchet MS" w:hAnsi="Calibri" w:cs="Calibri"/>
          <w:b/>
          <w:bCs/>
          <w:color w:val="002060"/>
          <w:sz w:val="24"/>
          <w:szCs w:val="24"/>
          <w:lang w:val="ro-RO"/>
        </w:rPr>
        <w:t>va</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efectua</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w w:val="103"/>
          <w:sz w:val="24"/>
          <w:szCs w:val="24"/>
          <w:lang w:val="ro-RO"/>
        </w:rPr>
        <w:t xml:space="preserve">în </w:t>
      </w:r>
      <w:r w:rsidRPr="00F42CB9">
        <w:rPr>
          <w:rFonts w:ascii="Calibri" w:eastAsia="Trebuchet MS" w:hAnsi="Calibri" w:cs="Calibri"/>
          <w:color w:val="002060"/>
          <w:sz w:val="24"/>
          <w:szCs w:val="24"/>
          <w:lang w:val="ro-RO"/>
        </w:rPr>
        <w:t>lei</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următoarele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w w:val="103"/>
          <w:sz w:val="24"/>
          <w:szCs w:val="24"/>
          <w:lang w:val="ro-RO"/>
        </w:rPr>
        <w:t>conturi:</w:t>
      </w:r>
    </w:p>
    <w:p w14:paraId="220F68EC" w14:textId="77777777" w:rsidR="00A10484" w:rsidRPr="00F42CB9" w:rsidRDefault="00A10484" w:rsidP="000377CE">
      <w:pPr>
        <w:tabs>
          <w:tab w:val="left" w:pos="2970"/>
        </w:tabs>
        <w:spacing w:before="60"/>
        <w:ind w:left="133" w:right="580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lastRenderedPageBreak/>
        <w:t>Cont</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cerere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 xml:space="preserve">plată </w:t>
      </w:r>
      <w:r w:rsidRPr="00F42CB9">
        <w:rPr>
          <w:rFonts w:ascii="Calibri" w:eastAsia="Trebuchet MS" w:hAnsi="Calibri" w:cs="Calibri"/>
          <w:color w:val="002060"/>
          <w:sz w:val="24"/>
          <w:szCs w:val="24"/>
          <w:lang w:val="ro-RO"/>
        </w:rPr>
        <w:t>cod</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 xml:space="preserve">IBAN:   </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w w:val="103"/>
          <w:sz w:val="24"/>
          <w:szCs w:val="24"/>
          <w:lang w:val="ro-RO"/>
        </w:rPr>
        <w:t xml:space="preserve">……………………      </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tula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cont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w w:val="103"/>
          <w:sz w:val="24"/>
          <w:szCs w:val="24"/>
          <w:lang w:val="ro-RO"/>
        </w:rPr>
        <w:t xml:space="preserve">……………………….                  </w:t>
      </w:r>
    </w:p>
    <w:p w14:paraId="4438D90F" w14:textId="77777777" w:rsidR="00A10484" w:rsidRPr="00F42CB9" w:rsidRDefault="00A10484" w:rsidP="000377CE">
      <w:pPr>
        <w:spacing w:before="60"/>
        <w:ind w:left="133" w:right="580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Denumire/adresa</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Trezoreriei:</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1"/>
          <w:w w:val="103"/>
          <w:sz w:val="24"/>
          <w:szCs w:val="24"/>
          <w:lang w:val="ro-RO"/>
        </w:rPr>
        <w:t>……………………………</w:t>
      </w:r>
    </w:p>
    <w:p w14:paraId="53EBFE8C" w14:textId="77777777" w:rsidR="00A10484" w:rsidRPr="00F42CB9" w:rsidRDefault="00A10484" w:rsidP="000377CE">
      <w:pPr>
        <w:spacing w:before="60"/>
        <w:ind w:left="133" w:right="580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Cont pentru cerere de rambursare</w:t>
      </w:r>
    </w:p>
    <w:p w14:paraId="1F91227E" w14:textId="77777777" w:rsidR="00A10484" w:rsidRPr="00F42CB9" w:rsidRDefault="00A10484" w:rsidP="000377CE">
      <w:pPr>
        <w:spacing w:before="60"/>
        <w:ind w:left="133" w:right="580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 cod IBAN:    ……………………</w:t>
      </w:r>
    </w:p>
    <w:p w14:paraId="1DE50940" w14:textId="77777777" w:rsidR="00A10484" w:rsidRPr="00F42CB9" w:rsidRDefault="00A10484" w:rsidP="000377CE">
      <w:pPr>
        <w:spacing w:before="60"/>
        <w:ind w:left="133" w:right="580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Titular cont: ……………………….</w:t>
      </w:r>
    </w:p>
    <w:p w14:paraId="76A0AF0B" w14:textId="77777777" w:rsidR="00A10484" w:rsidRPr="00F42CB9" w:rsidRDefault="00A10484" w:rsidP="000377CE">
      <w:pPr>
        <w:spacing w:before="60"/>
        <w:ind w:left="133" w:right="580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Denumire/adresa trezoreriei/Băncii Comerciale:………………………… </w:t>
      </w:r>
    </w:p>
    <w:p w14:paraId="0D682E30" w14:textId="77777777"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proiecte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implementat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 xml:space="preserve">în </w:t>
      </w:r>
      <w:r w:rsidRPr="00F42CB9">
        <w:rPr>
          <w:rFonts w:ascii="Calibri" w:eastAsia="Trebuchet MS" w:hAnsi="Calibri" w:cs="Calibri"/>
          <w:color w:val="002060"/>
          <w:spacing w:val="-1"/>
          <w:sz w:val="24"/>
          <w:szCs w:val="24"/>
          <w:lang w:val="ro-RO"/>
        </w:rPr>
        <w:t>parteneriat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transferu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fondurilo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va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face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3"/>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w w:val="103"/>
          <w:sz w:val="24"/>
          <w:szCs w:val="24"/>
          <w:lang w:val="ro-RO"/>
        </w:rPr>
        <w:t>u</w:t>
      </w:r>
      <w:r w:rsidRPr="00F42CB9">
        <w:rPr>
          <w:rFonts w:ascii="Calibri" w:eastAsia="Trebuchet MS" w:hAnsi="Calibri" w:cs="Calibri"/>
          <w:color w:val="002060"/>
          <w:w w:val="103"/>
          <w:sz w:val="24"/>
          <w:szCs w:val="24"/>
          <w:lang w:val="ro-RO"/>
        </w:rPr>
        <w:t xml:space="preserve">rmătoarele </w:t>
      </w:r>
      <w:r w:rsidRPr="00F42CB9">
        <w:rPr>
          <w:rFonts w:ascii="Calibri" w:eastAsia="Trebuchet MS" w:hAnsi="Calibri" w:cs="Calibri"/>
          <w:color w:val="002060"/>
          <w:sz w:val="24"/>
          <w:szCs w:val="24"/>
          <w:lang w:val="ro-RO"/>
        </w:rPr>
        <w:t>conturi</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b/>
          <w:bCs/>
          <w:color w:val="002060"/>
          <w:sz w:val="24"/>
          <w:szCs w:val="24"/>
          <w:lang w:val="ro-RO"/>
        </w:rPr>
        <w:t>deschise</w:t>
      </w:r>
      <w:r w:rsidRPr="00F42CB9">
        <w:rPr>
          <w:rFonts w:ascii="Calibri" w:eastAsia="Trebuchet MS" w:hAnsi="Calibri" w:cs="Calibri"/>
          <w:b/>
          <w:bCs/>
          <w:color w:val="002060"/>
          <w:spacing w:val="25"/>
          <w:sz w:val="24"/>
          <w:szCs w:val="24"/>
          <w:lang w:val="ro-RO"/>
        </w:rPr>
        <w:t xml:space="preserve"> </w:t>
      </w:r>
      <w:r w:rsidRPr="00F42CB9">
        <w:rPr>
          <w:rFonts w:ascii="Calibri" w:eastAsia="Trebuchet MS" w:hAnsi="Calibri" w:cs="Calibri"/>
          <w:b/>
          <w:bCs/>
          <w:color w:val="002060"/>
          <w:sz w:val="24"/>
          <w:szCs w:val="24"/>
          <w:lang w:val="ro-RO"/>
        </w:rPr>
        <w:t>pe</w:t>
      </w:r>
      <w:r w:rsidRPr="00F42CB9">
        <w:rPr>
          <w:rFonts w:ascii="Calibri" w:eastAsia="Trebuchet MS" w:hAnsi="Calibri" w:cs="Calibri"/>
          <w:b/>
          <w:bCs/>
          <w:color w:val="002060"/>
          <w:spacing w:val="9"/>
          <w:sz w:val="24"/>
          <w:szCs w:val="24"/>
          <w:lang w:val="ro-RO"/>
        </w:rPr>
        <w:t xml:space="preserve"> </w:t>
      </w:r>
      <w:r w:rsidRPr="00F42CB9">
        <w:rPr>
          <w:rFonts w:ascii="Calibri" w:eastAsia="Trebuchet MS" w:hAnsi="Calibri" w:cs="Calibri"/>
          <w:b/>
          <w:bCs/>
          <w:color w:val="002060"/>
          <w:sz w:val="24"/>
          <w:szCs w:val="24"/>
          <w:lang w:val="ro-RO"/>
        </w:rPr>
        <w:t>numele</w:t>
      </w:r>
      <w:r w:rsidRPr="00F42CB9">
        <w:rPr>
          <w:rFonts w:ascii="Calibri" w:eastAsia="Trebuchet MS" w:hAnsi="Calibri" w:cs="Calibri"/>
          <w:b/>
          <w:bCs/>
          <w:color w:val="002060"/>
          <w:spacing w:val="22"/>
          <w:sz w:val="24"/>
          <w:szCs w:val="24"/>
          <w:lang w:val="ro-RO"/>
        </w:rPr>
        <w:t xml:space="preserve"> </w:t>
      </w:r>
      <w:r w:rsidRPr="00F42CB9">
        <w:rPr>
          <w:rFonts w:ascii="Calibri" w:eastAsia="Trebuchet MS" w:hAnsi="Calibri" w:cs="Calibri"/>
          <w:b/>
          <w:bCs/>
          <w:color w:val="002060"/>
          <w:sz w:val="24"/>
          <w:szCs w:val="24"/>
          <w:lang w:val="ro-RO"/>
        </w:rPr>
        <w:t>Liderului</w:t>
      </w:r>
      <w:r w:rsidRPr="00F42CB9">
        <w:rPr>
          <w:rFonts w:ascii="Calibri" w:eastAsia="Trebuchet MS" w:hAnsi="Calibri" w:cs="Calibri"/>
          <w:b/>
          <w:bCs/>
          <w:color w:val="002060"/>
          <w:spacing w:val="26"/>
          <w:sz w:val="24"/>
          <w:szCs w:val="24"/>
          <w:lang w:val="ro-RO"/>
        </w:rPr>
        <w:t xml:space="preserve"> </w:t>
      </w:r>
      <w:r w:rsidRPr="00F42CB9">
        <w:rPr>
          <w:rFonts w:ascii="Calibri" w:eastAsia="Trebuchet MS" w:hAnsi="Calibri" w:cs="Calibri"/>
          <w:b/>
          <w:bCs/>
          <w:color w:val="002060"/>
          <w:sz w:val="24"/>
          <w:szCs w:val="24"/>
          <w:lang w:val="ro-RO"/>
        </w:rPr>
        <w:t>de</w:t>
      </w:r>
      <w:r w:rsidRPr="00F42CB9">
        <w:rPr>
          <w:rFonts w:ascii="Calibri" w:eastAsia="Trebuchet MS" w:hAnsi="Calibri" w:cs="Calibri"/>
          <w:b/>
          <w:bCs/>
          <w:color w:val="002060"/>
          <w:spacing w:val="9"/>
          <w:sz w:val="24"/>
          <w:szCs w:val="24"/>
          <w:lang w:val="ro-RO"/>
        </w:rPr>
        <w:t xml:space="preserve"> </w:t>
      </w:r>
      <w:r w:rsidRPr="00F42CB9">
        <w:rPr>
          <w:rFonts w:ascii="Calibri" w:eastAsia="Trebuchet MS" w:hAnsi="Calibri" w:cs="Calibri"/>
          <w:b/>
          <w:bCs/>
          <w:color w:val="002060"/>
          <w:w w:val="103"/>
          <w:sz w:val="24"/>
          <w:szCs w:val="24"/>
          <w:lang w:val="ro-RO"/>
        </w:rPr>
        <w:t>parteneriat/Partenerului:</w:t>
      </w:r>
    </w:p>
    <w:p w14:paraId="70C09E35"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Cont</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cerere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plată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(Lider</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parteneriat)</w:t>
      </w:r>
    </w:p>
    <w:p w14:paraId="28824EFE"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cod</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 xml:space="preserve">IBAN:   </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w w:val="103"/>
          <w:sz w:val="24"/>
          <w:szCs w:val="24"/>
          <w:lang w:val="ro-RO"/>
        </w:rPr>
        <w:t xml:space="preserve">…………………… </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tula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cont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w w:val="103"/>
          <w:sz w:val="24"/>
          <w:szCs w:val="24"/>
          <w:lang w:val="ro-RO"/>
        </w:rPr>
        <w:t>………………………….</w:t>
      </w:r>
    </w:p>
    <w:p w14:paraId="2A1D23F1"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Denumire/adresa</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Trezoreriei:</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w w:val="103"/>
          <w:sz w:val="24"/>
          <w:szCs w:val="24"/>
          <w:lang w:val="ro-RO"/>
        </w:rPr>
        <w:t>……………………………</w:t>
      </w:r>
    </w:p>
    <w:p w14:paraId="3AF89AD6"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Cont</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cerere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rambursare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(Lider</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parteneriat)</w:t>
      </w:r>
    </w:p>
    <w:p w14:paraId="6E58C5C0"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cod</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 xml:space="preserve">IBAN:   </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w w:val="103"/>
          <w:sz w:val="24"/>
          <w:szCs w:val="24"/>
          <w:lang w:val="ro-RO"/>
        </w:rPr>
        <w:t xml:space="preserve">…………………… </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tula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cont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w w:val="103"/>
          <w:sz w:val="24"/>
          <w:szCs w:val="24"/>
          <w:lang w:val="ro-RO"/>
        </w:rPr>
        <w:t>………………………….</w:t>
      </w:r>
    </w:p>
    <w:p w14:paraId="5EA757ED"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Denumire/adresa</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Trezoreriei/Băncii</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Comerciale: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w w:val="103"/>
          <w:sz w:val="24"/>
          <w:szCs w:val="24"/>
          <w:lang w:val="ro-RO"/>
        </w:rPr>
        <w:t>……………………………</w:t>
      </w:r>
    </w:p>
    <w:p w14:paraId="54E4FEA1"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Cont</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cerere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plată</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(Partene</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w w:val="103"/>
          <w:sz w:val="24"/>
          <w:szCs w:val="24"/>
          <w:lang w:val="ro-RO"/>
        </w:rPr>
        <w:t>1</w:t>
      </w:r>
      <w:r w:rsidRPr="00F42CB9">
        <w:rPr>
          <w:rFonts w:ascii="Calibri" w:eastAsia="Trebuchet MS" w:hAnsi="Calibri" w:cs="Calibri"/>
          <w:color w:val="002060"/>
          <w:w w:val="103"/>
          <w:sz w:val="24"/>
          <w:szCs w:val="24"/>
          <w:lang w:val="ro-RO"/>
        </w:rPr>
        <w:t>)</w:t>
      </w:r>
    </w:p>
    <w:p w14:paraId="70095707"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cod</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 xml:space="preserve">IBAN:   </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w w:val="103"/>
          <w:sz w:val="24"/>
          <w:szCs w:val="24"/>
          <w:lang w:val="ro-RO"/>
        </w:rPr>
        <w:t xml:space="preserve">…………………… </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tula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cont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w w:val="103"/>
          <w:sz w:val="24"/>
          <w:szCs w:val="24"/>
          <w:lang w:val="ro-RO"/>
        </w:rPr>
        <w:t>………………………….</w:t>
      </w:r>
    </w:p>
    <w:p w14:paraId="315CA101"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Denumire/adresa</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Trezoreriei:</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w w:val="103"/>
          <w:sz w:val="24"/>
          <w:szCs w:val="24"/>
          <w:lang w:val="ro-RO"/>
        </w:rPr>
        <w:t>……………………………</w:t>
      </w:r>
    </w:p>
    <w:p w14:paraId="499967C6"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pacing w:val="-1"/>
          <w:sz w:val="24"/>
          <w:szCs w:val="24"/>
          <w:lang w:val="ro-RO"/>
        </w:rPr>
        <w:t>Con</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cer</w:t>
      </w:r>
      <w:r w:rsidRPr="00F42CB9">
        <w:rPr>
          <w:rFonts w:ascii="Calibri" w:eastAsia="Trebuchet MS" w:hAnsi="Calibri" w:cs="Calibri"/>
          <w:color w:val="002060"/>
          <w:spacing w:val="2"/>
          <w:sz w:val="24"/>
          <w:szCs w:val="24"/>
          <w:lang w:val="ro-RO"/>
        </w:rPr>
        <w:t>e</w:t>
      </w:r>
      <w:r w:rsidRPr="00F42CB9">
        <w:rPr>
          <w:rFonts w:ascii="Calibri" w:eastAsia="Trebuchet MS" w:hAnsi="Calibri" w:cs="Calibri"/>
          <w:color w:val="002060"/>
          <w:sz w:val="24"/>
          <w:szCs w:val="24"/>
          <w:lang w:val="ro-RO"/>
        </w:rPr>
        <w:t>re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rambursare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(Partener</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w w:val="103"/>
          <w:sz w:val="24"/>
          <w:szCs w:val="24"/>
          <w:lang w:val="ro-RO"/>
        </w:rPr>
        <w:t>1</w:t>
      </w:r>
      <w:r w:rsidRPr="00F42CB9">
        <w:rPr>
          <w:rFonts w:ascii="Calibri" w:eastAsia="Trebuchet MS" w:hAnsi="Calibri" w:cs="Calibri"/>
          <w:color w:val="002060"/>
          <w:w w:val="103"/>
          <w:sz w:val="24"/>
          <w:szCs w:val="24"/>
          <w:lang w:val="ro-RO"/>
        </w:rPr>
        <w:t>)</w:t>
      </w:r>
    </w:p>
    <w:p w14:paraId="1D2EEA8D"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cod</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 xml:space="preserve">IBAN:   </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w w:val="103"/>
          <w:sz w:val="24"/>
          <w:szCs w:val="24"/>
          <w:lang w:val="ro-RO"/>
        </w:rPr>
        <w:t xml:space="preserve">…………………… </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tula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cont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w w:val="103"/>
          <w:sz w:val="24"/>
          <w:szCs w:val="24"/>
          <w:lang w:val="ro-RO"/>
        </w:rPr>
        <w:t>………………………….</w:t>
      </w:r>
    </w:p>
    <w:p w14:paraId="2BE8F1F9"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Denumire/adresa</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Trezoreriei/Băncii</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Comerciale: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w w:val="103"/>
          <w:sz w:val="24"/>
          <w:szCs w:val="24"/>
          <w:lang w:val="ro-RO"/>
        </w:rPr>
        <w:t>……………………………</w:t>
      </w:r>
    </w:p>
    <w:p w14:paraId="2297B3A0"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Cont</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cerere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plată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(Partener</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w w:val="103"/>
          <w:sz w:val="24"/>
          <w:szCs w:val="24"/>
          <w:lang w:val="ro-RO"/>
        </w:rPr>
        <w:t>n)</w:t>
      </w:r>
    </w:p>
    <w:p w14:paraId="30D2D69F"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cod</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 xml:space="preserve">IBAN:   </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w w:val="103"/>
          <w:sz w:val="24"/>
          <w:szCs w:val="24"/>
          <w:lang w:val="ro-RO"/>
        </w:rPr>
        <w:t xml:space="preserve">…………………… </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tula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cont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w w:val="103"/>
          <w:sz w:val="24"/>
          <w:szCs w:val="24"/>
          <w:lang w:val="ro-RO"/>
        </w:rPr>
        <w:t>………………………….</w:t>
      </w:r>
    </w:p>
    <w:p w14:paraId="23804EE8"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Denumire/adresa</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Trezoreriei:</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1"/>
          <w:w w:val="103"/>
          <w:sz w:val="24"/>
          <w:szCs w:val="24"/>
          <w:lang w:val="ro-RO"/>
        </w:rPr>
        <w:t>……………………………</w:t>
      </w:r>
    </w:p>
    <w:p w14:paraId="0C5FD627"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Cont</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cerere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rambursare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(Partener</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w w:val="103"/>
          <w:sz w:val="24"/>
          <w:szCs w:val="24"/>
          <w:lang w:val="ro-RO"/>
        </w:rPr>
        <w:t>n)</w:t>
      </w:r>
    </w:p>
    <w:p w14:paraId="53A74EAA"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cod</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 xml:space="preserve">IBAN:   </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w w:val="103"/>
          <w:sz w:val="24"/>
          <w:szCs w:val="24"/>
          <w:lang w:val="ro-RO"/>
        </w:rPr>
        <w:t xml:space="preserve">…………………… </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tula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cont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w w:val="103"/>
          <w:sz w:val="24"/>
          <w:szCs w:val="24"/>
          <w:lang w:val="ro-RO"/>
        </w:rPr>
        <w:t>………………………….</w:t>
      </w:r>
    </w:p>
    <w:p w14:paraId="5481A7F3" w14:textId="77777777" w:rsidR="00A10484" w:rsidRPr="00F42CB9" w:rsidRDefault="00A10484" w:rsidP="000377CE">
      <w:pPr>
        <w:spacing w:before="60"/>
        <w:ind w:left="133" w:right="605"/>
        <w:jc w:val="both"/>
        <w:rPr>
          <w:rFonts w:ascii="Calibri" w:eastAsia="Trebuchet MS" w:hAnsi="Calibri" w:cs="Calibri"/>
          <w:color w:val="002060"/>
          <w:w w:val="103"/>
          <w:sz w:val="24"/>
          <w:szCs w:val="24"/>
          <w:lang w:val="ro-RO"/>
        </w:rPr>
      </w:pPr>
      <w:r w:rsidRPr="00F42CB9">
        <w:rPr>
          <w:rFonts w:ascii="Calibri" w:eastAsia="Trebuchet MS" w:hAnsi="Calibri" w:cs="Calibri"/>
          <w:color w:val="002060"/>
          <w:sz w:val="24"/>
          <w:szCs w:val="24"/>
          <w:lang w:val="ro-RO"/>
        </w:rPr>
        <w:t>Denumire/adresa</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Trezoreriei/Băncii</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Comerciale: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w w:val="103"/>
          <w:sz w:val="24"/>
          <w:szCs w:val="24"/>
          <w:lang w:val="ro-RO"/>
        </w:rPr>
        <w:t>……………………………</w:t>
      </w:r>
    </w:p>
    <w:p w14:paraId="0D14E71A" w14:textId="235E3931"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D7422A">
        <w:rPr>
          <w:rFonts w:ascii="Calibri" w:eastAsia="Trebuchet MS" w:hAnsi="Calibri" w:cs="Calibri"/>
          <w:color w:val="002060"/>
          <w:sz w:val="24"/>
          <w:szCs w:val="24"/>
          <w:lang w:val="ro-RO"/>
        </w:rPr>
        <w:t>xv</w:t>
      </w:r>
      <w:r w:rsidRPr="00F42CB9">
        <w:rPr>
          <w:rFonts w:ascii="Calibri" w:eastAsia="Trebuchet MS" w:hAnsi="Calibri" w:cs="Calibri"/>
          <w:color w:val="002060"/>
          <w:sz w:val="24"/>
          <w:szCs w:val="24"/>
          <w:lang w:val="ro-RO"/>
        </w:rPr>
        <w:t>)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75F29168" w14:textId="7303C6F1"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23419C">
        <w:rPr>
          <w:rFonts w:ascii="Calibri" w:eastAsia="Trebuchet MS" w:hAnsi="Calibri" w:cs="Calibri"/>
          <w:color w:val="002060"/>
          <w:sz w:val="24"/>
          <w:szCs w:val="24"/>
          <w:lang w:val="ro-RO"/>
        </w:rPr>
        <w:t>xvi</w:t>
      </w:r>
      <w:r w:rsidRPr="00F42CB9">
        <w:rPr>
          <w:rFonts w:ascii="Calibri" w:eastAsia="Trebuchet MS" w:hAnsi="Calibri" w:cs="Calibri"/>
          <w:color w:val="002060"/>
          <w:sz w:val="24"/>
          <w:szCs w:val="24"/>
          <w:lang w:val="ro-RO"/>
        </w:rPr>
        <w:t>) Înainte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solicitare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rambursării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cheltuielile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respective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trebui</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 xml:space="preserve">ă </w:t>
      </w:r>
      <w:r w:rsidRPr="00F42CB9">
        <w:rPr>
          <w:rFonts w:ascii="Calibri" w:eastAsia="Trebuchet MS" w:hAnsi="Calibri" w:cs="Calibri"/>
          <w:color w:val="002060"/>
          <w:spacing w:val="1"/>
          <w:sz w:val="24"/>
          <w:szCs w:val="24"/>
          <w:lang w:val="ro-RO"/>
        </w:rPr>
        <w:t>fi</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dej</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w w:val="103"/>
          <w:sz w:val="24"/>
          <w:szCs w:val="24"/>
          <w:lang w:val="ro-RO"/>
        </w:rPr>
        <w:t xml:space="preserve">efectuate </w:t>
      </w:r>
      <w:r w:rsidRPr="00F42CB9">
        <w:rPr>
          <w:rFonts w:ascii="Calibri" w:eastAsia="Trebuchet MS" w:hAnsi="Calibri" w:cs="Calibri"/>
          <w:color w:val="002060"/>
          <w:spacing w:val="-1"/>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plătite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Beneficiar</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Dat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plăţii</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consideră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dat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efectuării</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transferulu</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banca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3"/>
          <w:sz w:val="24"/>
          <w:szCs w:val="24"/>
          <w:lang w:val="ro-RO"/>
        </w:rPr>
        <w:t>d</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w w:val="103"/>
          <w:sz w:val="24"/>
          <w:szCs w:val="24"/>
          <w:lang w:val="ro-RO"/>
        </w:rPr>
        <w:t>contul Beneficiarului.</w:t>
      </w:r>
    </w:p>
    <w:p w14:paraId="75C12F20" w14:textId="2C04449E"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lastRenderedPageBreak/>
        <w:t>(</w:t>
      </w:r>
      <w:r w:rsidR="0023419C">
        <w:rPr>
          <w:rFonts w:ascii="Calibri" w:eastAsia="Trebuchet MS" w:hAnsi="Calibri" w:cs="Calibri"/>
          <w:color w:val="002060"/>
          <w:sz w:val="24"/>
          <w:szCs w:val="24"/>
          <w:lang w:val="ro-RO"/>
        </w:rPr>
        <w:t>xvii</w:t>
      </w:r>
      <w:r w:rsidRPr="00F42CB9">
        <w:rPr>
          <w:rFonts w:ascii="Calibri" w:eastAsia="Trebuchet MS" w:hAnsi="Calibri" w:cs="Calibri"/>
          <w:color w:val="002060"/>
          <w:sz w:val="24"/>
          <w:szCs w:val="24"/>
          <w:lang w:val="ro-RO"/>
        </w:rPr>
        <w:t xml:space="preserve">) Fiecare </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cerer</w:t>
      </w:r>
      <w:r w:rsidRPr="00F42CB9">
        <w:rPr>
          <w:rFonts w:ascii="Calibri" w:eastAsia="Trebuchet MS" w:hAnsi="Calibri" w:cs="Calibri"/>
          <w:color w:val="002060"/>
          <w:sz w:val="24"/>
          <w:szCs w:val="24"/>
          <w:lang w:val="ro-RO"/>
        </w:rPr>
        <w:t>e  de</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transmisă de</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Beneficiar</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 xml:space="preserve">trebuie </w:t>
      </w:r>
      <w:r w:rsidRPr="00F42CB9">
        <w:rPr>
          <w:rFonts w:ascii="Calibri" w:eastAsia="Trebuchet MS" w:hAnsi="Calibri" w:cs="Calibri"/>
          <w:color w:val="002060"/>
          <w:spacing w:val="-2"/>
          <w:sz w:val="24"/>
          <w:szCs w:val="24"/>
          <w:lang w:val="ro-RO"/>
        </w:rPr>
        <w:t>s</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pacing w:val="-1"/>
          <w:sz w:val="24"/>
          <w:szCs w:val="24"/>
          <w:lang w:val="ro-RO"/>
        </w:rPr>
        <w:t>reflect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w w:val="103"/>
          <w:sz w:val="24"/>
          <w:szCs w:val="24"/>
          <w:lang w:val="ro-RO"/>
        </w:rPr>
        <w:t xml:space="preserve">separat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fiecare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an</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calendaristic</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cheltuielile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w w:val="103"/>
          <w:sz w:val="24"/>
          <w:szCs w:val="24"/>
          <w:lang w:val="ro-RO"/>
        </w:rPr>
        <w:t>efectuate.</w:t>
      </w:r>
    </w:p>
    <w:p w14:paraId="0F39D1A5" w14:textId="731DFEBF" w:rsidR="00A10484" w:rsidRPr="00F42CB9" w:rsidRDefault="00A10484" w:rsidP="000377CE">
      <w:pPr>
        <w:spacing w:before="60"/>
        <w:ind w:left="133" w:right="108"/>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23419C">
        <w:rPr>
          <w:rFonts w:ascii="Calibri" w:eastAsia="Trebuchet MS" w:hAnsi="Calibri" w:cs="Calibri"/>
          <w:color w:val="002060"/>
          <w:sz w:val="24"/>
          <w:szCs w:val="24"/>
          <w:lang w:val="ro-RO"/>
        </w:rPr>
        <w:t>xviii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Beneficiarul</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pacing w:val="-1"/>
          <w:sz w:val="24"/>
          <w:szCs w:val="24"/>
          <w:lang w:val="ro-RO"/>
        </w:rPr>
        <w: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o</w:t>
      </w:r>
      <w:r w:rsidRPr="00F42CB9">
        <w:rPr>
          <w:rFonts w:ascii="Calibri" w:eastAsia="Trebuchet MS" w:hAnsi="Calibri" w:cs="Calibri"/>
          <w:color w:val="002060"/>
          <w:sz w:val="24"/>
          <w:szCs w:val="24"/>
          <w:lang w:val="ro-RO"/>
        </w:rPr>
        <w:t>blig</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pacing w:val="1"/>
          <w:sz w:val="24"/>
          <w:szCs w:val="24"/>
          <w:lang w:val="ro-RO"/>
        </w:rPr>
        <w:t>ți</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depun</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Rap</w:t>
      </w:r>
      <w:r w:rsidRPr="00F42CB9">
        <w:rPr>
          <w:rFonts w:ascii="Calibri" w:eastAsia="Trebuchet MS" w:hAnsi="Calibri" w:cs="Calibri"/>
          <w:color w:val="002060"/>
          <w:sz w:val="24"/>
          <w:szCs w:val="24"/>
          <w:lang w:val="ro-RO"/>
        </w:rPr>
        <w:t>o</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pacing w:val="-2"/>
          <w:sz w:val="24"/>
          <w:szCs w:val="24"/>
          <w:lang w:val="ro-RO"/>
        </w:rPr>
        <w:t>rt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de progres</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conformitate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cu</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Anexa</w:t>
      </w:r>
      <w:r w:rsidRPr="00F42CB9">
        <w:rPr>
          <w:rFonts w:ascii="Calibri" w:eastAsia="Trebuchet MS" w:hAnsi="Calibri" w:cs="Calibri"/>
          <w:color w:val="002060"/>
          <w:spacing w:val="27"/>
          <w:sz w:val="24"/>
          <w:szCs w:val="24"/>
          <w:lang w:val="ro-RO"/>
        </w:rPr>
        <w:t xml:space="preserve"> </w:t>
      </w:r>
      <w:r w:rsidR="0023419C">
        <w:rPr>
          <w:rFonts w:ascii="Calibri" w:eastAsia="Trebuchet MS" w:hAnsi="Calibri" w:cs="Calibri"/>
          <w:color w:val="002060"/>
          <w:spacing w:val="27"/>
          <w:sz w:val="24"/>
          <w:szCs w:val="24"/>
          <w:lang w:val="ro-RO"/>
        </w:rPr>
        <w:t>2</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Planul de monitorizare,</w:t>
      </w:r>
      <w:r w:rsidR="0023419C">
        <w:rPr>
          <w:rFonts w:ascii="Calibri" w:eastAsia="Trebuchet MS" w:hAnsi="Calibri" w:cs="Calibri"/>
          <w:color w:val="002060"/>
          <w:sz w:val="24"/>
          <w:szCs w:val="24"/>
          <w:lang w:val="ro-RO"/>
        </w:rPr>
        <w:t xml:space="preserve"> la contractul de finanțare,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înainte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3"/>
          <w:sz w:val="24"/>
          <w:szCs w:val="24"/>
          <w:lang w:val="ro-RO"/>
        </w:rPr>
        <w:t>c</w:t>
      </w:r>
      <w:r w:rsidRPr="00F42CB9">
        <w:rPr>
          <w:rFonts w:ascii="Calibri" w:eastAsia="Trebuchet MS" w:hAnsi="Calibri" w:cs="Calibri"/>
          <w:color w:val="002060"/>
          <w:sz w:val="24"/>
          <w:szCs w:val="24"/>
          <w:lang w:val="ro-RO"/>
        </w:rPr>
        <w:t xml:space="preserve">u </w:t>
      </w:r>
      <w:r w:rsidRPr="00F42CB9">
        <w:rPr>
          <w:rFonts w:ascii="Calibri" w:eastAsia="Trebuchet MS" w:hAnsi="Calibri" w:cs="Calibri"/>
          <w:color w:val="002060"/>
          <w:spacing w:val="-1"/>
          <w:sz w:val="24"/>
          <w:szCs w:val="24"/>
          <w:lang w:val="ro-RO"/>
        </w:rPr>
        <w:t>1</w:t>
      </w:r>
      <w:r w:rsidRPr="00F42CB9">
        <w:rPr>
          <w:rFonts w:ascii="Calibri" w:eastAsia="Trebuchet MS" w:hAnsi="Calibri" w:cs="Calibri"/>
          <w:color w:val="002060"/>
          <w:sz w:val="24"/>
          <w:szCs w:val="24"/>
          <w:lang w:val="ro-RO"/>
        </w:rPr>
        <w:t>0</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lucrătoar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transmit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w w:val="103"/>
          <w:sz w:val="24"/>
          <w:szCs w:val="24"/>
          <w:lang w:val="ro-RO"/>
        </w:rPr>
        <w:t xml:space="preserve">de </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mbursare/cererea</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rambursare aferentă</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plată.</w:t>
      </w:r>
    </w:p>
    <w:p w14:paraId="382C5386" w14:textId="2EFD63A3"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23419C">
        <w:rPr>
          <w:rFonts w:ascii="Calibri" w:eastAsia="Trebuchet MS" w:hAnsi="Calibri" w:cs="Calibri"/>
          <w:color w:val="002060"/>
          <w:sz w:val="24"/>
          <w:szCs w:val="24"/>
          <w:lang w:val="ro-RO"/>
        </w:rPr>
        <w:t>xix</w:t>
      </w:r>
      <w:r w:rsidRPr="00F42CB9">
        <w:rPr>
          <w:rFonts w:ascii="Calibri" w:eastAsia="Trebuchet MS" w:hAnsi="Calibri" w:cs="Calibri"/>
          <w:color w:val="002060"/>
          <w:sz w:val="24"/>
          <w:szCs w:val="24"/>
          <w:lang w:val="ro-RO"/>
        </w:rPr>
        <w:t>) Beneficiarul</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proie</w:t>
      </w:r>
      <w:r w:rsidRPr="00F42CB9">
        <w:rPr>
          <w:rFonts w:ascii="Calibri" w:eastAsia="Trebuchet MS" w:hAnsi="Calibri" w:cs="Calibri"/>
          <w:color w:val="002060"/>
          <w:sz w:val="24"/>
          <w:szCs w:val="24"/>
          <w:lang w:val="ro-RO"/>
        </w:rPr>
        <w:t>ctului</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oblig</w:t>
      </w:r>
      <w:r w:rsidRPr="00F42CB9">
        <w:rPr>
          <w:rFonts w:ascii="Calibri" w:eastAsia="Trebuchet MS" w:hAnsi="Calibri" w:cs="Calibri"/>
          <w:color w:val="002060"/>
          <w:spacing w:val="-1"/>
          <w:sz w:val="24"/>
          <w:szCs w:val="24"/>
          <w:lang w:val="ro-RO"/>
        </w:rPr>
        <w:t>ați</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2"/>
          <w:sz w:val="24"/>
          <w:szCs w:val="24"/>
          <w:lang w:val="ro-RO"/>
        </w:rPr>
        <w:t>s</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pacing w:val="-1"/>
          <w:sz w:val="24"/>
          <w:szCs w:val="24"/>
          <w:lang w:val="ro-RO"/>
        </w:rPr>
        <w:t>ţin</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o</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pacing w:val="-1"/>
          <w:sz w:val="24"/>
          <w:szCs w:val="24"/>
          <w:lang w:val="ro-RO"/>
        </w:rPr>
        <w:t>evidenţ</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contabil</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distinctă</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w w:val="103"/>
          <w:sz w:val="24"/>
          <w:szCs w:val="24"/>
          <w:lang w:val="ro-RO"/>
        </w:rPr>
        <w:t xml:space="preserve">pentru </w:t>
      </w:r>
      <w:r w:rsidRPr="00F42CB9">
        <w:rPr>
          <w:rFonts w:ascii="Calibri" w:eastAsia="Trebuchet MS" w:hAnsi="Calibri" w:cs="Calibri"/>
          <w:color w:val="002060"/>
          <w:spacing w:val="-2"/>
          <w:sz w:val="24"/>
          <w:szCs w:val="24"/>
          <w:lang w:val="ro-RO"/>
        </w:rPr>
        <w:t>pro</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ect,</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folosind</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conturi</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analitice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w w:val="103"/>
          <w:sz w:val="24"/>
          <w:szCs w:val="24"/>
          <w:lang w:val="ro-RO"/>
        </w:rPr>
        <w:t>dedicate.</w:t>
      </w:r>
    </w:p>
    <w:p w14:paraId="178D1872" w14:textId="5816D11F"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362744">
        <w:rPr>
          <w:rFonts w:ascii="Calibri" w:eastAsia="Trebuchet MS" w:hAnsi="Calibri" w:cs="Calibri"/>
          <w:color w:val="002060"/>
          <w:sz w:val="24"/>
          <w:szCs w:val="24"/>
          <w:lang w:val="ro-RO"/>
        </w:rPr>
        <w:t>xx</w:t>
      </w:r>
      <w:r w:rsidRPr="00F42CB9">
        <w:rPr>
          <w:rFonts w:ascii="Calibri" w:eastAsia="Trebuchet MS" w:hAnsi="Calibri" w:cs="Calibri"/>
          <w:color w:val="002060"/>
          <w:sz w:val="24"/>
          <w:szCs w:val="24"/>
          <w:lang w:val="ro-RO"/>
        </w:rPr>
        <w:t>) Beneficiarul</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instituţie</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z w:val="24"/>
          <w:szCs w:val="24"/>
          <w:lang w:val="ro-RO"/>
        </w:rPr>
        <w:t>publică</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pacing w:val="-1"/>
          <w:sz w:val="24"/>
          <w:szCs w:val="24"/>
          <w:lang w:val="ro-RO"/>
        </w:rPr>
        <w:t>finanţat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z w:val="24"/>
          <w:szCs w:val="24"/>
          <w:lang w:val="ro-RO"/>
        </w:rPr>
        <w:t>integral</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bugetu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sta</w:t>
      </w:r>
      <w:r w:rsidRPr="00F42CB9">
        <w:rPr>
          <w:rFonts w:ascii="Calibri" w:eastAsia="Trebuchet MS" w:hAnsi="Calibri" w:cs="Calibri"/>
          <w:color w:val="002060"/>
          <w:sz w:val="24"/>
          <w:szCs w:val="24"/>
          <w:lang w:val="ro-RO"/>
        </w:rPr>
        <w:t>t</w:t>
      </w:r>
      <w:r w:rsidR="00F57FD8" w:rsidRPr="00F42CB9">
        <w:rPr>
          <w:rFonts w:ascii="Calibri" w:eastAsia="Trebuchet MS" w:hAnsi="Calibri" w:cs="Calibri"/>
          <w:color w:val="002060"/>
          <w:sz w:val="24"/>
          <w:szCs w:val="24"/>
          <w:lang w:val="ro-RO"/>
        </w:rPr>
        <w:t>, bugetul asigurărilor sociale de stat sau bugetele fondurilor speciale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w w:val="103"/>
          <w:sz w:val="24"/>
          <w:szCs w:val="24"/>
          <w:lang w:val="ro-RO"/>
        </w:rPr>
        <w:t xml:space="preserve">care </w:t>
      </w:r>
      <w:r w:rsidRPr="00F42CB9">
        <w:rPr>
          <w:rFonts w:ascii="Calibri" w:eastAsia="Trebuchet MS" w:hAnsi="Calibri" w:cs="Calibri"/>
          <w:color w:val="002060"/>
          <w:sz w:val="24"/>
          <w:szCs w:val="24"/>
          <w:lang w:val="ro-RO"/>
        </w:rPr>
        <w:t>implementează</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proiec</w:t>
      </w:r>
      <w:r w:rsidRPr="00F42CB9">
        <w:rPr>
          <w:rFonts w:ascii="Calibri" w:eastAsia="Trebuchet MS" w:hAnsi="Calibri" w:cs="Calibri"/>
          <w:color w:val="002060"/>
          <w:spacing w:val="-6"/>
          <w:sz w:val="24"/>
          <w:szCs w:val="24"/>
          <w:lang w:val="ro-RO"/>
        </w:rPr>
        <w:t>t</w:t>
      </w:r>
      <w:r w:rsidRPr="00F42CB9">
        <w:rPr>
          <w:rFonts w:ascii="Calibri" w:eastAsia="Trebuchet MS" w:hAnsi="Calibri" w:cs="Calibri"/>
          <w:color w:val="002060"/>
          <w:sz w:val="24"/>
          <w:szCs w:val="24"/>
          <w:lang w:val="ro-RO"/>
        </w:rPr>
        <w:t xml:space="preserve">ul, </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în</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pacing w:val="-1"/>
          <w:sz w:val="24"/>
          <w:szCs w:val="24"/>
          <w:lang w:val="ro-RO"/>
        </w:rPr>
        <w:t>egistreaz</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 xml:space="preserve">în </w:t>
      </w:r>
      <w:r w:rsidRPr="00F42CB9">
        <w:rPr>
          <w:rFonts w:ascii="Calibri" w:eastAsia="Trebuchet MS" w:hAnsi="Calibri" w:cs="Calibri"/>
          <w:color w:val="002060"/>
          <w:spacing w:val="3"/>
          <w:sz w:val="24"/>
          <w:szCs w:val="24"/>
          <w:lang w:val="ro-RO"/>
        </w:rPr>
        <w:t>c</w:t>
      </w:r>
      <w:r w:rsidRPr="00F42CB9">
        <w:rPr>
          <w:rFonts w:ascii="Calibri" w:eastAsia="Trebuchet MS" w:hAnsi="Calibri" w:cs="Calibri"/>
          <w:color w:val="002060"/>
          <w:spacing w:val="-3"/>
          <w:sz w:val="24"/>
          <w:szCs w:val="24"/>
          <w:lang w:val="ro-RO"/>
        </w:rPr>
        <w:t>o</w:t>
      </w:r>
      <w:r w:rsidRPr="00F42CB9">
        <w:rPr>
          <w:rFonts w:ascii="Calibri" w:eastAsia="Trebuchet MS" w:hAnsi="Calibri" w:cs="Calibri"/>
          <w:color w:val="002060"/>
          <w:spacing w:val="-1"/>
          <w:sz w:val="24"/>
          <w:szCs w:val="24"/>
          <w:lang w:val="ro-RO"/>
        </w:rPr>
        <w:t>ntur</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afar</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bilanţul</w:t>
      </w:r>
      <w:r w:rsidRPr="00F42CB9">
        <w:rPr>
          <w:rFonts w:ascii="Calibri" w:eastAsia="Trebuchet MS" w:hAnsi="Calibri" w:cs="Calibri"/>
          <w:color w:val="002060"/>
          <w:sz w:val="24"/>
          <w:szCs w:val="24"/>
          <w:lang w:val="ro-RO"/>
        </w:rPr>
        <w:t>ui</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rambursăril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1"/>
          <w:w w:val="103"/>
          <w:sz w:val="24"/>
          <w:szCs w:val="24"/>
          <w:lang w:val="ro-RO"/>
        </w:rPr>
        <w:t xml:space="preserve">de </w:t>
      </w:r>
      <w:r w:rsidRPr="00F42CB9">
        <w:rPr>
          <w:rFonts w:ascii="Calibri" w:eastAsia="Trebuchet MS" w:hAnsi="Calibri" w:cs="Calibri"/>
          <w:color w:val="002060"/>
          <w:spacing w:val="-1"/>
          <w:sz w:val="24"/>
          <w:szCs w:val="24"/>
          <w:lang w:val="ro-RO"/>
        </w:rPr>
        <w:t>cheltuiel</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fondurilor</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europene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p</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baz</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notificărilor</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primit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 xml:space="preserve">AM </w:t>
      </w:r>
      <w:r w:rsidRPr="00F42CB9">
        <w:rPr>
          <w:rFonts w:ascii="Calibri" w:eastAsia="Trebuchet MS" w:hAnsi="Calibri" w:cs="Calibri"/>
          <w:color w:val="002060"/>
          <w:w w:val="103"/>
          <w:sz w:val="24"/>
          <w:szCs w:val="24"/>
          <w:lang w:val="ro-RO"/>
        </w:rPr>
        <w:t xml:space="preserve">conform </w:t>
      </w:r>
      <w:r w:rsidR="00362744">
        <w:rPr>
          <w:rFonts w:ascii="Calibri" w:eastAsia="Trebuchet MS" w:hAnsi="Calibri" w:cs="Calibri"/>
          <w:color w:val="002060"/>
          <w:sz w:val="24"/>
          <w:szCs w:val="24"/>
          <w:lang w:val="ro-RO"/>
        </w:rPr>
        <w:t>punctului</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w w:val="103"/>
          <w:sz w:val="24"/>
          <w:szCs w:val="24"/>
          <w:lang w:val="ro-RO"/>
        </w:rPr>
        <w:t>(</w:t>
      </w:r>
      <w:r w:rsidR="00362744">
        <w:rPr>
          <w:rFonts w:ascii="Calibri" w:eastAsia="Trebuchet MS" w:hAnsi="Calibri" w:cs="Calibri"/>
          <w:color w:val="002060"/>
          <w:w w:val="103"/>
          <w:sz w:val="24"/>
          <w:szCs w:val="24"/>
          <w:lang w:val="ro-RO"/>
        </w:rPr>
        <w:t>ii</w:t>
      </w:r>
      <w:r w:rsidRPr="00F42CB9">
        <w:rPr>
          <w:rFonts w:ascii="Calibri" w:eastAsia="Trebuchet MS" w:hAnsi="Calibri" w:cs="Calibri"/>
          <w:color w:val="002060"/>
          <w:w w:val="103"/>
          <w:sz w:val="24"/>
          <w:szCs w:val="24"/>
          <w:lang w:val="ro-RO"/>
        </w:rPr>
        <w:t>).</w:t>
      </w:r>
    </w:p>
    <w:p w14:paraId="1AEF7BF2" w14:textId="5C0B5BDF" w:rsidR="00A10484" w:rsidRPr="001C24D5"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362744">
        <w:rPr>
          <w:rFonts w:ascii="Calibri" w:eastAsia="Trebuchet MS" w:hAnsi="Calibri" w:cs="Calibri"/>
          <w:color w:val="002060"/>
          <w:sz w:val="24"/>
          <w:szCs w:val="24"/>
          <w:lang w:val="ro-RO"/>
        </w:rPr>
        <w:t>xxi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vedere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efectuării</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reconcilieri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43"/>
          <w:sz w:val="24"/>
          <w:szCs w:val="24"/>
          <w:lang w:val="ro-RO"/>
        </w:rPr>
        <w:t xml:space="preserve"> </w:t>
      </w:r>
      <w:r w:rsidRPr="001C24D5">
        <w:rPr>
          <w:rFonts w:ascii="Calibri" w:eastAsia="Trebuchet MS" w:hAnsi="Calibri" w:cs="Calibri"/>
          <w:color w:val="002060"/>
          <w:sz w:val="24"/>
          <w:szCs w:val="24"/>
          <w:lang w:val="ro-RO"/>
        </w:rPr>
        <w:t>contabile</w:t>
      </w:r>
      <w:r w:rsidRPr="001C24D5">
        <w:rPr>
          <w:rFonts w:ascii="Calibri" w:eastAsia="Trebuchet MS" w:hAnsi="Calibri" w:cs="Calibri"/>
          <w:color w:val="002060"/>
          <w:spacing w:val="39"/>
          <w:sz w:val="24"/>
          <w:szCs w:val="24"/>
          <w:lang w:val="ro-RO"/>
        </w:rPr>
        <w:t xml:space="preserve"> </w:t>
      </w:r>
      <w:r w:rsidRPr="001C24D5">
        <w:rPr>
          <w:rFonts w:ascii="Calibri" w:eastAsia="Trebuchet MS" w:hAnsi="Calibri" w:cs="Calibri"/>
          <w:color w:val="002060"/>
          <w:spacing w:val="-1"/>
          <w:sz w:val="24"/>
          <w:szCs w:val="24"/>
          <w:lang w:val="ro-RO"/>
        </w:rPr>
        <w:t>dintr</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27"/>
          <w:sz w:val="24"/>
          <w:szCs w:val="24"/>
          <w:lang w:val="ro-RO"/>
        </w:rPr>
        <w:t xml:space="preserve"> </w:t>
      </w:r>
      <w:r w:rsidRPr="001C24D5">
        <w:rPr>
          <w:rFonts w:ascii="Calibri" w:eastAsia="Trebuchet MS" w:hAnsi="Calibri" w:cs="Calibri"/>
          <w:color w:val="002060"/>
          <w:sz w:val="24"/>
          <w:szCs w:val="24"/>
          <w:lang w:val="ro-RO"/>
        </w:rPr>
        <w:t>conturile</w:t>
      </w:r>
      <w:r w:rsidRPr="001C24D5">
        <w:rPr>
          <w:rFonts w:ascii="Calibri" w:eastAsia="Trebuchet MS" w:hAnsi="Calibri" w:cs="Calibri"/>
          <w:color w:val="002060"/>
          <w:spacing w:val="35"/>
          <w:sz w:val="24"/>
          <w:szCs w:val="24"/>
          <w:lang w:val="ro-RO"/>
        </w:rPr>
        <w:t xml:space="preserve"> </w:t>
      </w:r>
      <w:r w:rsidRPr="001C24D5">
        <w:rPr>
          <w:rFonts w:ascii="Calibri" w:eastAsia="Trebuchet MS" w:hAnsi="Calibri" w:cs="Calibri"/>
          <w:color w:val="002060"/>
          <w:sz w:val="24"/>
          <w:szCs w:val="24"/>
          <w:lang w:val="ro-RO"/>
        </w:rPr>
        <w:t>contabile</w:t>
      </w:r>
      <w:r w:rsidRPr="001C24D5">
        <w:rPr>
          <w:rFonts w:ascii="Calibri" w:eastAsia="Trebuchet MS" w:hAnsi="Calibri" w:cs="Calibri"/>
          <w:color w:val="002060"/>
          <w:spacing w:val="37"/>
          <w:sz w:val="24"/>
          <w:szCs w:val="24"/>
          <w:lang w:val="ro-RO"/>
        </w:rPr>
        <w:t xml:space="preserve"> </w:t>
      </w:r>
      <w:r w:rsidRPr="001C24D5">
        <w:rPr>
          <w:rFonts w:ascii="Calibri" w:eastAsia="Trebuchet MS" w:hAnsi="Calibri" w:cs="Calibri"/>
          <w:color w:val="002060"/>
          <w:spacing w:val="-1"/>
          <w:sz w:val="24"/>
          <w:szCs w:val="24"/>
          <w:lang w:val="ro-RO"/>
        </w:rPr>
        <w:t>al</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19"/>
          <w:sz w:val="24"/>
          <w:szCs w:val="24"/>
          <w:lang w:val="ro-RO"/>
        </w:rPr>
        <w:t xml:space="preserve"> </w:t>
      </w:r>
      <w:r w:rsidRPr="001C24D5">
        <w:rPr>
          <w:rFonts w:ascii="Calibri" w:eastAsia="Trebuchet MS" w:hAnsi="Calibri" w:cs="Calibri"/>
          <w:color w:val="002060"/>
          <w:sz w:val="24"/>
          <w:szCs w:val="24"/>
          <w:lang w:val="ro-RO"/>
        </w:rPr>
        <w:t xml:space="preserve">AM </w:t>
      </w:r>
      <w:r w:rsidRPr="001C24D5">
        <w:rPr>
          <w:rFonts w:ascii="Calibri" w:eastAsia="Trebuchet MS" w:hAnsi="Calibri" w:cs="Calibri"/>
          <w:color w:val="002060"/>
          <w:spacing w:val="-2"/>
          <w:w w:val="103"/>
          <w:sz w:val="24"/>
          <w:szCs w:val="24"/>
          <w:lang w:val="ro-RO"/>
        </w:rPr>
        <w:t xml:space="preserve">şi </w:t>
      </w:r>
      <w:r w:rsidRPr="001C24D5">
        <w:rPr>
          <w:rFonts w:ascii="Calibri" w:eastAsia="Trebuchet MS" w:hAnsi="Calibri" w:cs="Calibri"/>
          <w:color w:val="002060"/>
          <w:sz w:val="24"/>
          <w:szCs w:val="24"/>
          <w:lang w:val="ro-RO"/>
        </w:rPr>
        <w:t>cele</w:t>
      </w:r>
      <w:r w:rsidRPr="001C24D5">
        <w:rPr>
          <w:rFonts w:ascii="Calibri" w:eastAsia="Trebuchet MS" w:hAnsi="Calibri" w:cs="Calibri"/>
          <w:color w:val="002060"/>
          <w:spacing w:val="12"/>
          <w:sz w:val="24"/>
          <w:szCs w:val="24"/>
          <w:lang w:val="ro-RO"/>
        </w:rPr>
        <w:t xml:space="preserve"> </w:t>
      </w:r>
      <w:r w:rsidRPr="001C24D5">
        <w:rPr>
          <w:rFonts w:ascii="Calibri" w:eastAsia="Trebuchet MS" w:hAnsi="Calibri" w:cs="Calibri"/>
          <w:color w:val="002060"/>
          <w:sz w:val="24"/>
          <w:szCs w:val="24"/>
          <w:lang w:val="ro-RO"/>
        </w:rPr>
        <w:t>ale</w:t>
      </w:r>
      <w:r w:rsidRPr="001C24D5">
        <w:rPr>
          <w:rFonts w:ascii="Calibri" w:eastAsia="Trebuchet MS" w:hAnsi="Calibri" w:cs="Calibri"/>
          <w:color w:val="002060"/>
          <w:spacing w:val="9"/>
          <w:sz w:val="24"/>
          <w:szCs w:val="24"/>
          <w:lang w:val="ro-RO"/>
        </w:rPr>
        <w:t xml:space="preserve"> </w:t>
      </w:r>
      <w:r w:rsidRPr="001C24D5">
        <w:rPr>
          <w:rFonts w:ascii="Calibri" w:eastAsia="Trebuchet MS" w:hAnsi="Calibri" w:cs="Calibri"/>
          <w:color w:val="002060"/>
          <w:sz w:val="24"/>
          <w:szCs w:val="24"/>
          <w:lang w:val="ro-RO"/>
        </w:rPr>
        <w:t>beneficiarului/liderului de</w:t>
      </w:r>
      <w:r w:rsidRPr="001C24D5">
        <w:rPr>
          <w:rFonts w:ascii="Calibri" w:eastAsia="Trebuchet MS" w:hAnsi="Calibri" w:cs="Calibri"/>
          <w:color w:val="002060"/>
          <w:spacing w:val="8"/>
          <w:sz w:val="24"/>
          <w:szCs w:val="24"/>
          <w:lang w:val="ro-RO"/>
        </w:rPr>
        <w:t xml:space="preserve"> </w:t>
      </w:r>
      <w:r w:rsidRPr="001C24D5">
        <w:rPr>
          <w:rFonts w:ascii="Calibri" w:eastAsia="Trebuchet MS" w:hAnsi="Calibri" w:cs="Calibri"/>
          <w:color w:val="002060"/>
          <w:sz w:val="24"/>
          <w:szCs w:val="24"/>
          <w:lang w:val="ro-RO"/>
        </w:rPr>
        <w:t>parteneri</w:t>
      </w:r>
      <w:r w:rsidRPr="001C24D5">
        <w:rPr>
          <w:rFonts w:ascii="Calibri" w:eastAsia="Trebuchet MS" w:hAnsi="Calibri" w:cs="Calibri"/>
          <w:color w:val="002060"/>
          <w:spacing w:val="2"/>
          <w:sz w:val="24"/>
          <w:szCs w:val="24"/>
          <w:lang w:val="ro-RO"/>
        </w:rPr>
        <w:t>a</w:t>
      </w:r>
      <w:r w:rsidRPr="001C24D5">
        <w:rPr>
          <w:rFonts w:ascii="Calibri" w:eastAsia="Trebuchet MS" w:hAnsi="Calibri" w:cs="Calibri"/>
          <w:color w:val="002060"/>
          <w:sz w:val="24"/>
          <w:szCs w:val="24"/>
          <w:lang w:val="ro-RO"/>
        </w:rPr>
        <w:t>t/partenerului</w:t>
      </w:r>
      <w:r w:rsidRPr="001C24D5">
        <w:rPr>
          <w:rFonts w:ascii="Calibri" w:eastAsia="Trebuchet MS" w:hAnsi="Calibri" w:cs="Calibri"/>
          <w:color w:val="002060"/>
          <w:spacing w:val="9"/>
          <w:sz w:val="24"/>
          <w:szCs w:val="24"/>
          <w:lang w:val="ro-RO"/>
        </w:rPr>
        <w:t xml:space="preserve"> </w:t>
      </w:r>
      <w:r w:rsidRPr="001C24D5">
        <w:rPr>
          <w:rFonts w:ascii="Calibri" w:eastAsia="Trebuchet MS" w:hAnsi="Calibri" w:cs="Calibri"/>
          <w:color w:val="002060"/>
          <w:sz w:val="24"/>
          <w:szCs w:val="24"/>
          <w:lang w:val="ro-RO"/>
        </w:rPr>
        <w:t>pentru</w:t>
      </w:r>
      <w:r w:rsidRPr="001C24D5">
        <w:rPr>
          <w:rFonts w:ascii="Calibri" w:eastAsia="Trebuchet MS" w:hAnsi="Calibri" w:cs="Calibri"/>
          <w:color w:val="002060"/>
          <w:spacing w:val="20"/>
          <w:sz w:val="24"/>
          <w:szCs w:val="24"/>
          <w:lang w:val="ro-RO"/>
        </w:rPr>
        <w:t xml:space="preserve"> </w:t>
      </w:r>
      <w:r w:rsidRPr="001C24D5">
        <w:rPr>
          <w:rFonts w:ascii="Calibri" w:eastAsia="Trebuchet MS" w:hAnsi="Calibri" w:cs="Calibri"/>
          <w:color w:val="002060"/>
          <w:sz w:val="24"/>
          <w:szCs w:val="24"/>
          <w:lang w:val="ro-RO"/>
        </w:rPr>
        <w:t>operaţiunile</w:t>
      </w:r>
      <w:r w:rsidRPr="001C24D5">
        <w:rPr>
          <w:rFonts w:ascii="Calibri" w:eastAsia="Trebuchet MS" w:hAnsi="Calibri" w:cs="Calibri"/>
          <w:color w:val="002060"/>
          <w:spacing w:val="35"/>
          <w:sz w:val="24"/>
          <w:szCs w:val="24"/>
          <w:lang w:val="ro-RO"/>
        </w:rPr>
        <w:t xml:space="preserve"> </w:t>
      </w:r>
      <w:r w:rsidRPr="001C24D5">
        <w:rPr>
          <w:rFonts w:ascii="Calibri" w:eastAsia="Trebuchet MS" w:hAnsi="Calibri" w:cs="Calibri"/>
          <w:color w:val="002060"/>
          <w:w w:val="103"/>
          <w:sz w:val="24"/>
          <w:szCs w:val="24"/>
          <w:lang w:val="ro-RO"/>
        </w:rPr>
        <w:t xml:space="preserve">gestionate </w:t>
      </w:r>
      <w:r w:rsidRPr="001C24D5">
        <w:rPr>
          <w:rFonts w:ascii="Calibri" w:eastAsia="Trebuchet MS" w:hAnsi="Calibri" w:cs="Calibri"/>
          <w:color w:val="002060"/>
          <w:sz w:val="24"/>
          <w:szCs w:val="24"/>
          <w:lang w:val="ro-RO"/>
        </w:rPr>
        <w:t>în</w:t>
      </w:r>
      <w:r w:rsidRPr="001C24D5">
        <w:rPr>
          <w:rFonts w:ascii="Calibri" w:eastAsia="Trebuchet MS" w:hAnsi="Calibri" w:cs="Calibri"/>
          <w:color w:val="002060"/>
          <w:spacing w:val="-5"/>
          <w:sz w:val="24"/>
          <w:szCs w:val="24"/>
          <w:lang w:val="ro-RO"/>
        </w:rPr>
        <w:t xml:space="preserve"> </w:t>
      </w:r>
      <w:r w:rsidRPr="001C24D5">
        <w:rPr>
          <w:rFonts w:ascii="Calibri" w:eastAsia="Trebuchet MS" w:hAnsi="Calibri" w:cs="Calibri"/>
          <w:color w:val="002060"/>
          <w:spacing w:val="-1"/>
          <w:sz w:val="24"/>
          <w:szCs w:val="24"/>
          <w:lang w:val="ro-RO"/>
        </w:rPr>
        <w:t>cadru</w:t>
      </w:r>
      <w:r w:rsidRPr="001C24D5">
        <w:rPr>
          <w:rFonts w:ascii="Calibri" w:eastAsia="Trebuchet MS" w:hAnsi="Calibri" w:cs="Calibri"/>
          <w:color w:val="002060"/>
          <w:sz w:val="24"/>
          <w:szCs w:val="24"/>
          <w:lang w:val="ro-RO"/>
        </w:rPr>
        <w:t>l</w:t>
      </w:r>
      <w:r w:rsidRPr="001C24D5">
        <w:rPr>
          <w:rFonts w:ascii="Calibri" w:eastAsia="Trebuchet MS" w:hAnsi="Calibri" w:cs="Calibri"/>
          <w:color w:val="002060"/>
          <w:spacing w:val="9"/>
          <w:sz w:val="24"/>
          <w:szCs w:val="24"/>
          <w:lang w:val="ro-RO"/>
        </w:rPr>
        <w:t xml:space="preserve"> </w:t>
      </w:r>
      <w:r w:rsidRPr="001C24D5">
        <w:rPr>
          <w:rFonts w:ascii="Calibri" w:eastAsia="Trebuchet MS" w:hAnsi="Calibri" w:cs="Calibri"/>
          <w:color w:val="002060"/>
          <w:sz w:val="24"/>
          <w:szCs w:val="24"/>
          <w:lang w:val="ro-RO"/>
        </w:rPr>
        <w:t>proiectului,</w:t>
      </w:r>
      <w:r w:rsidRPr="001C24D5">
        <w:rPr>
          <w:rFonts w:ascii="Calibri" w:eastAsia="Trebuchet MS" w:hAnsi="Calibri" w:cs="Calibri"/>
          <w:color w:val="002060"/>
          <w:spacing w:val="23"/>
          <w:sz w:val="24"/>
          <w:szCs w:val="24"/>
          <w:lang w:val="ro-RO"/>
        </w:rPr>
        <w:t xml:space="preserve"> </w:t>
      </w:r>
      <w:r w:rsidRPr="001C24D5">
        <w:rPr>
          <w:rFonts w:ascii="Calibri" w:eastAsia="Trebuchet MS" w:hAnsi="Calibri" w:cs="Calibri"/>
          <w:color w:val="002060"/>
          <w:spacing w:val="-1"/>
          <w:sz w:val="24"/>
          <w:szCs w:val="24"/>
          <w:lang w:val="ro-RO"/>
        </w:rPr>
        <w:t>beneficiaru</w:t>
      </w:r>
      <w:r w:rsidRPr="001C24D5">
        <w:rPr>
          <w:rFonts w:ascii="Calibri" w:eastAsia="Trebuchet MS" w:hAnsi="Calibri" w:cs="Calibri"/>
          <w:color w:val="002060"/>
          <w:sz w:val="24"/>
          <w:szCs w:val="24"/>
          <w:lang w:val="ro-RO"/>
        </w:rPr>
        <w:t>l</w:t>
      </w:r>
      <w:r w:rsidRPr="001C24D5">
        <w:rPr>
          <w:rFonts w:ascii="Calibri" w:eastAsia="Trebuchet MS" w:hAnsi="Calibri" w:cs="Calibri"/>
          <w:color w:val="002060"/>
          <w:spacing w:val="24"/>
          <w:sz w:val="24"/>
          <w:szCs w:val="24"/>
          <w:lang w:val="ro-RO"/>
        </w:rPr>
        <w:t xml:space="preserve"> </w:t>
      </w:r>
      <w:r w:rsidRPr="001C24D5">
        <w:rPr>
          <w:rFonts w:ascii="Calibri" w:eastAsia="Trebuchet MS" w:hAnsi="Calibri" w:cs="Calibri"/>
          <w:color w:val="002060"/>
          <w:spacing w:val="-1"/>
          <w:sz w:val="24"/>
          <w:szCs w:val="24"/>
          <w:lang w:val="ro-RO"/>
        </w:rPr>
        <w:t>ar</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2"/>
          <w:sz w:val="24"/>
          <w:szCs w:val="24"/>
          <w:lang w:val="ro-RO"/>
        </w:rPr>
        <w:t xml:space="preserve"> </w:t>
      </w:r>
      <w:r w:rsidRPr="001C24D5">
        <w:rPr>
          <w:rFonts w:ascii="Calibri" w:eastAsia="Trebuchet MS" w:hAnsi="Calibri" w:cs="Calibri"/>
          <w:color w:val="002060"/>
          <w:sz w:val="24"/>
          <w:szCs w:val="24"/>
          <w:lang w:val="ro-RO"/>
        </w:rPr>
        <w:t>obligaţia</w:t>
      </w:r>
      <w:r w:rsidRPr="001C24D5">
        <w:rPr>
          <w:rFonts w:ascii="Calibri" w:eastAsia="Trebuchet MS" w:hAnsi="Calibri" w:cs="Calibri"/>
          <w:color w:val="002060"/>
          <w:spacing w:val="13"/>
          <w:sz w:val="24"/>
          <w:szCs w:val="24"/>
          <w:lang w:val="ro-RO"/>
        </w:rPr>
        <w:t xml:space="preserve"> </w:t>
      </w:r>
      <w:r w:rsidRPr="001C24D5">
        <w:rPr>
          <w:rFonts w:ascii="Calibri" w:eastAsia="Trebuchet MS" w:hAnsi="Calibri" w:cs="Calibri"/>
          <w:color w:val="002060"/>
          <w:sz w:val="24"/>
          <w:szCs w:val="24"/>
          <w:lang w:val="ro-RO"/>
        </w:rPr>
        <w:t>transmiterii</w:t>
      </w:r>
      <w:r w:rsidRPr="001C24D5">
        <w:rPr>
          <w:rFonts w:ascii="Calibri" w:eastAsia="Trebuchet MS" w:hAnsi="Calibri" w:cs="Calibri"/>
          <w:color w:val="002060"/>
          <w:spacing w:val="24"/>
          <w:sz w:val="24"/>
          <w:szCs w:val="24"/>
          <w:lang w:val="ro-RO"/>
        </w:rPr>
        <w:t xml:space="preserve"> </w:t>
      </w:r>
      <w:r w:rsidR="00737973" w:rsidRPr="001C24D5">
        <w:rPr>
          <w:rFonts w:ascii="Calibri" w:eastAsia="Trebuchet MS" w:hAnsi="Calibri" w:cs="Calibri"/>
          <w:color w:val="002060"/>
          <w:spacing w:val="-1"/>
          <w:sz w:val="24"/>
          <w:szCs w:val="24"/>
          <w:lang w:val="ro-RO"/>
        </w:rPr>
        <w:t>trimestriale</w:t>
      </w:r>
      <w:r w:rsidRPr="001C24D5">
        <w:rPr>
          <w:rFonts w:ascii="Calibri" w:eastAsia="Trebuchet MS" w:hAnsi="Calibri" w:cs="Calibri"/>
          <w:color w:val="002060"/>
          <w:sz w:val="24"/>
          <w:szCs w:val="24"/>
          <w:lang w:val="ro-RO"/>
        </w:rPr>
        <w:t>,</w:t>
      </w:r>
      <w:r w:rsidRPr="001C24D5">
        <w:rPr>
          <w:rFonts w:ascii="Calibri" w:eastAsia="Trebuchet MS" w:hAnsi="Calibri" w:cs="Calibri"/>
          <w:color w:val="002060"/>
          <w:spacing w:val="11"/>
          <w:sz w:val="24"/>
          <w:szCs w:val="24"/>
          <w:lang w:val="ro-RO"/>
        </w:rPr>
        <w:t xml:space="preserve"> </w:t>
      </w:r>
      <w:r w:rsidRPr="001C24D5">
        <w:rPr>
          <w:rFonts w:ascii="Calibri" w:eastAsia="Trebuchet MS" w:hAnsi="Calibri" w:cs="Calibri"/>
          <w:color w:val="002060"/>
          <w:spacing w:val="-1"/>
          <w:sz w:val="24"/>
          <w:szCs w:val="24"/>
          <w:lang w:val="ro-RO"/>
        </w:rPr>
        <w:t>pân</w:t>
      </w:r>
      <w:r w:rsidRPr="001C24D5">
        <w:rPr>
          <w:rFonts w:ascii="Calibri" w:eastAsia="Trebuchet MS" w:hAnsi="Calibri" w:cs="Calibri"/>
          <w:color w:val="002060"/>
          <w:sz w:val="24"/>
          <w:szCs w:val="24"/>
          <w:lang w:val="ro-RO"/>
        </w:rPr>
        <w:t>ă</w:t>
      </w:r>
      <w:r w:rsidRPr="001C24D5">
        <w:rPr>
          <w:rFonts w:ascii="Calibri" w:eastAsia="Trebuchet MS" w:hAnsi="Calibri" w:cs="Calibri"/>
          <w:color w:val="002060"/>
          <w:spacing w:val="5"/>
          <w:sz w:val="24"/>
          <w:szCs w:val="24"/>
          <w:lang w:val="ro-RO"/>
        </w:rPr>
        <w:t xml:space="preserve"> </w:t>
      </w:r>
      <w:r w:rsidRPr="001C24D5">
        <w:rPr>
          <w:rFonts w:ascii="Calibri" w:eastAsia="Trebuchet MS" w:hAnsi="Calibri" w:cs="Calibri"/>
          <w:color w:val="002060"/>
          <w:spacing w:val="-1"/>
          <w:sz w:val="24"/>
          <w:szCs w:val="24"/>
          <w:lang w:val="ro-RO"/>
        </w:rPr>
        <w:t>l</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4"/>
          <w:sz w:val="24"/>
          <w:szCs w:val="24"/>
          <w:lang w:val="ro-RO"/>
        </w:rPr>
        <w:t xml:space="preserve"> </w:t>
      </w:r>
      <w:r w:rsidRPr="001C24D5">
        <w:rPr>
          <w:rFonts w:ascii="Calibri" w:eastAsia="Trebuchet MS" w:hAnsi="Calibri" w:cs="Calibri"/>
          <w:color w:val="002060"/>
          <w:spacing w:val="-1"/>
          <w:sz w:val="24"/>
          <w:szCs w:val="24"/>
          <w:lang w:val="ro-RO"/>
        </w:rPr>
        <w:t>dat</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2"/>
          <w:sz w:val="24"/>
          <w:szCs w:val="24"/>
          <w:lang w:val="ro-RO"/>
        </w:rPr>
        <w:t xml:space="preserve"> </w:t>
      </w:r>
      <w:r w:rsidRPr="001C24D5">
        <w:rPr>
          <w:rFonts w:ascii="Calibri" w:eastAsia="Trebuchet MS" w:hAnsi="Calibri" w:cs="Calibri"/>
          <w:color w:val="002060"/>
          <w:sz w:val="24"/>
          <w:szCs w:val="24"/>
          <w:lang w:val="ro-RO"/>
        </w:rPr>
        <w:t>de</w:t>
      </w:r>
      <w:r w:rsidRPr="001C24D5">
        <w:rPr>
          <w:rFonts w:ascii="Calibri" w:eastAsia="Trebuchet MS" w:hAnsi="Calibri" w:cs="Calibri"/>
          <w:color w:val="002060"/>
          <w:spacing w:val="-1"/>
          <w:sz w:val="24"/>
          <w:szCs w:val="24"/>
          <w:lang w:val="ro-RO"/>
        </w:rPr>
        <w:t xml:space="preserve"> 2</w:t>
      </w:r>
      <w:r w:rsidRPr="001C24D5">
        <w:rPr>
          <w:rFonts w:ascii="Calibri" w:eastAsia="Trebuchet MS" w:hAnsi="Calibri" w:cs="Calibri"/>
          <w:color w:val="002060"/>
          <w:sz w:val="24"/>
          <w:szCs w:val="24"/>
          <w:lang w:val="ro-RO"/>
        </w:rPr>
        <w:t>0</w:t>
      </w:r>
      <w:r w:rsidRPr="001C24D5">
        <w:rPr>
          <w:rFonts w:ascii="Calibri" w:eastAsia="Trebuchet MS" w:hAnsi="Calibri" w:cs="Calibri"/>
          <w:color w:val="002060"/>
          <w:spacing w:val="-2"/>
          <w:sz w:val="24"/>
          <w:szCs w:val="24"/>
          <w:lang w:val="ro-RO"/>
        </w:rPr>
        <w:t xml:space="preserve"> </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5"/>
          <w:sz w:val="24"/>
          <w:szCs w:val="24"/>
          <w:lang w:val="ro-RO"/>
        </w:rPr>
        <w:t xml:space="preserve"> </w:t>
      </w:r>
      <w:r w:rsidRPr="001C24D5">
        <w:rPr>
          <w:rFonts w:ascii="Calibri" w:eastAsia="Trebuchet MS" w:hAnsi="Calibri" w:cs="Calibri"/>
          <w:color w:val="002060"/>
          <w:w w:val="103"/>
          <w:sz w:val="24"/>
          <w:szCs w:val="24"/>
          <w:lang w:val="ro-RO"/>
        </w:rPr>
        <w:t xml:space="preserve">lunii </w:t>
      </w:r>
      <w:bookmarkStart w:id="0" w:name="_Hlk190689789"/>
      <w:r w:rsidR="00737973" w:rsidRPr="001C24D5">
        <w:rPr>
          <w:rFonts w:ascii="Calibri" w:eastAsia="Trebuchet MS" w:hAnsi="Calibri" w:cs="Calibri"/>
          <w:color w:val="002060"/>
          <w:sz w:val="24"/>
          <w:szCs w:val="24"/>
          <w:lang w:val="ro-RO"/>
        </w:rPr>
        <w:t>următoare perioadei de raportare</w:t>
      </w:r>
      <w:bookmarkEnd w:id="0"/>
      <w:r w:rsidRPr="001C24D5">
        <w:rPr>
          <w:rFonts w:ascii="Calibri" w:eastAsia="Trebuchet MS" w:hAnsi="Calibri" w:cs="Calibri"/>
          <w:color w:val="002060"/>
          <w:sz w:val="24"/>
          <w:szCs w:val="24"/>
          <w:lang w:val="ro-RO"/>
        </w:rPr>
        <w:t>,</w:t>
      </w:r>
      <w:r w:rsidRPr="001C24D5">
        <w:rPr>
          <w:rFonts w:ascii="Calibri" w:eastAsia="Trebuchet MS" w:hAnsi="Calibri" w:cs="Calibri"/>
          <w:color w:val="002060"/>
          <w:spacing w:val="20"/>
          <w:sz w:val="24"/>
          <w:szCs w:val="24"/>
          <w:lang w:val="ro-RO"/>
        </w:rPr>
        <w:t xml:space="preserve"> </w:t>
      </w:r>
      <w:r w:rsidRPr="001C24D5">
        <w:rPr>
          <w:rFonts w:ascii="Calibri" w:eastAsia="Trebuchet MS" w:hAnsi="Calibri" w:cs="Calibri"/>
          <w:color w:val="002060"/>
          <w:sz w:val="24"/>
          <w:szCs w:val="24"/>
          <w:lang w:val="ro-RO"/>
        </w:rPr>
        <w:t>a Formularului</w:t>
      </w:r>
      <w:r w:rsidRPr="001C24D5">
        <w:rPr>
          <w:rFonts w:ascii="Calibri" w:eastAsia="Trebuchet MS" w:hAnsi="Calibri" w:cs="Calibri"/>
          <w:color w:val="002060"/>
          <w:spacing w:val="31"/>
          <w:sz w:val="24"/>
          <w:szCs w:val="24"/>
          <w:lang w:val="ro-RO"/>
        </w:rPr>
        <w:t xml:space="preserve"> </w:t>
      </w:r>
      <w:r w:rsidRPr="001C24D5">
        <w:rPr>
          <w:rFonts w:ascii="Calibri" w:eastAsia="Trebuchet MS" w:hAnsi="Calibri" w:cs="Calibri"/>
          <w:color w:val="002060"/>
          <w:sz w:val="24"/>
          <w:szCs w:val="24"/>
          <w:lang w:val="ro-RO"/>
        </w:rPr>
        <w:t>nr.</w:t>
      </w:r>
      <w:r w:rsidRPr="001C24D5">
        <w:rPr>
          <w:rFonts w:ascii="Calibri" w:eastAsia="Trebuchet MS" w:hAnsi="Calibri" w:cs="Calibri"/>
          <w:color w:val="002060"/>
          <w:spacing w:val="5"/>
          <w:sz w:val="24"/>
          <w:szCs w:val="24"/>
          <w:lang w:val="ro-RO"/>
        </w:rPr>
        <w:t xml:space="preserve"> </w:t>
      </w:r>
      <w:r w:rsidRPr="001C24D5">
        <w:rPr>
          <w:rFonts w:ascii="Calibri" w:eastAsia="Trebuchet MS" w:hAnsi="Calibri" w:cs="Calibri"/>
          <w:color w:val="002060"/>
          <w:sz w:val="24"/>
          <w:szCs w:val="24"/>
          <w:lang w:val="ro-RO"/>
        </w:rPr>
        <w:t>11</w:t>
      </w:r>
      <w:r w:rsidRPr="001C24D5">
        <w:rPr>
          <w:rFonts w:ascii="Calibri" w:eastAsia="Trebuchet MS" w:hAnsi="Calibri" w:cs="Calibri"/>
          <w:color w:val="002060"/>
          <w:spacing w:val="8"/>
          <w:sz w:val="24"/>
          <w:szCs w:val="24"/>
          <w:lang w:val="ro-RO"/>
        </w:rPr>
        <w:t xml:space="preserve"> </w:t>
      </w:r>
      <w:r w:rsidRPr="001C24D5">
        <w:rPr>
          <w:rFonts w:ascii="Calibri" w:eastAsia="Trebuchet MS" w:hAnsi="Calibri" w:cs="Calibri"/>
          <w:color w:val="002060"/>
          <w:sz w:val="24"/>
          <w:szCs w:val="24"/>
          <w:lang w:val="ro-RO"/>
        </w:rPr>
        <w:t>- Notificare</w:t>
      </w:r>
      <w:r w:rsidRPr="001C24D5">
        <w:rPr>
          <w:rFonts w:ascii="Calibri" w:eastAsia="Trebuchet MS" w:hAnsi="Calibri" w:cs="Calibri"/>
          <w:color w:val="002060"/>
          <w:spacing w:val="24"/>
          <w:sz w:val="24"/>
          <w:szCs w:val="24"/>
          <w:lang w:val="ro-RO"/>
        </w:rPr>
        <w:t xml:space="preserve"> </w:t>
      </w:r>
      <w:r w:rsidRPr="001C24D5">
        <w:rPr>
          <w:rFonts w:ascii="Calibri" w:eastAsia="Trebuchet MS" w:hAnsi="Calibri" w:cs="Calibri"/>
          <w:color w:val="002060"/>
          <w:sz w:val="24"/>
          <w:szCs w:val="24"/>
          <w:lang w:val="ro-RO"/>
        </w:rPr>
        <w:t>cu</w:t>
      </w:r>
      <w:r w:rsidRPr="001C24D5">
        <w:rPr>
          <w:rFonts w:ascii="Calibri" w:eastAsia="Trebuchet MS" w:hAnsi="Calibri" w:cs="Calibri"/>
          <w:color w:val="002060"/>
          <w:spacing w:val="3"/>
          <w:sz w:val="24"/>
          <w:szCs w:val="24"/>
          <w:lang w:val="ro-RO"/>
        </w:rPr>
        <w:t xml:space="preserve"> </w:t>
      </w:r>
      <w:r w:rsidRPr="001C24D5">
        <w:rPr>
          <w:rFonts w:ascii="Calibri" w:eastAsia="Trebuchet MS" w:hAnsi="Calibri" w:cs="Calibri"/>
          <w:color w:val="002060"/>
          <w:sz w:val="24"/>
          <w:szCs w:val="24"/>
          <w:lang w:val="ro-RO"/>
        </w:rPr>
        <w:t>privire</w:t>
      </w:r>
      <w:r w:rsidRPr="001C24D5">
        <w:rPr>
          <w:rFonts w:ascii="Calibri" w:eastAsia="Trebuchet MS" w:hAnsi="Calibri" w:cs="Calibri"/>
          <w:color w:val="002060"/>
          <w:spacing w:val="14"/>
          <w:sz w:val="24"/>
          <w:szCs w:val="24"/>
          <w:lang w:val="ro-RO"/>
        </w:rPr>
        <w:t xml:space="preserve"> </w:t>
      </w:r>
      <w:r w:rsidRPr="001C24D5">
        <w:rPr>
          <w:rFonts w:ascii="Calibri" w:eastAsia="Trebuchet MS" w:hAnsi="Calibri" w:cs="Calibri"/>
          <w:color w:val="002060"/>
          <w:sz w:val="24"/>
          <w:szCs w:val="24"/>
          <w:lang w:val="ro-RO"/>
        </w:rPr>
        <w:t>la</w:t>
      </w:r>
      <w:r w:rsidRPr="001C24D5">
        <w:rPr>
          <w:rFonts w:ascii="Calibri" w:eastAsia="Trebuchet MS" w:hAnsi="Calibri" w:cs="Calibri"/>
          <w:color w:val="002060"/>
          <w:spacing w:val="2"/>
          <w:sz w:val="24"/>
          <w:szCs w:val="24"/>
          <w:lang w:val="ro-RO"/>
        </w:rPr>
        <w:t xml:space="preserve"> </w:t>
      </w:r>
      <w:r w:rsidRPr="001C24D5">
        <w:rPr>
          <w:rFonts w:ascii="Calibri" w:eastAsia="Trebuchet MS" w:hAnsi="Calibri" w:cs="Calibri"/>
          <w:color w:val="002060"/>
          <w:sz w:val="24"/>
          <w:szCs w:val="24"/>
          <w:lang w:val="ro-RO"/>
        </w:rPr>
        <w:t>reconcilierea</w:t>
      </w:r>
      <w:r w:rsidRPr="001C24D5">
        <w:rPr>
          <w:rFonts w:ascii="Calibri" w:eastAsia="Trebuchet MS" w:hAnsi="Calibri" w:cs="Calibri"/>
          <w:color w:val="002060"/>
          <w:spacing w:val="32"/>
          <w:sz w:val="24"/>
          <w:szCs w:val="24"/>
          <w:lang w:val="ro-RO"/>
        </w:rPr>
        <w:t xml:space="preserve"> </w:t>
      </w:r>
      <w:r w:rsidRPr="001C24D5">
        <w:rPr>
          <w:rFonts w:ascii="Calibri" w:eastAsia="Trebuchet MS" w:hAnsi="Calibri" w:cs="Calibri"/>
          <w:color w:val="002060"/>
          <w:sz w:val="24"/>
          <w:szCs w:val="24"/>
          <w:lang w:val="ro-RO"/>
        </w:rPr>
        <w:t>contabilă,</w:t>
      </w:r>
      <w:r w:rsidRPr="001C24D5">
        <w:rPr>
          <w:rFonts w:ascii="Calibri" w:eastAsia="Trebuchet MS" w:hAnsi="Calibri" w:cs="Calibri"/>
          <w:color w:val="002060"/>
          <w:spacing w:val="29"/>
          <w:sz w:val="24"/>
          <w:szCs w:val="24"/>
          <w:lang w:val="ro-RO"/>
        </w:rPr>
        <w:t xml:space="preserve"> </w:t>
      </w:r>
      <w:r w:rsidRPr="001C24D5">
        <w:rPr>
          <w:rFonts w:ascii="Calibri" w:eastAsia="Trebuchet MS" w:hAnsi="Calibri" w:cs="Calibri"/>
          <w:color w:val="002060"/>
          <w:spacing w:val="-1"/>
          <w:sz w:val="24"/>
          <w:szCs w:val="24"/>
          <w:lang w:val="ro-RO"/>
        </w:rPr>
        <w:t>prevăzu</w:t>
      </w:r>
      <w:r w:rsidRPr="001C24D5">
        <w:rPr>
          <w:rFonts w:ascii="Calibri" w:eastAsia="Trebuchet MS" w:hAnsi="Calibri" w:cs="Calibri"/>
          <w:color w:val="002060"/>
          <w:sz w:val="24"/>
          <w:szCs w:val="24"/>
          <w:lang w:val="ro-RO"/>
        </w:rPr>
        <w:t>t</w:t>
      </w:r>
      <w:r w:rsidRPr="001C24D5">
        <w:rPr>
          <w:rFonts w:ascii="Calibri" w:eastAsia="Trebuchet MS" w:hAnsi="Calibri" w:cs="Calibri"/>
          <w:color w:val="002060"/>
          <w:spacing w:val="19"/>
          <w:sz w:val="24"/>
          <w:szCs w:val="24"/>
          <w:lang w:val="ro-RO"/>
        </w:rPr>
        <w:t xml:space="preserve"> </w:t>
      </w:r>
      <w:r w:rsidRPr="001C24D5">
        <w:rPr>
          <w:rFonts w:ascii="Calibri" w:eastAsia="Trebuchet MS" w:hAnsi="Calibri" w:cs="Calibri"/>
          <w:color w:val="002060"/>
          <w:spacing w:val="-1"/>
          <w:w w:val="103"/>
          <w:sz w:val="24"/>
          <w:szCs w:val="24"/>
          <w:lang w:val="ro-RO"/>
        </w:rPr>
        <w:t xml:space="preserve">în </w:t>
      </w:r>
      <w:r w:rsidRPr="001C24D5">
        <w:rPr>
          <w:rFonts w:ascii="Calibri" w:eastAsia="Trebuchet MS" w:hAnsi="Calibri" w:cs="Calibri"/>
          <w:color w:val="002060"/>
          <w:spacing w:val="-2"/>
          <w:sz w:val="24"/>
          <w:szCs w:val="24"/>
          <w:lang w:val="ro-RO"/>
        </w:rPr>
        <w:t>anex</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14"/>
          <w:sz w:val="24"/>
          <w:szCs w:val="24"/>
          <w:lang w:val="ro-RO"/>
        </w:rPr>
        <w:t xml:space="preserve"> </w:t>
      </w:r>
      <w:r w:rsidRPr="001C24D5">
        <w:rPr>
          <w:rFonts w:ascii="Calibri" w:eastAsia="Trebuchet MS" w:hAnsi="Calibri" w:cs="Calibri"/>
          <w:color w:val="002060"/>
          <w:spacing w:val="-2"/>
          <w:sz w:val="24"/>
          <w:szCs w:val="24"/>
          <w:lang w:val="ro-RO"/>
        </w:rPr>
        <w:t>nr</w:t>
      </w:r>
      <w:r w:rsidRPr="001C24D5">
        <w:rPr>
          <w:rFonts w:ascii="Calibri" w:eastAsia="Trebuchet MS" w:hAnsi="Calibri" w:cs="Calibri"/>
          <w:color w:val="002060"/>
          <w:sz w:val="24"/>
          <w:szCs w:val="24"/>
          <w:lang w:val="ro-RO"/>
        </w:rPr>
        <w:t>.</w:t>
      </w:r>
      <w:r w:rsidRPr="001C24D5">
        <w:rPr>
          <w:rFonts w:ascii="Calibri" w:eastAsia="Trebuchet MS" w:hAnsi="Calibri" w:cs="Calibri"/>
          <w:color w:val="002060"/>
          <w:spacing w:val="6"/>
          <w:sz w:val="24"/>
          <w:szCs w:val="24"/>
          <w:lang w:val="ro-RO"/>
        </w:rPr>
        <w:t xml:space="preserve"> </w:t>
      </w:r>
      <w:r w:rsidRPr="001C24D5">
        <w:rPr>
          <w:rFonts w:ascii="Calibri" w:eastAsia="Trebuchet MS" w:hAnsi="Calibri" w:cs="Calibri"/>
          <w:color w:val="002060"/>
          <w:spacing w:val="-2"/>
          <w:sz w:val="24"/>
          <w:szCs w:val="24"/>
          <w:lang w:val="ro-RO"/>
        </w:rPr>
        <w:t>1</w:t>
      </w:r>
      <w:r w:rsidRPr="001C24D5">
        <w:rPr>
          <w:rFonts w:ascii="Calibri" w:eastAsia="Trebuchet MS" w:hAnsi="Calibri" w:cs="Calibri"/>
          <w:color w:val="002060"/>
          <w:sz w:val="24"/>
          <w:szCs w:val="24"/>
          <w:lang w:val="ro-RO"/>
        </w:rPr>
        <w:t>1</w:t>
      </w:r>
      <w:r w:rsidRPr="001C24D5">
        <w:rPr>
          <w:rFonts w:ascii="Calibri" w:eastAsia="Trebuchet MS" w:hAnsi="Calibri" w:cs="Calibri"/>
          <w:color w:val="002060"/>
          <w:spacing w:val="4"/>
          <w:sz w:val="24"/>
          <w:szCs w:val="24"/>
          <w:lang w:val="ro-RO"/>
        </w:rPr>
        <w:t xml:space="preserve"> </w:t>
      </w:r>
      <w:r w:rsidR="004B3597" w:rsidRPr="001C24D5">
        <w:rPr>
          <w:rFonts w:ascii="Calibri" w:eastAsia="Trebuchet MS" w:hAnsi="Calibri" w:cs="Calibri"/>
          <w:color w:val="002060"/>
          <w:spacing w:val="-2"/>
          <w:sz w:val="24"/>
          <w:szCs w:val="24"/>
          <w:lang w:val="ro-RO"/>
        </w:rPr>
        <w:t>Normele metodologice  de aplicare a OUG nr. 133/2021</w:t>
      </w:r>
      <w:r w:rsidRPr="001C24D5">
        <w:rPr>
          <w:rFonts w:ascii="Calibri" w:eastAsia="Trebuchet MS" w:hAnsi="Calibri" w:cs="Calibri"/>
          <w:color w:val="002060"/>
          <w:sz w:val="24"/>
          <w:szCs w:val="24"/>
          <w:lang w:val="ro-RO"/>
        </w:rPr>
        <w:t>,</w:t>
      </w:r>
      <w:r w:rsidRPr="001C24D5">
        <w:rPr>
          <w:rFonts w:ascii="Calibri" w:eastAsia="Trebuchet MS" w:hAnsi="Calibri" w:cs="Calibri"/>
          <w:color w:val="002060"/>
          <w:spacing w:val="19"/>
          <w:sz w:val="24"/>
          <w:szCs w:val="24"/>
          <w:lang w:val="ro-RO"/>
        </w:rPr>
        <w:t xml:space="preserve"> </w:t>
      </w:r>
      <w:r w:rsidRPr="001C24D5">
        <w:rPr>
          <w:rFonts w:ascii="Calibri" w:eastAsia="Trebuchet MS" w:hAnsi="Calibri" w:cs="Calibri"/>
          <w:color w:val="002060"/>
          <w:sz w:val="24"/>
          <w:szCs w:val="24"/>
          <w:lang w:val="ro-RO"/>
        </w:rPr>
        <w:t>din</w:t>
      </w:r>
      <w:r w:rsidRPr="001C24D5">
        <w:rPr>
          <w:rFonts w:ascii="Calibri" w:eastAsia="Trebuchet MS" w:hAnsi="Calibri" w:cs="Calibri"/>
          <w:color w:val="002060"/>
          <w:spacing w:val="3"/>
          <w:sz w:val="24"/>
          <w:szCs w:val="24"/>
          <w:lang w:val="ro-RO"/>
        </w:rPr>
        <w:t xml:space="preserve"> </w:t>
      </w:r>
      <w:r w:rsidRPr="001C24D5">
        <w:rPr>
          <w:rFonts w:ascii="Calibri" w:eastAsia="Trebuchet MS" w:hAnsi="Calibri" w:cs="Calibri"/>
          <w:color w:val="002060"/>
          <w:spacing w:val="-1"/>
          <w:sz w:val="24"/>
          <w:szCs w:val="24"/>
          <w:lang w:val="ro-RO"/>
        </w:rPr>
        <w:t>car</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12"/>
          <w:sz w:val="24"/>
          <w:szCs w:val="24"/>
          <w:lang w:val="ro-RO"/>
        </w:rPr>
        <w:t xml:space="preserve"> </w:t>
      </w:r>
      <w:r w:rsidRPr="001C24D5">
        <w:rPr>
          <w:rFonts w:ascii="Calibri" w:eastAsia="Trebuchet MS" w:hAnsi="Calibri" w:cs="Calibri"/>
          <w:color w:val="002060"/>
          <w:spacing w:val="-1"/>
          <w:sz w:val="24"/>
          <w:szCs w:val="24"/>
          <w:lang w:val="ro-RO"/>
        </w:rPr>
        <w:t>s</w:t>
      </w:r>
      <w:r w:rsidRPr="001C24D5">
        <w:rPr>
          <w:rFonts w:ascii="Calibri" w:eastAsia="Trebuchet MS" w:hAnsi="Calibri" w:cs="Calibri"/>
          <w:color w:val="002060"/>
          <w:sz w:val="24"/>
          <w:szCs w:val="24"/>
          <w:lang w:val="ro-RO"/>
        </w:rPr>
        <w:t>ă rezulte</w:t>
      </w:r>
      <w:r w:rsidRPr="001C24D5">
        <w:rPr>
          <w:rFonts w:ascii="Calibri" w:eastAsia="Trebuchet MS" w:hAnsi="Calibri" w:cs="Calibri"/>
          <w:color w:val="002060"/>
          <w:spacing w:val="14"/>
          <w:sz w:val="24"/>
          <w:szCs w:val="24"/>
          <w:lang w:val="ro-RO"/>
        </w:rPr>
        <w:t xml:space="preserve"> </w:t>
      </w:r>
      <w:r w:rsidRPr="001C24D5">
        <w:rPr>
          <w:rFonts w:ascii="Calibri" w:eastAsia="Trebuchet MS" w:hAnsi="Calibri" w:cs="Calibri"/>
          <w:color w:val="002060"/>
          <w:sz w:val="24"/>
          <w:szCs w:val="24"/>
          <w:lang w:val="ro-RO"/>
        </w:rPr>
        <w:t>sumele</w:t>
      </w:r>
      <w:r w:rsidRPr="001C24D5">
        <w:rPr>
          <w:rFonts w:ascii="Calibri" w:eastAsia="Trebuchet MS" w:hAnsi="Calibri" w:cs="Calibri"/>
          <w:color w:val="002060"/>
          <w:spacing w:val="14"/>
          <w:sz w:val="24"/>
          <w:szCs w:val="24"/>
          <w:lang w:val="ro-RO"/>
        </w:rPr>
        <w:t xml:space="preserve"> </w:t>
      </w:r>
      <w:r w:rsidRPr="001C24D5">
        <w:rPr>
          <w:rFonts w:ascii="Calibri" w:eastAsia="Trebuchet MS" w:hAnsi="Calibri" w:cs="Calibri"/>
          <w:color w:val="002060"/>
          <w:sz w:val="24"/>
          <w:szCs w:val="24"/>
          <w:lang w:val="ro-RO"/>
        </w:rPr>
        <w:t>primite</w:t>
      </w:r>
      <w:r w:rsidRPr="001C24D5">
        <w:rPr>
          <w:rFonts w:ascii="Calibri" w:eastAsia="Trebuchet MS" w:hAnsi="Calibri" w:cs="Calibri"/>
          <w:color w:val="002060"/>
          <w:spacing w:val="17"/>
          <w:sz w:val="24"/>
          <w:szCs w:val="24"/>
          <w:lang w:val="ro-RO"/>
        </w:rPr>
        <w:t xml:space="preserve"> </w:t>
      </w:r>
      <w:r w:rsidRPr="001C24D5">
        <w:rPr>
          <w:rFonts w:ascii="Calibri" w:eastAsia="Trebuchet MS" w:hAnsi="Calibri" w:cs="Calibri"/>
          <w:color w:val="002060"/>
          <w:sz w:val="24"/>
          <w:szCs w:val="24"/>
          <w:lang w:val="ro-RO"/>
        </w:rPr>
        <w:t>de</w:t>
      </w:r>
      <w:r w:rsidRPr="001C24D5">
        <w:rPr>
          <w:rFonts w:ascii="Calibri" w:eastAsia="Trebuchet MS" w:hAnsi="Calibri" w:cs="Calibri"/>
          <w:color w:val="002060"/>
          <w:spacing w:val="2"/>
          <w:sz w:val="24"/>
          <w:szCs w:val="24"/>
          <w:lang w:val="ro-RO"/>
        </w:rPr>
        <w:t xml:space="preserve"> </w:t>
      </w:r>
      <w:r w:rsidRPr="001C24D5">
        <w:rPr>
          <w:rFonts w:ascii="Calibri" w:eastAsia="Trebuchet MS" w:hAnsi="Calibri" w:cs="Calibri"/>
          <w:color w:val="002060"/>
          <w:sz w:val="24"/>
          <w:szCs w:val="24"/>
          <w:lang w:val="ro-RO"/>
        </w:rPr>
        <w:t xml:space="preserve">la </w:t>
      </w:r>
      <w:r w:rsidRPr="001C24D5">
        <w:rPr>
          <w:rFonts w:ascii="Calibri" w:eastAsia="Trebuchet MS" w:hAnsi="Calibri" w:cs="Calibri"/>
          <w:color w:val="002060"/>
          <w:spacing w:val="-2"/>
          <w:sz w:val="24"/>
          <w:szCs w:val="24"/>
          <w:lang w:val="ro-RO"/>
        </w:rPr>
        <w:t>AM</w:t>
      </w:r>
      <w:r w:rsidRPr="001C24D5">
        <w:rPr>
          <w:rFonts w:ascii="Calibri" w:eastAsia="Trebuchet MS" w:hAnsi="Calibri" w:cs="Calibri"/>
          <w:color w:val="002060"/>
          <w:sz w:val="24"/>
          <w:szCs w:val="24"/>
          <w:lang w:val="ro-RO"/>
        </w:rPr>
        <w:t xml:space="preserve"> şi</w:t>
      </w:r>
      <w:r w:rsidRPr="001C24D5">
        <w:rPr>
          <w:rFonts w:ascii="Calibri" w:eastAsia="Trebuchet MS" w:hAnsi="Calibri" w:cs="Calibri"/>
          <w:color w:val="002060"/>
          <w:spacing w:val="-1"/>
          <w:sz w:val="24"/>
          <w:szCs w:val="24"/>
          <w:lang w:val="ro-RO"/>
        </w:rPr>
        <w:t xml:space="preserve"> </w:t>
      </w:r>
      <w:r w:rsidRPr="001C24D5">
        <w:rPr>
          <w:rFonts w:ascii="Calibri" w:eastAsia="Trebuchet MS" w:hAnsi="Calibri" w:cs="Calibri"/>
          <w:color w:val="002060"/>
          <w:sz w:val="24"/>
          <w:szCs w:val="24"/>
          <w:lang w:val="ro-RO"/>
        </w:rPr>
        <w:t>cele</w:t>
      </w:r>
      <w:r w:rsidRPr="001C24D5">
        <w:rPr>
          <w:rFonts w:ascii="Calibri" w:eastAsia="Trebuchet MS" w:hAnsi="Calibri" w:cs="Calibri"/>
          <w:color w:val="002060"/>
          <w:spacing w:val="6"/>
          <w:sz w:val="24"/>
          <w:szCs w:val="24"/>
          <w:lang w:val="ro-RO"/>
        </w:rPr>
        <w:t xml:space="preserve"> </w:t>
      </w:r>
      <w:r w:rsidRPr="001C24D5">
        <w:rPr>
          <w:rFonts w:ascii="Calibri" w:eastAsia="Trebuchet MS" w:hAnsi="Calibri" w:cs="Calibri"/>
          <w:color w:val="002060"/>
          <w:spacing w:val="-1"/>
          <w:w w:val="103"/>
          <w:sz w:val="24"/>
          <w:szCs w:val="24"/>
          <w:lang w:val="ro-RO"/>
        </w:rPr>
        <w:t xml:space="preserve">plătite </w:t>
      </w:r>
      <w:r w:rsidRPr="001C24D5">
        <w:rPr>
          <w:rFonts w:ascii="Calibri" w:eastAsia="Trebuchet MS" w:hAnsi="Calibri" w:cs="Calibri"/>
          <w:color w:val="002060"/>
          <w:sz w:val="24"/>
          <w:szCs w:val="24"/>
          <w:lang w:val="ro-RO"/>
        </w:rPr>
        <w:t>acesteia,</w:t>
      </w:r>
      <w:r w:rsidRPr="001C24D5">
        <w:rPr>
          <w:rFonts w:ascii="Calibri" w:eastAsia="Trebuchet MS" w:hAnsi="Calibri" w:cs="Calibri"/>
          <w:color w:val="002060"/>
          <w:spacing w:val="27"/>
          <w:sz w:val="24"/>
          <w:szCs w:val="24"/>
          <w:lang w:val="ro-RO"/>
        </w:rPr>
        <w:t xml:space="preserve"> </w:t>
      </w:r>
      <w:r w:rsidRPr="001C24D5">
        <w:rPr>
          <w:rFonts w:ascii="Calibri" w:eastAsia="Trebuchet MS" w:hAnsi="Calibri" w:cs="Calibri"/>
          <w:color w:val="002060"/>
          <w:sz w:val="24"/>
          <w:szCs w:val="24"/>
          <w:lang w:val="ro-RO"/>
        </w:rPr>
        <w:t>conform</w:t>
      </w:r>
      <w:r w:rsidRPr="001C24D5">
        <w:rPr>
          <w:rFonts w:ascii="Calibri" w:eastAsia="Trebuchet MS" w:hAnsi="Calibri" w:cs="Calibri"/>
          <w:color w:val="002060"/>
          <w:spacing w:val="24"/>
          <w:sz w:val="24"/>
          <w:szCs w:val="24"/>
          <w:lang w:val="ro-RO"/>
        </w:rPr>
        <w:t xml:space="preserve"> </w:t>
      </w:r>
      <w:r w:rsidRPr="001C24D5">
        <w:rPr>
          <w:rFonts w:ascii="Calibri" w:eastAsia="Trebuchet MS" w:hAnsi="Calibri" w:cs="Calibri"/>
          <w:color w:val="002060"/>
          <w:sz w:val="24"/>
          <w:szCs w:val="24"/>
          <w:lang w:val="ro-RO"/>
        </w:rPr>
        <w:t>prevederilor</w:t>
      </w:r>
      <w:r w:rsidRPr="001C24D5">
        <w:rPr>
          <w:rFonts w:ascii="Calibri" w:eastAsia="Trebuchet MS" w:hAnsi="Calibri" w:cs="Calibri"/>
          <w:color w:val="002060"/>
          <w:spacing w:val="35"/>
          <w:sz w:val="24"/>
          <w:szCs w:val="24"/>
          <w:lang w:val="ro-RO"/>
        </w:rPr>
        <w:t xml:space="preserve"> </w:t>
      </w:r>
      <w:r w:rsidRPr="001C24D5">
        <w:rPr>
          <w:rFonts w:ascii="Calibri" w:eastAsia="Trebuchet MS" w:hAnsi="Calibri" w:cs="Calibri"/>
          <w:color w:val="002060"/>
          <w:sz w:val="24"/>
          <w:szCs w:val="24"/>
          <w:lang w:val="ro-RO"/>
        </w:rPr>
        <w:t>din</w:t>
      </w:r>
      <w:r w:rsidRPr="001C24D5">
        <w:rPr>
          <w:rFonts w:ascii="Calibri" w:eastAsia="Trebuchet MS" w:hAnsi="Calibri" w:cs="Calibri"/>
          <w:color w:val="002060"/>
          <w:spacing w:val="10"/>
          <w:sz w:val="24"/>
          <w:szCs w:val="24"/>
          <w:lang w:val="ro-RO"/>
        </w:rPr>
        <w:t xml:space="preserve"> </w:t>
      </w:r>
      <w:r w:rsidRPr="001C24D5">
        <w:rPr>
          <w:rFonts w:ascii="Calibri" w:eastAsia="Trebuchet MS" w:hAnsi="Calibri" w:cs="Calibri"/>
          <w:color w:val="002060"/>
          <w:sz w:val="24"/>
          <w:szCs w:val="24"/>
          <w:lang w:val="ro-RO"/>
        </w:rPr>
        <w:t>contractul</w:t>
      </w:r>
      <w:r w:rsidRPr="001C24D5">
        <w:rPr>
          <w:rFonts w:ascii="Calibri" w:eastAsia="Trebuchet MS" w:hAnsi="Calibri" w:cs="Calibri"/>
          <w:color w:val="002060"/>
          <w:spacing w:val="31"/>
          <w:sz w:val="24"/>
          <w:szCs w:val="24"/>
          <w:lang w:val="ro-RO"/>
        </w:rPr>
        <w:t xml:space="preserve"> </w:t>
      </w:r>
      <w:r w:rsidRPr="001C24D5">
        <w:rPr>
          <w:rFonts w:ascii="Calibri" w:eastAsia="Trebuchet MS" w:hAnsi="Calibri" w:cs="Calibri"/>
          <w:color w:val="002060"/>
          <w:sz w:val="24"/>
          <w:szCs w:val="24"/>
          <w:lang w:val="ro-RO"/>
        </w:rPr>
        <w:t>de</w:t>
      </w:r>
      <w:r w:rsidRPr="001C24D5">
        <w:rPr>
          <w:rFonts w:ascii="Calibri" w:eastAsia="Trebuchet MS" w:hAnsi="Calibri" w:cs="Calibri"/>
          <w:color w:val="002060"/>
          <w:spacing w:val="9"/>
          <w:sz w:val="24"/>
          <w:szCs w:val="24"/>
          <w:lang w:val="ro-RO"/>
        </w:rPr>
        <w:t xml:space="preserve"> </w:t>
      </w:r>
      <w:r w:rsidRPr="001C24D5">
        <w:rPr>
          <w:rFonts w:ascii="Calibri" w:eastAsia="Trebuchet MS" w:hAnsi="Calibri" w:cs="Calibri"/>
          <w:color w:val="002060"/>
          <w:w w:val="103"/>
          <w:sz w:val="24"/>
          <w:szCs w:val="24"/>
          <w:lang w:val="ro-RO"/>
        </w:rPr>
        <w:t>finanţare.</w:t>
      </w:r>
    </w:p>
    <w:p w14:paraId="7072C508" w14:textId="5E7A9854" w:rsidR="00A10484" w:rsidRPr="001C24D5" w:rsidRDefault="00A10484" w:rsidP="000377CE">
      <w:pPr>
        <w:spacing w:before="60"/>
        <w:ind w:left="133" w:right="105"/>
        <w:jc w:val="both"/>
        <w:rPr>
          <w:rFonts w:ascii="Calibri" w:eastAsia="Trebuchet MS" w:hAnsi="Calibri" w:cs="Calibri"/>
          <w:color w:val="002060"/>
          <w:spacing w:val="-1"/>
          <w:sz w:val="24"/>
          <w:szCs w:val="24"/>
          <w:lang w:val="ro-RO"/>
        </w:rPr>
      </w:pPr>
      <w:r w:rsidRPr="001C24D5">
        <w:rPr>
          <w:rFonts w:ascii="Calibri" w:eastAsia="Trebuchet MS" w:hAnsi="Calibri" w:cs="Calibri"/>
          <w:color w:val="002060"/>
          <w:sz w:val="24"/>
          <w:szCs w:val="24"/>
          <w:lang w:val="ro-RO"/>
        </w:rPr>
        <w:t>(</w:t>
      </w:r>
      <w:r w:rsidR="00362744" w:rsidRPr="001C24D5">
        <w:rPr>
          <w:rFonts w:ascii="Calibri" w:eastAsia="Trebuchet MS" w:hAnsi="Calibri" w:cs="Calibri"/>
          <w:color w:val="002060"/>
          <w:sz w:val="24"/>
          <w:szCs w:val="24"/>
          <w:lang w:val="ro-RO"/>
        </w:rPr>
        <w:t>xxii</w:t>
      </w:r>
      <w:r w:rsidRPr="001C24D5">
        <w:rPr>
          <w:rFonts w:ascii="Calibri" w:eastAsia="Trebuchet MS" w:hAnsi="Calibri" w:cs="Calibri"/>
          <w:color w:val="002060"/>
          <w:sz w:val="24"/>
          <w:szCs w:val="24"/>
          <w:lang w:val="ro-RO"/>
        </w:rPr>
        <w:t>)</w:t>
      </w:r>
      <w:r w:rsidRPr="001C24D5">
        <w:rPr>
          <w:rFonts w:ascii="Calibri" w:eastAsia="Trebuchet MS" w:hAnsi="Calibri" w:cs="Calibri"/>
          <w:color w:val="002060"/>
          <w:spacing w:val="2"/>
          <w:sz w:val="24"/>
          <w:szCs w:val="24"/>
          <w:lang w:val="ro-RO"/>
        </w:rPr>
        <w:t xml:space="preserve"> </w:t>
      </w:r>
      <w:r w:rsidRPr="001C24D5">
        <w:rPr>
          <w:rFonts w:ascii="Calibri" w:eastAsia="Trebuchet MS" w:hAnsi="Calibri" w:cs="Calibri"/>
          <w:color w:val="002060"/>
          <w:spacing w:val="-1"/>
          <w:sz w:val="24"/>
          <w:szCs w:val="24"/>
          <w:lang w:val="ro-RO"/>
        </w:rPr>
        <w:t>Dac</w:t>
      </w:r>
      <w:r w:rsidRPr="001C24D5">
        <w:rPr>
          <w:rFonts w:ascii="Calibri" w:eastAsia="Trebuchet MS" w:hAnsi="Calibri" w:cs="Calibri"/>
          <w:color w:val="002060"/>
          <w:sz w:val="24"/>
          <w:szCs w:val="24"/>
          <w:lang w:val="ro-RO"/>
        </w:rPr>
        <w:t>ă</w:t>
      </w:r>
      <w:r w:rsidRPr="001C24D5">
        <w:rPr>
          <w:rFonts w:ascii="Calibri" w:eastAsia="Trebuchet MS" w:hAnsi="Calibri" w:cs="Calibri"/>
          <w:color w:val="002060"/>
          <w:spacing w:val="14"/>
          <w:sz w:val="24"/>
          <w:szCs w:val="24"/>
          <w:lang w:val="ro-RO"/>
        </w:rPr>
        <w:t xml:space="preserve"> </w:t>
      </w:r>
      <w:r w:rsidRPr="001C24D5">
        <w:rPr>
          <w:rFonts w:ascii="Calibri" w:eastAsia="Trebuchet MS" w:hAnsi="Calibri" w:cs="Calibri"/>
          <w:color w:val="002060"/>
          <w:spacing w:val="-1"/>
          <w:sz w:val="24"/>
          <w:szCs w:val="24"/>
          <w:lang w:val="ro-RO"/>
        </w:rPr>
        <w:t>Beneficiaru</w:t>
      </w:r>
      <w:r w:rsidRPr="001C24D5">
        <w:rPr>
          <w:rFonts w:ascii="Calibri" w:eastAsia="Trebuchet MS" w:hAnsi="Calibri" w:cs="Calibri"/>
          <w:color w:val="002060"/>
          <w:sz w:val="24"/>
          <w:szCs w:val="24"/>
          <w:lang w:val="ro-RO"/>
        </w:rPr>
        <w:t>l</w:t>
      </w:r>
      <w:r w:rsidRPr="001C24D5">
        <w:rPr>
          <w:rFonts w:ascii="Calibri" w:eastAsia="Trebuchet MS" w:hAnsi="Calibri" w:cs="Calibri"/>
          <w:color w:val="002060"/>
          <w:spacing w:val="33"/>
          <w:sz w:val="24"/>
          <w:szCs w:val="24"/>
          <w:lang w:val="ro-RO"/>
        </w:rPr>
        <w:t xml:space="preserve"> </w:t>
      </w:r>
      <w:r w:rsidRPr="001C24D5">
        <w:rPr>
          <w:rFonts w:ascii="Calibri" w:eastAsia="Trebuchet MS" w:hAnsi="Calibri" w:cs="Calibri"/>
          <w:color w:val="002060"/>
          <w:spacing w:val="-1"/>
          <w:sz w:val="24"/>
          <w:szCs w:val="24"/>
          <w:lang w:val="ro-RO"/>
        </w:rPr>
        <w:t>efectueaz</w:t>
      </w:r>
      <w:r w:rsidRPr="001C24D5">
        <w:rPr>
          <w:rFonts w:ascii="Calibri" w:eastAsia="Trebuchet MS" w:hAnsi="Calibri" w:cs="Calibri"/>
          <w:color w:val="002060"/>
          <w:sz w:val="24"/>
          <w:szCs w:val="24"/>
          <w:lang w:val="ro-RO"/>
        </w:rPr>
        <w:t>ă</w:t>
      </w:r>
      <w:r w:rsidRPr="001C24D5">
        <w:rPr>
          <w:rFonts w:ascii="Calibri" w:eastAsia="Trebuchet MS" w:hAnsi="Calibri" w:cs="Calibri"/>
          <w:color w:val="002060"/>
          <w:spacing w:val="31"/>
          <w:sz w:val="24"/>
          <w:szCs w:val="24"/>
          <w:lang w:val="ro-RO"/>
        </w:rPr>
        <w:t xml:space="preserve"> </w:t>
      </w:r>
      <w:r w:rsidRPr="001C24D5">
        <w:rPr>
          <w:rFonts w:ascii="Calibri" w:eastAsia="Trebuchet MS" w:hAnsi="Calibri" w:cs="Calibri"/>
          <w:color w:val="002060"/>
          <w:spacing w:val="-1"/>
          <w:sz w:val="24"/>
          <w:szCs w:val="24"/>
          <w:lang w:val="ro-RO"/>
        </w:rPr>
        <w:t>plat</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15"/>
          <w:sz w:val="24"/>
          <w:szCs w:val="24"/>
          <w:lang w:val="ro-RO"/>
        </w:rPr>
        <w:t xml:space="preserve"> </w:t>
      </w:r>
      <w:r w:rsidRPr="001C24D5">
        <w:rPr>
          <w:rFonts w:ascii="Calibri" w:eastAsia="Trebuchet MS" w:hAnsi="Calibri" w:cs="Calibri"/>
          <w:color w:val="002060"/>
          <w:spacing w:val="-1"/>
          <w:sz w:val="24"/>
          <w:szCs w:val="24"/>
          <w:lang w:val="ro-RO"/>
        </w:rPr>
        <w:t>î</w:t>
      </w:r>
      <w:r w:rsidRPr="001C24D5">
        <w:rPr>
          <w:rFonts w:ascii="Calibri" w:eastAsia="Trebuchet MS" w:hAnsi="Calibri" w:cs="Calibri"/>
          <w:color w:val="002060"/>
          <w:sz w:val="24"/>
          <w:szCs w:val="24"/>
          <w:lang w:val="ro-RO"/>
        </w:rPr>
        <w:t>n</w:t>
      </w:r>
      <w:r w:rsidRPr="001C24D5">
        <w:rPr>
          <w:rFonts w:ascii="Calibri" w:eastAsia="Trebuchet MS" w:hAnsi="Calibri" w:cs="Calibri"/>
          <w:color w:val="002060"/>
          <w:spacing w:val="6"/>
          <w:sz w:val="24"/>
          <w:szCs w:val="24"/>
          <w:lang w:val="ro-RO"/>
        </w:rPr>
        <w:t xml:space="preserve"> </w:t>
      </w:r>
      <w:r w:rsidRPr="001C24D5">
        <w:rPr>
          <w:rFonts w:ascii="Calibri" w:eastAsia="Trebuchet MS" w:hAnsi="Calibri" w:cs="Calibri"/>
          <w:color w:val="002060"/>
          <w:spacing w:val="-1"/>
          <w:sz w:val="24"/>
          <w:szCs w:val="24"/>
          <w:lang w:val="ro-RO"/>
        </w:rPr>
        <w:t>valută</w:t>
      </w:r>
      <w:r w:rsidRPr="001C24D5">
        <w:rPr>
          <w:rFonts w:ascii="Calibri" w:eastAsia="Trebuchet MS" w:hAnsi="Calibri" w:cs="Calibri"/>
          <w:color w:val="002060"/>
          <w:sz w:val="24"/>
          <w:szCs w:val="24"/>
          <w:lang w:val="ro-RO"/>
        </w:rPr>
        <w:t>,</w:t>
      </w:r>
      <w:r w:rsidRPr="001C24D5">
        <w:rPr>
          <w:rFonts w:ascii="Calibri" w:eastAsia="Trebuchet MS" w:hAnsi="Calibri" w:cs="Calibri"/>
          <w:color w:val="002060"/>
          <w:spacing w:val="20"/>
          <w:sz w:val="24"/>
          <w:szCs w:val="24"/>
          <w:lang w:val="ro-RO"/>
        </w:rPr>
        <w:t xml:space="preserve"> </w:t>
      </w:r>
      <w:r w:rsidRPr="001C24D5">
        <w:rPr>
          <w:rFonts w:ascii="Calibri" w:eastAsia="Trebuchet MS" w:hAnsi="Calibri" w:cs="Calibri"/>
          <w:color w:val="002060"/>
          <w:spacing w:val="-1"/>
          <w:sz w:val="24"/>
          <w:szCs w:val="24"/>
          <w:lang w:val="ro-RO"/>
        </w:rPr>
        <w:t>v</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7"/>
          <w:sz w:val="24"/>
          <w:szCs w:val="24"/>
          <w:lang w:val="ro-RO"/>
        </w:rPr>
        <w:t xml:space="preserve"> </w:t>
      </w:r>
      <w:r w:rsidRPr="001C24D5">
        <w:rPr>
          <w:rFonts w:ascii="Calibri" w:eastAsia="Trebuchet MS" w:hAnsi="Calibri" w:cs="Calibri"/>
          <w:color w:val="002060"/>
          <w:spacing w:val="-1"/>
          <w:sz w:val="24"/>
          <w:szCs w:val="24"/>
          <w:lang w:val="ro-RO"/>
        </w:rPr>
        <w:t>solicit</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20"/>
          <w:sz w:val="24"/>
          <w:szCs w:val="24"/>
          <w:lang w:val="ro-RO"/>
        </w:rPr>
        <w:t xml:space="preserve"> </w:t>
      </w:r>
      <w:r w:rsidRPr="001C24D5">
        <w:rPr>
          <w:rFonts w:ascii="Calibri" w:eastAsia="Trebuchet MS" w:hAnsi="Calibri" w:cs="Calibri"/>
          <w:color w:val="002060"/>
          <w:spacing w:val="-1"/>
          <w:sz w:val="24"/>
          <w:szCs w:val="24"/>
          <w:lang w:val="ro-RO"/>
        </w:rPr>
        <w:t>l</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6"/>
          <w:sz w:val="24"/>
          <w:szCs w:val="24"/>
          <w:lang w:val="ro-RO"/>
        </w:rPr>
        <w:t xml:space="preserve"> </w:t>
      </w:r>
      <w:r w:rsidRPr="001C24D5">
        <w:rPr>
          <w:rFonts w:ascii="Calibri" w:eastAsia="Trebuchet MS" w:hAnsi="Calibri" w:cs="Calibri"/>
          <w:color w:val="002060"/>
          <w:spacing w:val="-1"/>
          <w:sz w:val="24"/>
          <w:szCs w:val="24"/>
          <w:lang w:val="ro-RO"/>
        </w:rPr>
        <w:t>rambursar</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32"/>
          <w:sz w:val="24"/>
          <w:szCs w:val="24"/>
          <w:lang w:val="ro-RO"/>
        </w:rPr>
        <w:t xml:space="preserve"> </w:t>
      </w:r>
      <w:r w:rsidRPr="001C24D5">
        <w:rPr>
          <w:rFonts w:ascii="Calibri" w:eastAsia="Trebuchet MS" w:hAnsi="Calibri" w:cs="Calibri"/>
          <w:color w:val="002060"/>
          <w:spacing w:val="-1"/>
          <w:w w:val="103"/>
          <w:sz w:val="24"/>
          <w:szCs w:val="24"/>
          <w:lang w:val="ro-RO"/>
        </w:rPr>
        <w:t xml:space="preserve">contravaloarea </w:t>
      </w:r>
      <w:r w:rsidRPr="001C24D5">
        <w:rPr>
          <w:rFonts w:ascii="Calibri" w:eastAsia="Trebuchet MS" w:hAnsi="Calibri" w:cs="Calibri"/>
          <w:color w:val="002060"/>
          <w:sz w:val="24"/>
          <w:szCs w:val="24"/>
          <w:lang w:val="ro-RO"/>
        </w:rPr>
        <w:t>în</w:t>
      </w:r>
      <w:r w:rsidRPr="001C24D5">
        <w:rPr>
          <w:rFonts w:ascii="Calibri" w:eastAsia="Trebuchet MS" w:hAnsi="Calibri" w:cs="Calibri"/>
          <w:color w:val="002060"/>
          <w:spacing w:val="38"/>
          <w:sz w:val="24"/>
          <w:szCs w:val="24"/>
          <w:lang w:val="ro-RO"/>
        </w:rPr>
        <w:t xml:space="preserve"> </w:t>
      </w:r>
      <w:r w:rsidRPr="001C24D5">
        <w:rPr>
          <w:rFonts w:ascii="Calibri" w:eastAsia="Trebuchet MS" w:hAnsi="Calibri" w:cs="Calibri"/>
          <w:color w:val="002060"/>
          <w:sz w:val="24"/>
          <w:szCs w:val="24"/>
          <w:lang w:val="ro-RO"/>
        </w:rPr>
        <w:t>lei,</w:t>
      </w:r>
      <w:r w:rsidRPr="001C24D5">
        <w:rPr>
          <w:rFonts w:ascii="Calibri" w:eastAsia="Trebuchet MS" w:hAnsi="Calibri" w:cs="Calibri"/>
          <w:color w:val="002060"/>
          <w:spacing w:val="44"/>
          <w:sz w:val="24"/>
          <w:szCs w:val="24"/>
          <w:lang w:val="ro-RO"/>
        </w:rPr>
        <w:t xml:space="preserve"> </w:t>
      </w:r>
      <w:r w:rsidRPr="001C24D5">
        <w:rPr>
          <w:rFonts w:ascii="Calibri" w:eastAsia="Trebuchet MS" w:hAnsi="Calibri" w:cs="Calibri"/>
          <w:color w:val="002060"/>
          <w:spacing w:val="-1"/>
          <w:sz w:val="24"/>
          <w:szCs w:val="24"/>
          <w:lang w:val="ro-RO"/>
        </w:rPr>
        <w:t>l</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36"/>
          <w:sz w:val="24"/>
          <w:szCs w:val="24"/>
          <w:lang w:val="ro-RO"/>
        </w:rPr>
        <w:t xml:space="preserve"> </w:t>
      </w:r>
      <w:r w:rsidRPr="001C24D5">
        <w:rPr>
          <w:rFonts w:ascii="Calibri" w:eastAsia="Trebuchet MS" w:hAnsi="Calibri" w:cs="Calibri"/>
          <w:color w:val="002060"/>
          <w:spacing w:val="-1"/>
          <w:sz w:val="24"/>
          <w:szCs w:val="24"/>
          <w:lang w:val="ro-RO"/>
        </w:rPr>
        <w:t>cursu</w:t>
      </w:r>
      <w:r w:rsidRPr="001C24D5">
        <w:rPr>
          <w:rFonts w:ascii="Calibri" w:eastAsia="Trebuchet MS" w:hAnsi="Calibri" w:cs="Calibri"/>
          <w:color w:val="002060"/>
          <w:sz w:val="24"/>
          <w:szCs w:val="24"/>
          <w:lang w:val="ro-RO"/>
        </w:rPr>
        <w:t>l</w:t>
      </w:r>
      <w:r w:rsidRPr="001C24D5">
        <w:rPr>
          <w:rFonts w:ascii="Calibri" w:eastAsia="Trebuchet MS" w:hAnsi="Calibri" w:cs="Calibri"/>
          <w:color w:val="002060"/>
          <w:spacing w:val="48"/>
          <w:sz w:val="24"/>
          <w:szCs w:val="24"/>
          <w:lang w:val="ro-RO"/>
        </w:rPr>
        <w:t xml:space="preserve"> </w:t>
      </w:r>
      <w:r w:rsidRPr="001C24D5">
        <w:rPr>
          <w:rFonts w:ascii="Calibri" w:eastAsia="Trebuchet MS" w:hAnsi="Calibri" w:cs="Calibri"/>
          <w:color w:val="002060"/>
          <w:sz w:val="24"/>
          <w:szCs w:val="24"/>
          <w:lang w:val="ro-RO"/>
        </w:rPr>
        <w:t>comunicat  de</w:t>
      </w:r>
      <w:r w:rsidRPr="001C24D5">
        <w:rPr>
          <w:rFonts w:ascii="Calibri" w:eastAsia="Trebuchet MS" w:hAnsi="Calibri" w:cs="Calibri"/>
          <w:color w:val="002060"/>
          <w:spacing w:val="39"/>
          <w:sz w:val="24"/>
          <w:szCs w:val="24"/>
          <w:lang w:val="ro-RO"/>
        </w:rPr>
        <w:t xml:space="preserve"> </w:t>
      </w:r>
      <w:r w:rsidRPr="001C24D5">
        <w:rPr>
          <w:rFonts w:ascii="Calibri" w:eastAsia="Trebuchet MS" w:hAnsi="Calibri" w:cs="Calibri"/>
          <w:color w:val="002060"/>
          <w:sz w:val="24"/>
          <w:szCs w:val="24"/>
          <w:lang w:val="ro-RO"/>
        </w:rPr>
        <w:t>BNR</w:t>
      </w:r>
      <w:r w:rsidRPr="001C24D5">
        <w:rPr>
          <w:rFonts w:ascii="Calibri" w:eastAsia="Trebuchet MS" w:hAnsi="Calibri" w:cs="Calibri"/>
          <w:color w:val="002060"/>
          <w:spacing w:val="44"/>
          <w:sz w:val="24"/>
          <w:szCs w:val="24"/>
          <w:lang w:val="ro-RO"/>
        </w:rPr>
        <w:t xml:space="preserve"> </w:t>
      </w:r>
      <w:r w:rsidRPr="001C24D5">
        <w:rPr>
          <w:rFonts w:ascii="Calibri" w:eastAsia="Trebuchet MS" w:hAnsi="Calibri" w:cs="Calibri"/>
          <w:color w:val="002060"/>
          <w:spacing w:val="-1"/>
          <w:sz w:val="24"/>
          <w:szCs w:val="24"/>
          <w:lang w:val="ro-RO"/>
        </w:rPr>
        <w:t>di</w:t>
      </w:r>
      <w:r w:rsidRPr="001C24D5">
        <w:rPr>
          <w:rFonts w:ascii="Calibri" w:eastAsia="Trebuchet MS" w:hAnsi="Calibri" w:cs="Calibri"/>
          <w:color w:val="002060"/>
          <w:sz w:val="24"/>
          <w:szCs w:val="24"/>
          <w:lang w:val="ro-RO"/>
        </w:rPr>
        <w:t>n</w:t>
      </w:r>
      <w:r w:rsidRPr="001C24D5">
        <w:rPr>
          <w:rFonts w:ascii="Calibri" w:eastAsia="Trebuchet MS" w:hAnsi="Calibri" w:cs="Calibri"/>
          <w:color w:val="002060"/>
          <w:spacing w:val="43"/>
          <w:sz w:val="24"/>
          <w:szCs w:val="24"/>
          <w:lang w:val="ro-RO"/>
        </w:rPr>
        <w:t xml:space="preserve"> </w:t>
      </w:r>
      <w:r w:rsidRPr="001C24D5">
        <w:rPr>
          <w:rFonts w:ascii="Calibri" w:eastAsia="Trebuchet MS" w:hAnsi="Calibri" w:cs="Calibri"/>
          <w:color w:val="002060"/>
          <w:spacing w:val="-1"/>
          <w:sz w:val="24"/>
          <w:szCs w:val="24"/>
          <w:lang w:val="ro-RO"/>
        </w:rPr>
        <w:t>dat</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44"/>
          <w:sz w:val="24"/>
          <w:szCs w:val="24"/>
          <w:lang w:val="ro-RO"/>
        </w:rPr>
        <w:t xml:space="preserve"> </w:t>
      </w:r>
      <w:r w:rsidRPr="001C24D5">
        <w:rPr>
          <w:rFonts w:ascii="Calibri" w:eastAsia="Trebuchet MS" w:hAnsi="Calibri" w:cs="Calibri"/>
          <w:color w:val="002060"/>
          <w:spacing w:val="3"/>
          <w:sz w:val="24"/>
          <w:szCs w:val="24"/>
          <w:lang w:val="ro-RO"/>
        </w:rPr>
        <w:t>î</w:t>
      </w:r>
      <w:r w:rsidRPr="001C24D5">
        <w:rPr>
          <w:rFonts w:ascii="Calibri" w:eastAsia="Trebuchet MS" w:hAnsi="Calibri" w:cs="Calibri"/>
          <w:color w:val="002060"/>
          <w:spacing w:val="-3"/>
          <w:sz w:val="24"/>
          <w:szCs w:val="24"/>
          <w:lang w:val="ro-RO"/>
        </w:rPr>
        <w:t>n</w:t>
      </w:r>
      <w:r w:rsidRPr="001C24D5">
        <w:rPr>
          <w:rFonts w:ascii="Calibri" w:eastAsia="Trebuchet MS" w:hAnsi="Calibri" w:cs="Calibri"/>
          <w:color w:val="002060"/>
          <w:sz w:val="24"/>
          <w:szCs w:val="24"/>
          <w:lang w:val="ro-RO"/>
        </w:rPr>
        <w:t xml:space="preserve">tocmirii </w:t>
      </w:r>
      <w:r w:rsidRPr="001C24D5">
        <w:rPr>
          <w:rFonts w:ascii="Calibri" w:eastAsia="Trebuchet MS" w:hAnsi="Calibri" w:cs="Calibri"/>
          <w:color w:val="002060"/>
          <w:spacing w:val="1"/>
          <w:sz w:val="24"/>
          <w:szCs w:val="24"/>
          <w:lang w:val="ro-RO"/>
        </w:rPr>
        <w:t xml:space="preserve"> </w:t>
      </w:r>
      <w:r w:rsidRPr="001C24D5">
        <w:rPr>
          <w:rFonts w:ascii="Calibri" w:eastAsia="Trebuchet MS" w:hAnsi="Calibri" w:cs="Calibri"/>
          <w:color w:val="002060"/>
          <w:spacing w:val="-1"/>
          <w:sz w:val="24"/>
          <w:szCs w:val="24"/>
          <w:lang w:val="ro-RO"/>
        </w:rPr>
        <w:t>documentelo</w:t>
      </w:r>
      <w:r w:rsidRPr="001C24D5">
        <w:rPr>
          <w:rFonts w:ascii="Calibri" w:eastAsia="Trebuchet MS" w:hAnsi="Calibri" w:cs="Calibri"/>
          <w:color w:val="002060"/>
          <w:sz w:val="24"/>
          <w:szCs w:val="24"/>
          <w:lang w:val="ro-RO"/>
        </w:rPr>
        <w:t xml:space="preserve">r </w:t>
      </w:r>
      <w:r w:rsidRPr="001C24D5">
        <w:rPr>
          <w:rFonts w:ascii="Calibri" w:eastAsia="Trebuchet MS" w:hAnsi="Calibri" w:cs="Calibri"/>
          <w:color w:val="002060"/>
          <w:spacing w:val="9"/>
          <w:sz w:val="24"/>
          <w:szCs w:val="24"/>
          <w:lang w:val="ro-RO"/>
        </w:rPr>
        <w:t xml:space="preserve"> </w:t>
      </w:r>
      <w:r w:rsidRPr="001C24D5">
        <w:rPr>
          <w:rFonts w:ascii="Calibri" w:eastAsia="Trebuchet MS" w:hAnsi="Calibri" w:cs="Calibri"/>
          <w:color w:val="002060"/>
          <w:sz w:val="24"/>
          <w:szCs w:val="24"/>
          <w:lang w:val="ro-RO"/>
        </w:rPr>
        <w:t>de</w:t>
      </w:r>
      <w:r w:rsidRPr="001C24D5">
        <w:rPr>
          <w:rFonts w:ascii="Calibri" w:eastAsia="Trebuchet MS" w:hAnsi="Calibri" w:cs="Calibri"/>
          <w:color w:val="002060"/>
          <w:spacing w:val="39"/>
          <w:sz w:val="24"/>
          <w:szCs w:val="24"/>
          <w:lang w:val="ro-RO"/>
        </w:rPr>
        <w:t xml:space="preserve"> </w:t>
      </w:r>
      <w:r w:rsidRPr="001C24D5">
        <w:rPr>
          <w:rFonts w:ascii="Calibri" w:eastAsia="Trebuchet MS" w:hAnsi="Calibri" w:cs="Calibri"/>
          <w:color w:val="002060"/>
          <w:sz w:val="24"/>
          <w:szCs w:val="24"/>
          <w:lang w:val="ro-RO"/>
        </w:rPr>
        <w:t>plată</w:t>
      </w:r>
      <w:r w:rsidRPr="001C24D5">
        <w:rPr>
          <w:rFonts w:ascii="Calibri" w:eastAsia="Trebuchet MS" w:hAnsi="Calibri" w:cs="Calibri"/>
          <w:color w:val="002060"/>
          <w:spacing w:val="46"/>
          <w:sz w:val="24"/>
          <w:szCs w:val="24"/>
          <w:lang w:val="ro-RO"/>
        </w:rPr>
        <w:t xml:space="preserve"> </w:t>
      </w:r>
      <w:r w:rsidRPr="001C24D5">
        <w:rPr>
          <w:rFonts w:ascii="Calibri" w:eastAsia="Trebuchet MS" w:hAnsi="Calibri" w:cs="Calibri"/>
          <w:color w:val="002060"/>
          <w:spacing w:val="1"/>
          <w:sz w:val="24"/>
          <w:szCs w:val="24"/>
          <w:lang w:val="ro-RO"/>
        </w:rPr>
        <w:t>î</w:t>
      </w:r>
      <w:r w:rsidRPr="001C24D5">
        <w:rPr>
          <w:rFonts w:ascii="Calibri" w:eastAsia="Trebuchet MS" w:hAnsi="Calibri" w:cs="Calibri"/>
          <w:color w:val="002060"/>
          <w:sz w:val="24"/>
          <w:szCs w:val="24"/>
          <w:lang w:val="ro-RO"/>
        </w:rPr>
        <w:t>n</w:t>
      </w:r>
      <w:r w:rsidRPr="001C24D5">
        <w:rPr>
          <w:rFonts w:ascii="Calibri" w:eastAsia="Trebuchet MS" w:hAnsi="Calibri" w:cs="Calibri"/>
          <w:color w:val="002060"/>
          <w:spacing w:val="39"/>
          <w:sz w:val="24"/>
          <w:szCs w:val="24"/>
          <w:lang w:val="ro-RO"/>
        </w:rPr>
        <w:t xml:space="preserve"> </w:t>
      </w:r>
      <w:r w:rsidRPr="001C24D5">
        <w:rPr>
          <w:rFonts w:ascii="Calibri" w:eastAsia="Trebuchet MS" w:hAnsi="Calibri" w:cs="Calibri"/>
          <w:color w:val="002060"/>
          <w:w w:val="103"/>
          <w:sz w:val="24"/>
          <w:szCs w:val="24"/>
          <w:lang w:val="ro-RO"/>
        </w:rPr>
        <w:t xml:space="preserve">valută, </w:t>
      </w:r>
      <w:r w:rsidRPr="001C24D5">
        <w:rPr>
          <w:rFonts w:ascii="Calibri" w:eastAsia="Trebuchet MS" w:hAnsi="Calibri" w:cs="Calibri"/>
          <w:color w:val="002060"/>
          <w:spacing w:val="-1"/>
          <w:sz w:val="24"/>
          <w:szCs w:val="24"/>
          <w:lang w:val="ro-RO"/>
        </w:rPr>
        <w:t>conform art.</w:t>
      </w:r>
      <w:r w:rsidR="00042A9A" w:rsidRPr="001C24D5">
        <w:rPr>
          <w:rFonts w:ascii="Calibri" w:eastAsia="Trebuchet MS" w:hAnsi="Calibri" w:cs="Calibri"/>
          <w:color w:val="002060"/>
          <w:spacing w:val="-1"/>
          <w:sz w:val="24"/>
          <w:szCs w:val="24"/>
          <w:lang w:val="ro-RO"/>
        </w:rPr>
        <w:t xml:space="preserve"> </w:t>
      </w:r>
      <w:r w:rsidRPr="001C24D5">
        <w:rPr>
          <w:rFonts w:ascii="Calibri" w:eastAsia="Trebuchet MS" w:hAnsi="Calibri" w:cs="Calibri"/>
          <w:color w:val="002060"/>
          <w:spacing w:val="-1"/>
          <w:sz w:val="24"/>
          <w:szCs w:val="24"/>
          <w:lang w:val="ro-RO"/>
        </w:rPr>
        <w:t>22 alin.</w:t>
      </w:r>
      <w:r w:rsidR="00E02B4E" w:rsidRPr="001C24D5">
        <w:rPr>
          <w:rFonts w:ascii="Calibri" w:eastAsia="Trebuchet MS" w:hAnsi="Calibri" w:cs="Calibri"/>
          <w:color w:val="002060"/>
          <w:spacing w:val="-1"/>
          <w:sz w:val="24"/>
          <w:szCs w:val="24"/>
          <w:lang w:val="ro-RO"/>
        </w:rPr>
        <w:t xml:space="preserve"> (</w:t>
      </w:r>
      <w:r w:rsidRPr="001C24D5">
        <w:rPr>
          <w:rFonts w:ascii="Calibri" w:eastAsia="Trebuchet MS" w:hAnsi="Calibri" w:cs="Calibri"/>
          <w:color w:val="002060"/>
          <w:spacing w:val="-1"/>
          <w:sz w:val="24"/>
          <w:szCs w:val="24"/>
          <w:lang w:val="ro-RO"/>
        </w:rPr>
        <w:t>4</w:t>
      </w:r>
      <w:r w:rsidR="00E02B4E" w:rsidRPr="001C24D5">
        <w:rPr>
          <w:rFonts w:ascii="Calibri" w:eastAsia="Trebuchet MS" w:hAnsi="Calibri" w:cs="Calibri"/>
          <w:color w:val="002060"/>
          <w:spacing w:val="-1"/>
          <w:sz w:val="24"/>
          <w:szCs w:val="24"/>
          <w:lang w:val="ro-RO"/>
        </w:rPr>
        <w:t>)</w:t>
      </w:r>
      <w:r w:rsidRPr="001C24D5">
        <w:rPr>
          <w:rFonts w:ascii="Calibri" w:eastAsia="Trebuchet MS" w:hAnsi="Calibri" w:cs="Calibri"/>
          <w:color w:val="002060"/>
          <w:spacing w:val="-1"/>
          <w:sz w:val="24"/>
          <w:szCs w:val="24"/>
          <w:lang w:val="ro-RO"/>
        </w:rPr>
        <w:t xml:space="preserve"> din OUG </w:t>
      </w:r>
      <w:r w:rsidR="004E3E08" w:rsidRPr="001C24D5">
        <w:rPr>
          <w:rFonts w:ascii="Calibri" w:eastAsia="Trebuchet MS" w:hAnsi="Calibri" w:cs="Calibri"/>
          <w:color w:val="002060"/>
          <w:spacing w:val="-1"/>
          <w:sz w:val="24"/>
          <w:szCs w:val="24"/>
          <w:lang w:val="ro-RO"/>
        </w:rPr>
        <w:t xml:space="preserve">nr. </w:t>
      </w:r>
      <w:r w:rsidRPr="001C24D5">
        <w:rPr>
          <w:rFonts w:ascii="Calibri" w:eastAsia="Trebuchet MS" w:hAnsi="Calibri" w:cs="Calibri"/>
          <w:color w:val="002060"/>
          <w:spacing w:val="-1"/>
          <w:sz w:val="24"/>
          <w:szCs w:val="24"/>
          <w:lang w:val="ro-RO"/>
        </w:rPr>
        <w:t>133/2021. De asemenea, conform art</w:t>
      </w:r>
      <w:r w:rsidR="00042A9A" w:rsidRPr="001C24D5">
        <w:rPr>
          <w:rFonts w:ascii="Calibri" w:eastAsia="Trebuchet MS" w:hAnsi="Calibri" w:cs="Calibri"/>
          <w:color w:val="002060"/>
          <w:spacing w:val="-1"/>
          <w:sz w:val="24"/>
          <w:szCs w:val="24"/>
          <w:lang w:val="ro-RO"/>
        </w:rPr>
        <w:t>.</w:t>
      </w:r>
      <w:r w:rsidRPr="001C24D5">
        <w:rPr>
          <w:rFonts w:ascii="Calibri" w:eastAsia="Trebuchet MS" w:hAnsi="Calibri" w:cs="Calibri"/>
          <w:color w:val="002060"/>
          <w:spacing w:val="-1"/>
          <w:sz w:val="24"/>
          <w:szCs w:val="24"/>
          <w:lang w:val="ro-RO"/>
        </w:rPr>
        <w:t xml:space="preserve"> 22 alin</w:t>
      </w:r>
      <w:r w:rsidR="00042A9A" w:rsidRPr="001C24D5">
        <w:rPr>
          <w:rFonts w:ascii="Calibri" w:eastAsia="Trebuchet MS" w:hAnsi="Calibri" w:cs="Calibri"/>
          <w:color w:val="002060"/>
          <w:spacing w:val="-1"/>
          <w:sz w:val="24"/>
          <w:szCs w:val="24"/>
          <w:lang w:val="ro-RO"/>
        </w:rPr>
        <w:t>.</w:t>
      </w:r>
      <w:r w:rsidRPr="001C24D5">
        <w:rPr>
          <w:rFonts w:ascii="Calibri" w:eastAsia="Trebuchet MS" w:hAnsi="Calibri" w:cs="Calibri"/>
          <w:color w:val="002060"/>
          <w:spacing w:val="-1"/>
          <w:sz w:val="24"/>
          <w:szCs w:val="24"/>
          <w:lang w:val="ro-RO"/>
        </w:rPr>
        <w:t xml:space="preserve"> </w:t>
      </w:r>
      <w:r w:rsidR="004E3E08" w:rsidRPr="001C24D5">
        <w:rPr>
          <w:rFonts w:ascii="Calibri" w:eastAsia="Trebuchet MS" w:hAnsi="Calibri" w:cs="Calibri"/>
          <w:color w:val="002060"/>
          <w:spacing w:val="-1"/>
          <w:sz w:val="24"/>
          <w:szCs w:val="24"/>
          <w:lang w:val="ro-RO"/>
        </w:rPr>
        <w:t>(</w:t>
      </w:r>
      <w:r w:rsidRPr="001C24D5">
        <w:rPr>
          <w:rFonts w:ascii="Calibri" w:eastAsia="Trebuchet MS" w:hAnsi="Calibri" w:cs="Calibri"/>
          <w:color w:val="002060"/>
          <w:spacing w:val="-1"/>
          <w:sz w:val="24"/>
          <w:szCs w:val="24"/>
          <w:lang w:val="ro-RO"/>
        </w:rPr>
        <w:t>5</w:t>
      </w:r>
      <w:r w:rsidR="004E3E08" w:rsidRPr="001C24D5">
        <w:rPr>
          <w:rFonts w:ascii="Calibri" w:eastAsia="Trebuchet MS" w:hAnsi="Calibri" w:cs="Calibri"/>
          <w:color w:val="002060"/>
          <w:spacing w:val="-1"/>
          <w:sz w:val="24"/>
          <w:szCs w:val="24"/>
          <w:lang w:val="ro-RO"/>
        </w:rPr>
        <w:t>)</w:t>
      </w:r>
      <w:r w:rsidRPr="001C24D5">
        <w:rPr>
          <w:rFonts w:ascii="Calibri" w:eastAsia="Trebuchet MS" w:hAnsi="Calibri" w:cs="Calibri"/>
          <w:color w:val="002060"/>
          <w:spacing w:val="-1"/>
          <w:sz w:val="24"/>
          <w:szCs w:val="24"/>
          <w:lang w:val="ro-RO"/>
        </w:rPr>
        <w:t xml:space="preserve"> din OUG </w:t>
      </w:r>
      <w:r w:rsidR="004E3E08" w:rsidRPr="001C24D5">
        <w:rPr>
          <w:rFonts w:ascii="Calibri" w:eastAsia="Trebuchet MS" w:hAnsi="Calibri" w:cs="Calibri"/>
          <w:color w:val="002060"/>
          <w:spacing w:val="-1"/>
          <w:sz w:val="24"/>
          <w:szCs w:val="24"/>
          <w:lang w:val="ro-RO"/>
        </w:rPr>
        <w:t xml:space="preserve">nr. </w:t>
      </w:r>
      <w:r w:rsidRPr="001C24D5">
        <w:rPr>
          <w:rFonts w:ascii="Calibri" w:eastAsia="Trebuchet MS" w:hAnsi="Calibri" w:cs="Calibri"/>
          <w:color w:val="002060"/>
          <w:spacing w:val="-1"/>
          <w:sz w:val="24"/>
          <w:szCs w:val="24"/>
          <w:lang w:val="ro-RO"/>
        </w:rPr>
        <w:t>133/2021, diferenţele de curs valutar rezultate în urma efectuării plăţilor facturilor externe sunt suportate de către liderul de parteneriat/partener/parteneri.</w:t>
      </w:r>
    </w:p>
    <w:p w14:paraId="7DFDC71A" w14:textId="5CF566B5" w:rsidR="00A10484" w:rsidRPr="001C24D5" w:rsidRDefault="00A10484" w:rsidP="000377CE">
      <w:pPr>
        <w:spacing w:before="60"/>
        <w:ind w:left="133" w:right="2230"/>
        <w:jc w:val="both"/>
        <w:rPr>
          <w:rFonts w:ascii="Calibri" w:eastAsia="Trebuchet MS" w:hAnsi="Calibri" w:cs="Calibri"/>
          <w:color w:val="002060"/>
          <w:sz w:val="24"/>
          <w:szCs w:val="24"/>
          <w:lang w:val="ro-RO"/>
        </w:rPr>
      </w:pPr>
      <w:r w:rsidRPr="001C24D5">
        <w:rPr>
          <w:rFonts w:ascii="Calibri" w:eastAsia="Trebuchet MS" w:hAnsi="Calibri" w:cs="Calibri"/>
          <w:b/>
          <w:color w:val="002060"/>
          <w:sz w:val="24"/>
          <w:szCs w:val="24"/>
          <w:lang w:val="ro-RO"/>
        </w:rPr>
        <w:t>(c</w:t>
      </w:r>
      <w:r w:rsidRPr="001C24D5">
        <w:rPr>
          <w:rFonts w:ascii="Calibri" w:eastAsia="Trebuchet MS" w:hAnsi="Calibri" w:cs="Calibri"/>
          <w:b/>
          <w:color w:val="002060"/>
          <w:spacing w:val="10"/>
          <w:sz w:val="24"/>
          <w:szCs w:val="24"/>
          <w:lang w:val="ro-RO"/>
        </w:rPr>
        <w:t>)</w:t>
      </w:r>
      <w:r w:rsidR="00042A9A" w:rsidRPr="001C24D5">
        <w:rPr>
          <w:rFonts w:ascii="Calibri" w:eastAsia="Trebuchet MS" w:hAnsi="Calibri" w:cs="Calibri"/>
          <w:b/>
          <w:color w:val="002060"/>
          <w:spacing w:val="10"/>
          <w:sz w:val="24"/>
          <w:szCs w:val="24"/>
          <w:lang w:val="ro-RO"/>
        </w:rPr>
        <w:t xml:space="preserve"> </w:t>
      </w:r>
      <w:r w:rsidRPr="001C24D5">
        <w:rPr>
          <w:rFonts w:ascii="Calibri" w:eastAsia="Trebuchet MS" w:hAnsi="Calibri" w:cs="Calibri"/>
          <w:b/>
          <w:color w:val="002060"/>
          <w:sz w:val="24"/>
          <w:szCs w:val="24"/>
          <w:lang w:val="ro-RO"/>
        </w:rPr>
        <w:t>Mecanismul</w:t>
      </w:r>
      <w:r w:rsidRPr="001C24D5">
        <w:rPr>
          <w:rFonts w:ascii="Calibri" w:eastAsia="Trebuchet MS" w:hAnsi="Calibri" w:cs="Calibri"/>
          <w:b/>
          <w:color w:val="002060"/>
          <w:spacing w:val="42"/>
          <w:sz w:val="24"/>
          <w:szCs w:val="24"/>
          <w:lang w:val="ro-RO"/>
        </w:rPr>
        <w:t xml:space="preserve"> </w:t>
      </w:r>
      <w:r w:rsidRPr="001C24D5">
        <w:rPr>
          <w:rFonts w:ascii="Calibri" w:eastAsia="Trebuchet MS" w:hAnsi="Calibri" w:cs="Calibri"/>
          <w:b/>
          <w:color w:val="002060"/>
          <w:sz w:val="24"/>
          <w:szCs w:val="24"/>
          <w:lang w:val="ro-RO"/>
        </w:rPr>
        <w:t>decontării</w:t>
      </w:r>
      <w:r w:rsidRPr="001C24D5">
        <w:rPr>
          <w:rFonts w:ascii="Calibri" w:eastAsia="Trebuchet MS" w:hAnsi="Calibri" w:cs="Calibri"/>
          <w:b/>
          <w:color w:val="002060"/>
          <w:spacing w:val="31"/>
          <w:sz w:val="24"/>
          <w:szCs w:val="24"/>
          <w:lang w:val="ro-RO"/>
        </w:rPr>
        <w:t xml:space="preserve"> </w:t>
      </w:r>
      <w:r w:rsidRPr="001C24D5">
        <w:rPr>
          <w:rFonts w:ascii="Calibri" w:eastAsia="Trebuchet MS" w:hAnsi="Calibri" w:cs="Calibri"/>
          <w:b/>
          <w:color w:val="002060"/>
          <w:sz w:val="24"/>
          <w:szCs w:val="24"/>
          <w:lang w:val="ro-RO"/>
        </w:rPr>
        <w:t>cererilor</w:t>
      </w:r>
      <w:r w:rsidRPr="001C24D5">
        <w:rPr>
          <w:rFonts w:ascii="Calibri" w:eastAsia="Trebuchet MS" w:hAnsi="Calibri" w:cs="Calibri"/>
          <w:b/>
          <w:color w:val="002060"/>
          <w:spacing w:val="27"/>
          <w:sz w:val="24"/>
          <w:szCs w:val="24"/>
          <w:lang w:val="ro-RO"/>
        </w:rPr>
        <w:t xml:space="preserve"> </w:t>
      </w:r>
      <w:r w:rsidRPr="001C24D5">
        <w:rPr>
          <w:rFonts w:ascii="Calibri" w:eastAsia="Trebuchet MS" w:hAnsi="Calibri" w:cs="Calibri"/>
          <w:b/>
          <w:color w:val="002060"/>
          <w:sz w:val="24"/>
          <w:szCs w:val="24"/>
          <w:lang w:val="ro-RO"/>
        </w:rPr>
        <w:t>de</w:t>
      </w:r>
      <w:r w:rsidRPr="001C24D5">
        <w:rPr>
          <w:rFonts w:ascii="Calibri" w:eastAsia="Trebuchet MS" w:hAnsi="Calibri" w:cs="Calibri"/>
          <w:b/>
          <w:color w:val="002060"/>
          <w:spacing w:val="9"/>
          <w:sz w:val="24"/>
          <w:szCs w:val="24"/>
          <w:lang w:val="ro-RO"/>
        </w:rPr>
        <w:t xml:space="preserve"> </w:t>
      </w:r>
      <w:r w:rsidRPr="001C24D5">
        <w:rPr>
          <w:rFonts w:ascii="Calibri" w:eastAsia="Trebuchet MS" w:hAnsi="Calibri" w:cs="Calibri"/>
          <w:b/>
          <w:color w:val="002060"/>
          <w:w w:val="103"/>
          <w:sz w:val="24"/>
          <w:szCs w:val="24"/>
          <w:lang w:val="ro-RO"/>
        </w:rPr>
        <w:t>plată</w:t>
      </w:r>
    </w:p>
    <w:p w14:paraId="0BCC32C0" w14:textId="3AD065C2" w:rsidR="00A10484" w:rsidRPr="001C24D5" w:rsidRDefault="00A10484" w:rsidP="000377CE">
      <w:pPr>
        <w:spacing w:before="60"/>
        <w:ind w:left="133" w:right="105"/>
        <w:jc w:val="both"/>
        <w:rPr>
          <w:rFonts w:ascii="Calibri" w:eastAsia="Trebuchet MS" w:hAnsi="Calibri" w:cs="Calibri"/>
          <w:color w:val="002060"/>
          <w:sz w:val="24"/>
          <w:szCs w:val="24"/>
          <w:lang w:val="ro-RO"/>
        </w:rPr>
      </w:pPr>
      <w:r w:rsidRPr="001C24D5">
        <w:rPr>
          <w:rFonts w:ascii="Calibri" w:eastAsia="Trebuchet MS" w:hAnsi="Calibri" w:cs="Calibri"/>
          <w:color w:val="002060"/>
          <w:sz w:val="24"/>
          <w:szCs w:val="24"/>
          <w:lang w:val="ro-RO"/>
        </w:rPr>
        <w:t>(</w:t>
      </w:r>
      <w:r w:rsidR="00362744" w:rsidRPr="001C24D5">
        <w:rPr>
          <w:rFonts w:ascii="Calibri" w:eastAsia="Trebuchet MS" w:hAnsi="Calibri" w:cs="Calibri"/>
          <w:color w:val="002060"/>
          <w:sz w:val="24"/>
          <w:szCs w:val="24"/>
          <w:lang w:val="ro-RO"/>
        </w:rPr>
        <w:t>i</w:t>
      </w:r>
      <w:r w:rsidRPr="001C24D5">
        <w:rPr>
          <w:rFonts w:ascii="Calibri" w:eastAsia="Trebuchet MS" w:hAnsi="Calibri" w:cs="Calibri"/>
          <w:color w:val="002060"/>
          <w:sz w:val="24"/>
          <w:szCs w:val="24"/>
          <w:lang w:val="ro-RO"/>
        </w:rPr>
        <w:t xml:space="preserve">) În procesul de implementare a Programului Sanatate, beneficiarii de proiecte finanţate din fonduri europene, alţii decât cei prevăzuţi la art. 7 alin. (1) - (5), (8) </w:t>
      </w:r>
      <w:r w:rsidR="00F36DC8" w:rsidRPr="001C24D5">
        <w:rPr>
          <w:rFonts w:ascii="Calibri" w:eastAsia="Trebuchet MS" w:hAnsi="Calibri" w:cs="Calibri"/>
          <w:color w:val="002060"/>
          <w:sz w:val="24"/>
          <w:szCs w:val="24"/>
          <w:lang w:val="ro-RO"/>
        </w:rPr>
        <w:t xml:space="preserve">, </w:t>
      </w:r>
      <w:r w:rsidR="00362744" w:rsidRPr="001C24D5">
        <w:rPr>
          <w:rFonts w:ascii="Calibri" w:eastAsia="Trebuchet MS" w:hAnsi="Calibri" w:cs="Calibri"/>
          <w:color w:val="002060"/>
          <w:sz w:val="24"/>
          <w:szCs w:val="24"/>
          <w:lang w:val="ro-RO"/>
        </w:rPr>
        <w:t>(</w:t>
      </w:r>
      <w:r w:rsidRPr="001C24D5">
        <w:rPr>
          <w:rFonts w:ascii="Calibri" w:eastAsia="Trebuchet MS" w:hAnsi="Calibri" w:cs="Calibri"/>
          <w:color w:val="002060"/>
          <w:sz w:val="24"/>
          <w:szCs w:val="24"/>
          <w:lang w:val="ro-RO"/>
        </w:rPr>
        <w:t>10</w:t>
      </w:r>
      <w:r w:rsidR="00362744" w:rsidRPr="001C24D5">
        <w:rPr>
          <w:rFonts w:ascii="Calibri" w:eastAsia="Trebuchet MS" w:hAnsi="Calibri" w:cs="Calibri"/>
          <w:color w:val="002060"/>
          <w:sz w:val="24"/>
          <w:szCs w:val="24"/>
          <w:lang w:val="ro-RO"/>
        </w:rPr>
        <w:t>)</w:t>
      </w:r>
      <w:r w:rsidR="00F36DC8" w:rsidRPr="001C24D5">
        <w:rPr>
          <w:rFonts w:ascii="Calibri" w:eastAsia="Trebuchet MS" w:hAnsi="Calibri" w:cs="Calibri"/>
          <w:color w:val="002060"/>
          <w:sz w:val="24"/>
          <w:szCs w:val="24"/>
          <w:lang w:val="ro-RO"/>
        </w:rPr>
        <w:t xml:space="preserve"> și (15)</w:t>
      </w:r>
      <w:r w:rsidRPr="001C24D5">
        <w:rPr>
          <w:rFonts w:ascii="Calibri" w:eastAsia="Trebuchet MS" w:hAnsi="Calibri" w:cs="Calibri"/>
          <w:color w:val="002060"/>
          <w:sz w:val="24"/>
          <w:szCs w:val="24"/>
          <w:lang w:val="ro-RO"/>
        </w:rPr>
        <w:t xml:space="preserve"> </w:t>
      </w:r>
      <w:r w:rsidR="00362744" w:rsidRPr="001C24D5">
        <w:rPr>
          <w:rFonts w:ascii="Calibri" w:eastAsia="Trebuchet MS" w:hAnsi="Calibri" w:cs="Calibri"/>
          <w:color w:val="002060"/>
          <w:spacing w:val="-3"/>
          <w:sz w:val="24"/>
          <w:szCs w:val="24"/>
          <w:lang w:val="ro-RO"/>
        </w:rPr>
        <w:t>d</w:t>
      </w:r>
      <w:r w:rsidR="00362744" w:rsidRPr="001C24D5">
        <w:rPr>
          <w:rFonts w:ascii="Calibri" w:eastAsia="Trebuchet MS" w:hAnsi="Calibri" w:cs="Calibri"/>
          <w:color w:val="002060"/>
          <w:spacing w:val="3"/>
          <w:sz w:val="24"/>
          <w:szCs w:val="24"/>
          <w:lang w:val="ro-RO"/>
        </w:rPr>
        <w:t>i</w:t>
      </w:r>
      <w:r w:rsidR="00362744" w:rsidRPr="001C24D5">
        <w:rPr>
          <w:rFonts w:ascii="Calibri" w:eastAsia="Trebuchet MS" w:hAnsi="Calibri" w:cs="Calibri"/>
          <w:color w:val="002060"/>
          <w:sz w:val="24"/>
          <w:szCs w:val="24"/>
          <w:lang w:val="ro-RO"/>
        </w:rPr>
        <w:t>n</w:t>
      </w:r>
      <w:r w:rsidR="00362744" w:rsidRPr="001C24D5">
        <w:rPr>
          <w:rFonts w:ascii="Calibri" w:eastAsia="Trebuchet MS" w:hAnsi="Calibri" w:cs="Calibri"/>
          <w:color w:val="002060"/>
          <w:spacing w:val="2"/>
          <w:sz w:val="24"/>
          <w:szCs w:val="24"/>
          <w:lang w:val="ro-RO"/>
        </w:rPr>
        <w:t xml:space="preserve"> </w:t>
      </w:r>
      <w:r w:rsidR="00362744" w:rsidRPr="001C24D5">
        <w:rPr>
          <w:rFonts w:ascii="Calibri" w:eastAsia="Trebuchet MS" w:hAnsi="Calibri" w:cs="Calibri"/>
          <w:color w:val="002060"/>
          <w:spacing w:val="-1"/>
          <w:sz w:val="24"/>
          <w:szCs w:val="24"/>
          <w:lang w:val="ro-RO"/>
        </w:rPr>
        <w:t>OU</w:t>
      </w:r>
      <w:r w:rsidR="00362744" w:rsidRPr="001C24D5">
        <w:rPr>
          <w:rFonts w:ascii="Calibri" w:eastAsia="Trebuchet MS" w:hAnsi="Calibri" w:cs="Calibri"/>
          <w:color w:val="002060"/>
          <w:sz w:val="24"/>
          <w:szCs w:val="24"/>
          <w:lang w:val="ro-RO"/>
        </w:rPr>
        <w:t>G</w:t>
      </w:r>
      <w:r w:rsidR="00362744" w:rsidRPr="001C24D5">
        <w:rPr>
          <w:rFonts w:ascii="Calibri" w:eastAsia="Trebuchet MS" w:hAnsi="Calibri" w:cs="Calibri"/>
          <w:color w:val="002060"/>
          <w:spacing w:val="11"/>
          <w:sz w:val="24"/>
          <w:szCs w:val="24"/>
          <w:lang w:val="ro-RO"/>
        </w:rPr>
        <w:t xml:space="preserve"> nr. </w:t>
      </w:r>
      <w:r w:rsidR="00362744" w:rsidRPr="001C24D5">
        <w:rPr>
          <w:rFonts w:ascii="Calibri" w:eastAsia="Trebuchet MS" w:hAnsi="Calibri" w:cs="Calibri"/>
          <w:color w:val="002060"/>
          <w:spacing w:val="-1"/>
          <w:sz w:val="24"/>
          <w:szCs w:val="24"/>
          <w:lang w:val="ro-RO"/>
        </w:rPr>
        <w:t>133/2021</w:t>
      </w:r>
      <w:r w:rsidR="00362744" w:rsidRPr="001C24D5">
        <w:rPr>
          <w:rFonts w:ascii="Calibri" w:eastAsia="Trebuchet MS" w:hAnsi="Calibri" w:cs="Calibri"/>
          <w:color w:val="002060"/>
          <w:spacing w:val="19"/>
          <w:sz w:val="24"/>
          <w:szCs w:val="24"/>
          <w:lang w:val="ro-RO"/>
        </w:rPr>
        <w:t xml:space="preserve"> </w:t>
      </w:r>
      <w:r w:rsidRPr="001C24D5">
        <w:rPr>
          <w:rFonts w:ascii="Calibri" w:eastAsia="Trebuchet MS" w:hAnsi="Calibri" w:cs="Calibri"/>
          <w:color w:val="002060"/>
          <w:sz w:val="24"/>
          <w:szCs w:val="24"/>
          <w:lang w:val="ro-RO"/>
        </w:rPr>
        <w:t>pot opta pentru utilizarea mecanismului decontării cererilor de plată;</w:t>
      </w:r>
    </w:p>
    <w:p w14:paraId="33C39E6E" w14:textId="7DF79A3E" w:rsidR="00A10484" w:rsidRPr="001C24D5" w:rsidRDefault="00A10484" w:rsidP="000377CE">
      <w:pPr>
        <w:spacing w:before="60"/>
        <w:ind w:left="133" w:right="105"/>
        <w:jc w:val="both"/>
        <w:rPr>
          <w:rFonts w:ascii="Calibri" w:eastAsia="Trebuchet MS" w:hAnsi="Calibri" w:cs="Calibri"/>
          <w:color w:val="002060"/>
          <w:sz w:val="24"/>
          <w:szCs w:val="24"/>
          <w:lang w:val="ro-RO"/>
        </w:rPr>
      </w:pPr>
      <w:r w:rsidRPr="001C24D5">
        <w:rPr>
          <w:rFonts w:ascii="Calibri" w:eastAsia="Trebuchet MS" w:hAnsi="Calibri" w:cs="Calibri"/>
          <w:color w:val="002060"/>
          <w:sz w:val="24"/>
          <w:szCs w:val="24"/>
          <w:lang w:val="ro-RO"/>
        </w:rPr>
        <w:t>(</w:t>
      </w:r>
      <w:r w:rsidR="00362744" w:rsidRPr="001C24D5">
        <w:rPr>
          <w:rFonts w:ascii="Calibri" w:eastAsia="Trebuchet MS" w:hAnsi="Calibri" w:cs="Calibri"/>
          <w:color w:val="002060"/>
          <w:sz w:val="24"/>
          <w:szCs w:val="24"/>
          <w:lang w:val="ro-RO"/>
        </w:rPr>
        <w:t>ii</w:t>
      </w:r>
      <w:r w:rsidRPr="001C24D5">
        <w:rPr>
          <w:rFonts w:ascii="Calibri" w:eastAsia="Trebuchet MS" w:hAnsi="Calibri" w:cs="Calibri"/>
          <w:color w:val="002060"/>
          <w:spacing w:val="8"/>
          <w:sz w:val="24"/>
          <w:szCs w:val="24"/>
          <w:lang w:val="ro-RO"/>
        </w:rPr>
        <w:t xml:space="preserve">) </w:t>
      </w:r>
      <w:r w:rsidRPr="001C24D5">
        <w:rPr>
          <w:rFonts w:ascii="Calibri" w:eastAsia="Trebuchet MS" w:hAnsi="Calibri" w:cs="Calibri"/>
          <w:color w:val="002060"/>
          <w:sz w:val="24"/>
          <w:szCs w:val="24"/>
          <w:lang w:val="ro-RO"/>
        </w:rPr>
        <w:t>Mecanismul</w:t>
      </w:r>
      <w:r w:rsidRPr="001C24D5">
        <w:rPr>
          <w:rFonts w:ascii="Calibri" w:eastAsia="Trebuchet MS" w:hAnsi="Calibri" w:cs="Calibri"/>
          <w:color w:val="002060"/>
          <w:spacing w:val="32"/>
          <w:sz w:val="24"/>
          <w:szCs w:val="24"/>
          <w:lang w:val="ro-RO"/>
        </w:rPr>
        <w:t xml:space="preserve"> </w:t>
      </w:r>
      <w:r w:rsidRPr="001C24D5">
        <w:rPr>
          <w:rFonts w:ascii="Calibri" w:eastAsia="Trebuchet MS" w:hAnsi="Calibri" w:cs="Calibri"/>
          <w:color w:val="002060"/>
          <w:sz w:val="24"/>
          <w:szCs w:val="24"/>
          <w:lang w:val="ro-RO"/>
        </w:rPr>
        <w:t>decontării</w:t>
      </w:r>
      <w:r w:rsidRPr="001C24D5">
        <w:rPr>
          <w:rFonts w:ascii="Calibri" w:eastAsia="Trebuchet MS" w:hAnsi="Calibri" w:cs="Calibri"/>
          <w:color w:val="002060"/>
          <w:spacing w:val="21"/>
          <w:sz w:val="24"/>
          <w:szCs w:val="24"/>
          <w:lang w:val="ro-RO"/>
        </w:rPr>
        <w:t xml:space="preserve"> </w:t>
      </w:r>
      <w:r w:rsidRPr="001C24D5">
        <w:rPr>
          <w:rFonts w:ascii="Calibri" w:eastAsia="Trebuchet MS" w:hAnsi="Calibri" w:cs="Calibri"/>
          <w:color w:val="002060"/>
          <w:spacing w:val="-1"/>
          <w:sz w:val="24"/>
          <w:szCs w:val="24"/>
          <w:lang w:val="ro-RO"/>
        </w:rPr>
        <w:t>cererilo</w:t>
      </w:r>
      <w:r w:rsidRPr="001C24D5">
        <w:rPr>
          <w:rFonts w:ascii="Calibri" w:eastAsia="Trebuchet MS" w:hAnsi="Calibri" w:cs="Calibri"/>
          <w:color w:val="002060"/>
          <w:sz w:val="24"/>
          <w:szCs w:val="24"/>
          <w:lang w:val="ro-RO"/>
        </w:rPr>
        <w:t>r</w:t>
      </w:r>
      <w:r w:rsidRPr="001C24D5">
        <w:rPr>
          <w:rFonts w:ascii="Calibri" w:eastAsia="Trebuchet MS" w:hAnsi="Calibri" w:cs="Calibri"/>
          <w:color w:val="002060"/>
          <w:spacing w:val="15"/>
          <w:sz w:val="24"/>
          <w:szCs w:val="24"/>
          <w:lang w:val="ro-RO"/>
        </w:rPr>
        <w:t xml:space="preserve"> </w:t>
      </w:r>
      <w:r w:rsidRPr="001C24D5">
        <w:rPr>
          <w:rFonts w:ascii="Calibri" w:eastAsia="Trebuchet MS" w:hAnsi="Calibri" w:cs="Calibri"/>
          <w:color w:val="002060"/>
          <w:sz w:val="24"/>
          <w:szCs w:val="24"/>
          <w:lang w:val="ro-RO"/>
        </w:rPr>
        <w:t>de</w:t>
      </w:r>
      <w:r w:rsidRPr="001C24D5">
        <w:rPr>
          <w:rFonts w:ascii="Calibri" w:eastAsia="Trebuchet MS" w:hAnsi="Calibri" w:cs="Calibri"/>
          <w:color w:val="002060"/>
          <w:spacing w:val="2"/>
          <w:sz w:val="24"/>
          <w:szCs w:val="24"/>
          <w:lang w:val="ro-RO"/>
        </w:rPr>
        <w:t xml:space="preserve"> </w:t>
      </w:r>
      <w:r w:rsidRPr="001C24D5">
        <w:rPr>
          <w:rFonts w:ascii="Calibri" w:eastAsia="Trebuchet MS" w:hAnsi="Calibri" w:cs="Calibri"/>
          <w:color w:val="002060"/>
          <w:spacing w:val="-1"/>
          <w:sz w:val="24"/>
          <w:szCs w:val="24"/>
          <w:lang w:val="ro-RO"/>
        </w:rPr>
        <w:t>plat</w:t>
      </w:r>
      <w:r w:rsidRPr="001C24D5">
        <w:rPr>
          <w:rFonts w:ascii="Calibri" w:eastAsia="Trebuchet MS" w:hAnsi="Calibri" w:cs="Calibri"/>
          <w:color w:val="002060"/>
          <w:sz w:val="24"/>
          <w:szCs w:val="24"/>
          <w:lang w:val="ro-RO"/>
        </w:rPr>
        <w:t>ă</w:t>
      </w:r>
      <w:r w:rsidRPr="001C24D5">
        <w:rPr>
          <w:rFonts w:ascii="Calibri" w:eastAsia="Trebuchet MS" w:hAnsi="Calibri" w:cs="Calibri"/>
          <w:color w:val="002060"/>
          <w:spacing w:val="6"/>
          <w:sz w:val="24"/>
          <w:szCs w:val="24"/>
          <w:lang w:val="ro-RO"/>
        </w:rPr>
        <w:t xml:space="preserve"> </w:t>
      </w:r>
      <w:r w:rsidRPr="001C24D5">
        <w:rPr>
          <w:rFonts w:ascii="Calibri" w:eastAsia="Trebuchet MS" w:hAnsi="Calibri" w:cs="Calibri"/>
          <w:color w:val="002060"/>
          <w:spacing w:val="1"/>
          <w:sz w:val="24"/>
          <w:szCs w:val="24"/>
          <w:lang w:val="ro-RO"/>
        </w:rPr>
        <w:t>s</w:t>
      </w:r>
      <w:r w:rsidRPr="001C24D5">
        <w:rPr>
          <w:rFonts w:ascii="Calibri" w:eastAsia="Trebuchet MS" w:hAnsi="Calibri" w:cs="Calibri"/>
          <w:color w:val="002060"/>
          <w:sz w:val="24"/>
          <w:szCs w:val="24"/>
          <w:lang w:val="ro-RO"/>
        </w:rPr>
        <w:t>e aplică</w:t>
      </w:r>
      <w:r w:rsidRPr="001C24D5">
        <w:rPr>
          <w:rFonts w:ascii="Calibri" w:eastAsia="Trebuchet MS" w:hAnsi="Calibri" w:cs="Calibri"/>
          <w:color w:val="002060"/>
          <w:spacing w:val="9"/>
          <w:sz w:val="24"/>
          <w:szCs w:val="24"/>
          <w:lang w:val="ro-RO"/>
        </w:rPr>
        <w:t xml:space="preserve"> </w:t>
      </w:r>
      <w:r w:rsidRPr="001C24D5">
        <w:rPr>
          <w:rFonts w:ascii="Calibri" w:eastAsia="Trebuchet MS" w:hAnsi="Calibri" w:cs="Calibri"/>
          <w:color w:val="002060"/>
          <w:sz w:val="24"/>
          <w:szCs w:val="24"/>
          <w:lang w:val="ro-RO"/>
        </w:rPr>
        <w:t>inclusiv</w:t>
      </w:r>
      <w:r w:rsidRPr="001C24D5">
        <w:rPr>
          <w:rFonts w:ascii="Calibri" w:eastAsia="Trebuchet MS" w:hAnsi="Calibri" w:cs="Calibri"/>
          <w:color w:val="002060"/>
          <w:spacing w:val="11"/>
          <w:sz w:val="24"/>
          <w:szCs w:val="24"/>
          <w:lang w:val="ro-RO"/>
        </w:rPr>
        <w:t xml:space="preserve"> </w:t>
      </w:r>
      <w:r w:rsidRPr="001C24D5">
        <w:rPr>
          <w:rFonts w:ascii="Calibri" w:eastAsia="Trebuchet MS" w:hAnsi="Calibri" w:cs="Calibri"/>
          <w:color w:val="002060"/>
          <w:spacing w:val="-1"/>
          <w:sz w:val="24"/>
          <w:szCs w:val="24"/>
          <w:lang w:val="ro-RO"/>
        </w:rPr>
        <w:t>proiectelo</w:t>
      </w:r>
      <w:r w:rsidRPr="001C24D5">
        <w:rPr>
          <w:rFonts w:ascii="Calibri" w:eastAsia="Trebuchet MS" w:hAnsi="Calibri" w:cs="Calibri"/>
          <w:color w:val="002060"/>
          <w:sz w:val="24"/>
          <w:szCs w:val="24"/>
          <w:lang w:val="ro-RO"/>
        </w:rPr>
        <w:t>r</w:t>
      </w:r>
      <w:r w:rsidRPr="001C24D5">
        <w:rPr>
          <w:rFonts w:ascii="Calibri" w:eastAsia="Trebuchet MS" w:hAnsi="Calibri" w:cs="Calibri"/>
          <w:color w:val="002060"/>
          <w:spacing w:val="22"/>
          <w:sz w:val="24"/>
          <w:szCs w:val="24"/>
          <w:lang w:val="ro-RO"/>
        </w:rPr>
        <w:t xml:space="preserve"> </w:t>
      </w:r>
      <w:r w:rsidRPr="001C24D5">
        <w:rPr>
          <w:rFonts w:ascii="Calibri" w:eastAsia="Trebuchet MS" w:hAnsi="Calibri" w:cs="Calibri"/>
          <w:color w:val="002060"/>
          <w:spacing w:val="-1"/>
          <w:sz w:val="24"/>
          <w:szCs w:val="24"/>
          <w:lang w:val="ro-RO"/>
        </w:rPr>
        <w:t>implementat</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28"/>
          <w:sz w:val="24"/>
          <w:szCs w:val="24"/>
          <w:lang w:val="ro-RO"/>
        </w:rPr>
        <w:t xml:space="preserve"> </w:t>
      </w:r>
      <w:r w:rsidRPr="001C24D5">
        <w:rPr>
          <w:rFonts w:ascii="Calibri" w:eastAsia="Trebuchet MS" w:hAnsi="Calibri" w:cs="Calibri"/>
          <w:color w:val="002060"/>
          <w:spacing w:val="3"/>
          <w:w w:val="103"/>
          <w:sz w:val="24"/>
          <w:szCs w:val="24"/>
          <w:lang w:val="ro-RO"/>
        </w:rPr>
        <w:t xml:space="preserve">în </w:t>
      </w:r>
      <w:r w:rsidRPr="001C24D5">
        <w:rPr>
          <w:rFonts w:ascii="Calibri" w:eastAsia="Trebuchet MS" w:hAnsi="Calibri" w:cs="Calibri"/>
          <w:color w:val="002060"/>
          <w:sz w:val="24"/>
          <w:szCs w:val="24"/>
          <w:lang w:val="ro-RO"/>
        </w:rPr>
        <w:t>parteneriat</w:t>
      </w:r>
      <w:bookmarkStart w:id="1" w:name="_Hlk190690130"/>
      <w:r w:rsidR="00AF21CC" w:rsidRPr="001C24D5">
        <w:rPr>
          <w:rFonts w:ascii="Calibri" w:eastAsia="Trebuchet MS" w:hAnsi="Calibri" w:cs="Calibri"/>
          <w:color w:val="002060"/>
          <w:sz w:val="24"/>
          <w:szCs w:val="24"/>
          <w:lang w:val="ro-RO"/>
        </w:rPr>
        <w:t xml:space="preserve"> </w:t>
      </w:r>
      <w:r w:rsidR="00B776F4" w:rsidRPr="001C24D5">
        <w:rPr>
          <w:rFonts w:ascii="Calibri" w:eastAsia="Trebuchet MS" w:hAnsi="Calibri" w:cs="Calibri"/>
          <w:color w:val="002060"/>
          <w:sz w:val="24"/>
          <w:szCs w:val="24"/>
          <w:lang w:val="ro-RO"/>
        </w:rPr>
        <w:t>pentru liderul de parteneriat/partenerii care îndeplinesc condițiile de la punctul</w:t>
      </w:r>
      <w:r w:rsidR="002A512C" w:rsidRPr="001C24D5">
        <w:rPr>
          <w:rFonts w:ascii="Calibri" w:eastAsia="Trebuchet MS" w:hAnsi="Calibri" w:cs="Calibri"/>
          <w:color w:val="002060"/>
          <w:sz w:val="24"/>
          <w:szCs w:val="24"/>
          <w:lang w:val="ro-RO"/>
        </w:rPr>
        <w:t xml:space="preserve"> </w:t>
      </w:r>
      <w:r w:rsidR="00B776F4" w:rsidRPr="001C24D5">
        <w:rPr>
          <w:rFonts w:ascii="Calibri" w:eastAsia="Trebuchet MS" w:hAnsi="Calibri" w:cs="Calibri"/>
          <w:color w:val="002060"/>
          <w:sz w:val="24"/>
          <w:szCs w:val="24"/>
          <w:lang w:val="ro-RO"/>
        </w:rPr>
        <w:t>(i)</w:t>
      </w:r>
      <w:r w:rsidR="00121829" w:rsidRPr="001C24D5">
        <w:rPr>
          <w:rFonts w:ascii="Calibri" w:eastAsia="Trebuchet MS" w:hAnsi="Calibri" w:cs="Calibri"/>
          <w:color w:val="002060"/>
          <w:sz w:val="24"/>
          <w:szCs w:val="24"/>
          <w:lang w:val="ro-RO"/>
        </w:rPr>
        <w:t>.</w:t>
      </w:r>
    </w:p>
    <w:bookmarkEnd w:id="1"/>
    <w:p w14:paraId="72A1C204" w14:textId="65E0706F"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1C24D5">
        <w:rPr>
          <w:rFonts w:ascii="Calibri" w:eastAsia="Trebuchet MS" w:hAnsi="Calibri" w:cs="Calibri"/>
          <w:color w:val="002060"/>
          <w:sz w:val="24"/>
          <w:szCs w:val="24"/>
          <w:lang w:val="ro-RO"/>
        </w:rPr>
        <w:t>(</w:t>
      </w:r>
      <w:r w:rsidR="00362744" w:rsidRPr="001C24D5">
        <w:rPr>
          <w:rFonts w:ascii="Calibri" w:eastAsia="Trebuchet MS" w:hAnsi="Calibri" w:cs="Calibri"/>
          <w:color w:val="002060"/>
          <w:sz w:val="24"/>
          <w:szCs w:val="24"/>
          <w:lang w:val="ro-RO"/>
        </w:rPr>
        <w:t>iii</w:t>
      </w:r>
      <w:r w:rsidRPr="001C24D5">
        <w:rPr>
          <w:rFonts w:ascii="Calibri" w:eastAsia="Trebuchet MS" w:hAnsi="Calibri" w:cs="Calibri"/>
          <w:color w:val="002060"/>
          <w:spacing w:val="8"/>
          <w:sz w:val="24"/>
          <w:szCs w:val="24"/>
          <w:lang w:val="ro-RO"/>
        </w:rPr>
        <w:t xml:space="preserve">) </w:t>
      </w:r>
      <w:r w:rsidRPr="001C24D5">
        <w:rPr>
          <w:rFonts w:ascii="Calibri" w:eastAsia="Trebuchet MS" w:hAnsi="Calibri" w:cs="Calibri"/>
          <w:color w:val="002060"/>
          <w:spacing w:val="-1"/>
          <w:sz w:val="24"/>
          <w:szCs w:val="24"/>
          <w:lang w:val="ro-RO"/>
        </w:rPr>
        <w:t>Pentr</w:t>
      </w:r>
      <w:r w:rsidRPr="001C24D5">
        <w:rPr>
          <w:rFonts w:ascii="Calibri" w:eastAsia="Trebuchet MS" w:hAnsi="Calibri" w:cs="Calibri"/>
          <w:color w:val="002060"/>
          <w:sz w:val="24"/>
          <w:szCs w:val="24"/>
          <w:lang w:val="ro-RO"/>
        </w:rPr>
        <w:t>u</w:t>
      </w:r>
      <w:r w:rsidRPr="001C24D5">
        <w:rPr>
          <w:rFonts w:ascii="Calibri" w:eastAsia="Trebuchet MS" w:hAnsi="Calibri" w:cs="Calibri"/>
          <w:color w:val="002060"/>
          <w:spacing w:val="36"/>
          <w:sz w:val="24"/>
          <w:szCs w:val="24"/>
          <w:lang w:val="ro-RO"/>
        </w:rPr>
        <w:t xml:space="preserve"> </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11"/>
          <w:sz w:val="24"/>
          <w:szCs w:val="24"/>
          <w:lang w:val="ro-RO"/>
        </w:rPr>
        <w:t xml:space="preserve"> </w:t>
      </w:r>
      <w:r w:rsidRPr="001C24D5">
        <w:rPr>
          <w:rFonts w:ascii="Calibri" w:eastAsia="Trebuchet MS" w:hAnsi="Calibri" w:cs="Calibri"/>
          <w:color w:val="002060"/>
          <w:sz w:val="24"/>
          <w:szCs w:val="24"/>
          <w:lang w:val="ro-RO"/>
        </w:rPr>
        <w:t>beneficia</w:t>
      </w:r>
      <w:r w:rsidRPr="001C24D5">
        <w:rPr>
          <w:rFonts w:ascii="Calibri" w:eastAsia="Trebuchet MS" w:hAnsi="Calibri" w:cs="Calibri"/>
          <w:color w:val="002060"/>
          <w:spacing w:val="36"/>
          <w:sz w:val="24"/>
          <w:szCs w:val="24"/>
          <w:lang w:val="ro-RO"/>
        </w:rPr>
        <w:t xml:space="preserve"> </w:t>
      </w:r>
      <w:r w:rsidRPr="001C24D5">
        <w:rPr>
          <w:rFonts w:ascii="Calibri" w:eastAsia="Trebuchet MS" w:hAnsi="Calibri" w:cs="Calibri"/>
          <w:color w:val="002060"/>
          <w:spacing w:val="-2"/>
          <w:sz w:val="24"/>
          <w:szCs w:val="24"/>
          <w:lang w:val="ro-RO"/>
        </w:rPr>
        <w:t>d</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14"/>
          <w:sz w:val="24"/>
          <w:szCs w:val="24"/>
          <w:lang w:val="ro-RO"/>
        </w:rPr>
        <w:t xml:space="preserve"> </w:t>
      </w:r>
      <w:r w:rsidRPr="001C24D5">
        <w:rPr>
          <w:rFonts w:ascii="Calibri" w:eastAsia="Trebuchet MS" w:hAnsi="Calibri" w:cs="Calibri"/>
          <w:color w:val="002060"/>
          <w:sz w:val="24"/>
          <w:szCs w:val="24"/>
          <w:lang w:val="ro-RO"/>
        </w:rPr>
        <w:t>mecanismul</w:t>
      </w:r>
      <w:r w:rsidRPr="001C24D5">
        <w:rPr>
          <w:rFonts w:ascii="Calibri" w:eastAsia="Trebuchet MS" w:hAnsi="Calibri" w:cs="Calibri"/>
          <w:color w:val="002060"/>
          <w:spacing w:val="40"/>
          <w:sz w:val="24"/>
          <w:szCs w:val="24"/>
          <w:lang w:val="ro-RO"/>
        </w:rPr>
        <w:t xml:space="preserve"> </w:t>
      </w:r>
      <w:r w:rsidRPr="001C24D5">
        <w:rPr>
          <w:rFonts w:ascii="Calibri" w:eastAsia="Trebuchet MS" w:hAnsi="Calibri" w:cs="Calibri"/>
          <w:color w:val="002060"/>
          <w:sz w:val="24"/>
          <w:szCs w:val="24"/>
          <w:lang w:val="ro-RO"/>
        </w:rPr>
        <w:t>decontării</w:t>
      </w:r>
      <w:r w:rsidRPr="001C24D5">
        <w:rPr>
          <w:rFonts w:ascii="Calibri" w:eastAsia="Trebuchet MS" w:hAnsi="Calibri" w:cs="Calibri"/>
          <w:color w:val="002060"/>
          <w:spacing w:val="36"/>
          <w:sz w:val="24"/>
          <w:szCs w:val="24"/>
          <w:lang w:val="ro-RO"/>
        </w:rPr>
        <w:t xml:space="preserve"> </w:t>
      </w:r>
      <w:r w:rsidRPr="001C24D5">
        <w:rPr>
          <w:rFonts w:ascii="Calibri" w:eastAsia="Trebuchet MS" w:hAnsi="Calibri" w:cs="Calibri"/>
          <w:color w:val="002060"/>
          <w:sz w:val="24"/>
          <w:szCs w:val="24"/>
          <w:lang w:val="ro-RO"/>
        </w:rPr>
        <w:t>cererilor</w:t>
      </w:r>
      <w:r w:rsidRPr="001C24D5">
        <w:rPr>
          <w:rFonts w:ascii="Calibri" w:eastAsia="Trebuchet MS" w:hAnsi="Calibri" w:cs="Calibri"/>
          <w:color w:val="002060"/>
          <w:spacing w:val="32"/>
          <w:sz w:val="24"/>
          <w:szCs w:val="24"/>
          <w:lang w:val="ro-RO"/>
        </w:rPr>
        <w:t xml:space="preserve"> </w:t>
      </w:r>
      <w:r w:rsidRPr="001C24D5">
        <w:rPr>
          <w:rFonts w:ascii="Calibri" w:eastAsia="Trebuchet MS" w:hAnsi="Calibri" w:cs="Calibri"/>
          <w:color w:val="002060"/>
          <w:sz w:val="24"/>
          <w:szCs w:val="24"/>
          <w:lang w:val="ro-RO"/>
        </w:rPr>
        <w:t>de</w:t>
      </w:r>
      <w:r w:rsidRPr="001C24D5">
        <w:rPr>
          <w:rFonts w:ascii="Calibri" w:eastAsia="Trebuchet MS" w:hAnsi="Calibri" w:cs="Calibri"/>
          <w:color w:val="002060"/>
          <w:spacing w:val="17"/>
          <w:sz w:val="24"/>
          <w:szCs w:val="24"/>
          <w:lang w:val="ro-RO"/>
        </w:rPr>
        <w:t xml:space="preserve"> </w:t>
      </w:r>
      <w:r w:rsidRPr="001C24D5">
        <w:rPr>
          <w:rFonts w:ascii="Calibri" w:eastAsia="Trebuchet MS" w:hAnsi="Calibri" w:cs="Calibri"/>
          <w:color w:val="002060"/>
          <w:spacing w:val="-1"/>
          <w:sz w:val="24"/>
          <w:szCs w:val="24"/>
          <w:lang w:val="ro-RO"/>
        </w:rPr>
        <w:t>plată</w:t>
      </w:r>
      <w:r w:rsidRPr="001C24D5">
        <w:rPr>
          <w:rFonts w:ascii="Calibri" w:eastAsia="Trebuchet MS" w:hAnsi="Calibri" w:cs="Calibri"/>
          <w:color w:val="002060"/>
          <w:sz w:val="24"/>
          <w:szCs w:val="24"/>
          <w:lang w:val="ro-RO"/>
        </w:rPr>
        <w:t>,</w:t>
      </w:r>
      <w:r w:rsidRPr="001C24D5">
        <w:rPr>
          <w:rFonts w:ascii="Calibri" w:eastAsia="Trebuchet MS" w:hAnsi="Calibri" w:cs="Calibri"/>
          <w:color w:val="002060"/>
          <w:spacing w:val="27"/>
          <w:sz w:val="24"/>
          <w:szCs w:val="24"/>
          <w:lang w:val="ro-RO"/>
        </w:rPr>
        <w:t xml:space="preserve"> </w:t>
      </w:r>
      <w:r w:rsidRPr="001C24D5">
        <w:rPr>
          <w:rFonts w:ascii="Calibri" w:eastAsia="Trebuchet MS" w:hAnsi="Calibri" w:cs="Calibri"/>
          <w:color w:val="002060"/>
          <w:sz w:val="24"/>
          <w:szCs w:val="24"/>
          <w:lang w:val="ro-RO"/>
        </w:rPr>
        <w:t>beneficiarii</w:t>
      </w:r>
      <w:r w:rsidRPr="00F42CB9">
        <w:rPr>
          <w:rFonts w:ascii="Calibri" w:eastAsia="Trebuchet MS" w:hAnsi="Calibri" w:cs="Calibri"/>
          <w:color w:val="002060"/>
          <w:sz w:val="24"/>
          <w:szCs w:val="24"/>
          <w:lang w:val="ro-RO"/>
        </w:rPr>
        <w:t xml:space="preserve">/liderii </w:t>
      </w:r>
      <w:r w:rsidRPr="00F42CB9">
        <w:rPr>
          <w:rFonts w:ascii="Calibri" w:eastAsia="Trebuchet MS" w:hAnsi="Calibri" w:cs="Calibri"/>
          <w:color w:val="002060"/>
          <w:spacing w:val="-2"/>
          <w:w w:val="103"/>
          <w:sz w:val="24"/>
          <w:szCs w:val="24"/>
          <w:lang w:val="ro-RO"/>
        </w:rPr>
        <w:t xml:space="preserve">de </w:t>
      </w:r>
      <w:r w:rsidRPr="00F42CB9">
        <w:rPr>
          <w:rFonts w:ascii="Calibri" w:eastAsia="Trebuchet MS" w:hAnsi="Calibri" w:cs="Calibri"/>
          <w:color w:val="002060"/>
          <w:sz w:val="24"/>
          <w:szCs w:val="24"/>
          <w:lang w:val="ro-RO"/>
        </w:rPr>
        <w:t>parteneriat/partenerii,</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alţii</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decât</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cei</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prevăzuţi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art.</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7</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şi</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8</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OUG</w:t>
      </w:r>
      <w:r w:rsidRPr="00F42CB9">
        <w:rPr>
          <w:rFonts w:ascii="Calibri" w:eastAsia="Trebuchet MS" w:hAnsi="Calibri" w:cs="Calibri"/>
          <w:color w:val="002060"/>
          <w:spacing w:val="14"/>
          <w:sz w:val="24"/>
          <w:szCs w:val="24"/>
          <w:lang w:val="ro-RO"/>
        </w:rPr>
        <w:t xml:space="preserve"> </w:t>
      </w:r>
      <w:r w:rsidR="004E3E08" w:rsidRPr="00F42CB9">
        <w:rPr>
          <w:rFonts w:ascii="Calibri" w:eastAsia="Trebuchet MS" w:hAnsi="Calibri" w:cs="Calibri"/>
          <w:color w:val="002060"/>
          <w:spacing w:val="14"/>
          <w:sz w:val="24"/>
          <w:szCs w:val="24"/>
          <w:lang w:val="ro-RO"/>
        </w:rPr>
        <w:t xml:space="preserve">nr. </w:t>
      </w:r>
      <w:r w:rsidRPr="00F42CB9">
        <w:rPr>
          <w:rFonts w:ascii="Calibri" w:eastAsia="Trebuchet MS" w:hAnsi="Calibri" w:cs="Calibri"/>
          <w:color w:val="002060"/>
          <w:sz w:val="24"/>
          <w:szCs w:val="24"/>
          <w:lang w:val="ro-RO"/>
        </w:rPr>
        <w:t>133/2021,</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au obligaţia de a achita integral contribuţia proprie aferentă cheltuielilor eligibile incluse în documentele anexate cererii de plată cel mai târziu până la data depunerii cererii de rambursare aferente cererii de plată.</w:t>
      </w:r>
    </w:p>
    <w:p w14:paraId="429D0E69" w14:textId="62F92D8D" w:rsidR="00A10484" w:rsidRPr="001C24D5"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362744">
        <w:rPr>
          <w:rFonts w:ascii="Calibri" w:eastAsia="Trebuchet MS" w:hAnsi="Calibri" w:cs="Calibri"/>
          <w:color w:val="002060"/>
          <w:sz w:val="24"/>
          <w:szCs w:val="24"/>
          <w:lang w:val="ro-RO"/>
        </w:rPr>
        <w:t>iv</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Dup</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primirea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facturilor pentru livrarea</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bunurilor/prestarea</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serviciilor</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acceptate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w w:val="103"/>
          <w:sz w:val="24"/>
          <w:szCs w:val="24"/>
          <w:lang w:val="ro-RO"/>
        </w:rPr>
        <w:t xml:space="preserve">la </w:t>
      </w:r>
      <w:r w:rsidRPr="00F42CB9">
        <w:rPr>
          <w:rFonts w:ascii="Calibri" w:eastAsia="Trebuchet MS" w:hAnsi="Calibri" w:cs="Calibri"/>
          <w:color w:val="002060"/>
          <w:spacing w:val="-1"/>
          <w:sz w:val="24"/>
          <w:szCs w:val="24"/>
          <w:lang w:val="ro-RO"/>
        </w:rPr>
        <w:t>plată</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facturilo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avan</w:t>
      </w:r>
      <w:r w:rsidRPr="00F42CB9">
        <w:rPr>
          <w:rFonts w:ascii="Calibri" w:eastAsia="Trebuchet MS" w:hAnsi="Calibri" w:cs="Calibri"/>
          <w:color w:val="002060"/>
          <w:sz w:val="24"/>
          <w:szCs w:val="24"/>
          <w:lang w:val="ro-RO"/>
        </w:rPr>
        <w:t>s</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conformitat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 xml:space="preserve">u </w:t>
      </w:r>
      <w:r w:rsidRPr="00F42CB9">
        <w:rPr>
          <w:rFonts w:ascii="Calibri" w:eastAsia="Trebuchet MS" w:hAnsi="Calibri" w:cs="Calibri"/>
          <w:color w:val="002060"/>
          <w:spacing w:val="-1"/>
          <w:sz w:val="24"/>
          <w:szCs w:val="24"/>
          <w:lang w:val="ro-RO"/>
        </w:rPr>
        <w:t>clauzel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prevăzut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contractel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w w:val="103"/>
          <w:sz w:val="24"/>
          <w:szCs w:val="24"/>
          <w:lang w:val="ro-RO"/>
        </w:rPr>
        <w:t xml:space="preserve">achiziţii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e proiectului</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acceptate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pacing w:val="-1"/>
          <w:sz w:val="24"/>
          <w:szCs w:val="24"/>
          <w:lang w:val="ro-RO"/>
        </w:rPr>
        <w:t>plată</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54"/>
          <w:sz w:val="24"/>
          <w:szCs w:val="24"/>
          <w:lang w:val="ro-RO"/>
        </w:rPr>
        <w:t xml:space="preserve"> </w:t>
      </w:r>
      <w:r w:rsidRPr="001C24D5">
        <w:rPr>
          <w:rFonts w:ascii="Calibri" w:eastAsia="Trebuchet MS" w:hAnsi="Calibri" w:cs="Calibri"/>
          <w:color w:val="002060"/>
          <w:sz w:val="24"/>
          <w:szCs w:val="24"/>
          <w:lang w:val="ro-RO"/>
        </w:rPr>
        <w:t>beneficiarul</w:t>
      </w:r>
      <w:r w:rsidRPr="001C24D5">
        <w:rPr>
          <w:rFonts w:ascii="Calibri" w:eastAsia="Trebuchet MS" w:hAnsi="Calibri" w:cs="Calibri"/>
          <w:color w:val="002060"/>
          <w:spacing w:val="10"/>
          <w:sz w:val="24"/>
          <w:szCs w:val="24"/>
          <w:lang w:val="ro-RO"/>
        </w:rPr>
        <w:t xml:space="preserve"> </w:t>
      </w:r>
      <w:r w:rsidRPr="001C24D5">
        <w:rPr>
          <w:rFonts w:ascii="Calibri" w:eastAsia="Trebuchet MS" w:hAnsi="Calibri" w:cs="Calibri"/>
          <w:color w:val="002060"/>
          <w:spacing w:val="-1"/>
          <w:sz w:val="24"/>
          <w:szCs w:val="24"/>
          <w:lang w:val="ro-RO"/>
        </w:rPr>
        <w:t>depun</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57"/>
          <w:sz w:val="24"/>
          <w:szCs w:val="24"/>
          <w:lang w:val="ro-RO"/>
        </w:rPr>
        <w:t xml:space="preserve"> </w:t>
      </w:r>
      <w:r w:rsidRPr="001C24D5">
        <w:rPr>
          <w:rFonts w:ascii="Calibri" w:eastAsia="Trebuchet MS" w:hAnsi="Calibri" w:cs="Calibri"/>
          <w:color w:val="002060"/>
          <w:spacing w:val="-1"/>
          <w:sz w:val="24"/>
          <w:szCs w:val="24"/>
          <w:lang w:val="ro-RO"/>
        </w:rPr>
        <w:t>l</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42"/>
          <w:sz w:val="24"/>
          <w:szCs w:val="24"/>
          <w:lang w:val="ro-RO"/>
        </w:rPr>
        <w:t xml:space="preserve"> </w:t>
      </w:r>
      <w:r w:rsidRPr="001C24D5">
        <w:rPr>
          <w:rFonts w:ascii="Calibri" w:eastAsia="Trebuchet MS" w:hAnsi="Calibri" w:cs="Calibri"/>
          <w:color w:val="002060"/>
          <w:spacing w:val="-1"/>
          <w:sz w:val="24"/>
          <w:szCs w:val="24"/>
          <w:lang w:val="ro-RO"/>
        </w:rPr>
        <w:t>AM</w:t>
      </w:r>
      <w:r w:rsidRPr="001C24D5">
        <w:rPr>
          <w:rFonts w:ascii="Calibri" w:eastAsia="Trebuchet MS" w:hAnsi="Calibri" w:cs="Calibri"/>
          <w:color w:val="002060"/>
          <w:spacing w:val="55"/>
          <w:sz w:val="24"/>
          <w:szCs w:val="24"/>
          <w:lang w:val="ro-RO"/>
        </w:rPr>
        <w:t xml:space="preserve"> </w:t>
      </w:r>
      <w:r w:rsidRPr="001C24D5">
        <w:rPr>
          <w:rFonts w:ascii="Calibri" w:eastAsia="Trebuchet MS" w:hAnsi="Calibri" w:cs="Calibri"/>
          <w:color w:val="002060"/>
          <w:spacing w:val="-1"/>
          <w:sz w:val="24"/>
          <w:szCs w:val="24"/>
          <w:lang w:val="ro-RO"/>
        </w:rPr>
        <w:t>pentr</w:t>
      </w:r>
      <w:r w:rsidRPr="001C24D5">
        <w:rPr>
          <w:rFonts w:ascii="Calibri" w:eastAsia="Trebuchet MS" w:hAnsi="Calibri" w:cs="Calibri"/>
          <w:color w:val="002060"/>
          <w:sz w:val="24"/>
          <w:szCs w:val="24"/>
          <w:lang w:val="ro-RO"/>
        </w:rPr>
        <w:t>u</w:t>
      </w:r>
      <w:r w:rsidRPr="001C24D5">
        <w:rPr>
          <w:rFonts w:ascii="Calibri" w:eastAsia="Trebuchet MS" w:hAnsi="Calibri" w:cs="Calibri"/>
          <w:color w:val="002060"/>
          <w:spacing w:val="53"/>
          <w:sz w:val="24"/>
          <w:szCs w:val="24"/>
          <w:lang w:val="ro-RO"/>
        </w:rPr>
        <w:t xml:space="preserve"> </w:t>
      </w:r>
      <w:r w:rsidRPr="001C24D5">
        <w:rPr>
          <w:rFonts w:ascii="Calibri" w:eastAsia="Trebuchet MS" w:hAnsi="Calibri" w:cs="Calibri"/>
          <w:color w:val="002060"/>
          <w:w w:val="103"/>
          <w:sz w:val="24"/>
          <w:szCs w:val="24"/>
          <w:lang w:val="ro-RO"/>
        </w:rPr>
        <w:t xml:space="preserve">Programul </w:t>
      </w:r>
      <w:r w:rsidR="00042A9A" w:rsidRPr="001C24D5">
        <w:rPr>
          <w:rFonts w:ascii="Calibri" w:eastAsia="Trebuchet MS" w:hAnsi="Calibri" w:cs="Calibri"/>
          <w:color w:val="002060"/>
          <w:spacing w:val="-1"/>
          <w:sz w:val="24"/>
          <w:szCs w:val="24"/>
          <w:lang w:val="ro-RO"/>
        </w:rPr>
        <w:t xml:space="preserve">Sănănate </w:t>
      </w:r>
      <w:r w:rsidRPr="001C24D5">
        <w:rPr>
          <w:rFonts w:ascii="Calibri" w:eastAsia="Trebuchet MS" w:hAnsi="Calibri" w:cs="Calibri"/>
          <w:color w:val="002060"/>
          <w:sz w:val="24"/>
          <w:szCs w:val="24"/>
          <w:lang w:val="ro-RO"/>
        </w:rPr>
        <w:t>cererea</w:t>
      </w:r>
      <w:r w:rsidRPr="001C24D5">
        <w:rPr>
          <w:rFonts w:ascii="Calibri" w:eastAsia="Trebuchet MS" w:hAnsi="Calibri" w:cs="Calibri"/>
          <w:color w:val="002060"/>
          <w:spacing w:val="23"/>
          <w:sz w:val="24"/>
          <w:szCs w:val="24"/>
          <w:lang w:val="ro-RO"/>
        </w:rPr>
        <w:t xml:space="preserve"> </w:t>
      </w:r>
      <w:r w:rsidRPr="001C24D5">
        <w:rPr>
          <w:rFonts w:ascii="Calibri" w:eastAsia="Trebuchet MS" w:hAnsi="Calibri" w:cs="Calibri"/>
          <w:color w:val="002060"/>
          <w:sz w:val="24"/>
          <w:szCs w:val="24"/>
          <w:lang w:val="ro-RO"/>
        </w:rPr>
        <w:t>de</w:t>
      </w:r>
      <w:r w:rsidRPr="001C24D5">
        <w:rPr>
          <w:rFonts w:ascii="Calibri" w:eastAsia="Trebuchet MS" w:hAnsi="Calibri" w:cs="Calibri"/>
          <w:color w:val="002060"/>
          <w:spacing w:val="9"/>
          <w:sz w:val="24"/>
          <w:szCs w:val="24"/>
          <w:lang w:val="ro-RO"/>
        </w:rPr>
        <w:t xml:space="preserve"> </w:t>
      </w:r>
      <w:r w:rsidRPr="001C24D5">
        <w:rPr>
          <w:rFonts w:ascii="Calibri" w:eastAsia="Trebuchet MS" w:hAnsi="Calibri" w:cs="Calibri"/>
          <w:color w:val="002060"/>
          <w:sz w:val="24"/>
          <w:szCs w:val="24"/>
          <w:lang w:val="ro-RO"/>
        </w:rPr>
        <w:t>plată</w:t>
      </w:r>
      <w:r w:rsidRPr="001C24D5">
        <w:rPr>
          <w:rFonts w:ascii="Calibri" w:eastAsia="Trebuchet MS" w:hAnsi="Calibri" w:cs="Calibri"/>
          <w:color w:val="002060"/>
          <w:spacing w:val="16"/>
          <w:sz w:val="24"/>
          <w:szCs w:val="24"/>
          <w:lang w:val="ro-RO"/>
        </w:rPr>
        <w:t xml:space="preserve"> </w:t>
      </w:r>
      <w:r w:rsidRPr="001C24D5">
        <w:rPr>
          <w:rFonts w:ascii="Calibri" w:eastAsia="Trebuchet MS" w:hAnsi="Calibri" w:cs="Calibri"/>
          <w:color w:val="002060"/>
          <w:sz w:val="24"/>
          <w:szCs w:val="24"/>
          <w:lang w:val="ro-RO"/>
        </w:rPr>
        <w:t>şi</w:t>
      </w:r>
      <w:r w:rsidRPr="001C24D5">
        <w:rPr>
          <w:rFonts w:ascii="Calibri" w:eastAsia="Trebuchet MS" w:hAnsi="Calibri" w:cs="Calibri"/>
          <w:color w:val="002060"/>
          <w:spacing w:val="6"/>
          <w:sz w:val="24"/>
          <w:szCs w:val="24"/>
          <w:lang w:val="ro-RO"/>
        </w:rPr>
        <w:t xml:space="preserve"> </w:t>
      </w:r>
      <w:r w:rsidRPr="001C24D5">
        <w:rPr>
          <w:rFonts w:ascii="Calibri" w:eastAsia="Trebuchet MS" w:hAnsi="Calibri" w:cs="Calibri"/>
          <w:color w:val="002060"/>
          <w:sz w:val="24"/>
          <w:szCs w:val="24"/>
          <w:lang w:val="ro-RO"/>
        </w:rPr>
        <w:t>documentele</w:t>
      </w:r>
      <w:r w:rsidRPr="001C24D5">
        <w:rPr>
          <w:rFonts w:ascii="Calibri" w:eastAsia="Trebuchet MS" w:hAnsi="Calibri" w:cs="Calibri"/>
          <w:color w:val="002060"/>
          <w:spacing w:val="37"/>
          <w:sz w:val="24"/>
          <w:szCs w:val="24"/>
          <w:lang w:val="ro-RO"/>
        </w:rPr>
        <w:t xml:space="preserve"> </w:t>
      </w:r>
      <w:r w:rsidRPr="001C24D5">
        <w:rPr>
          <w:rFonts w:ascii="Calibri" w:eastAsia="Trebuchet MS" w:hAnsi="Calibri" w:cs="Calibri"/>
          <w:color w:val="002060"/>
          <w:sz w:val="24"/>
          <w:szCs w:val="24"/>
          <w:lang w:val="ro-RO"/>
        </w:rPr>
        <w:t>justificative</w:t>
      </w:r>
      <w:r w:rsidRPr="001C24D5">
        <w:rPr>
          <w:rFonts w:ascii="Calibri" w:eastAsia="Trebuchet MS" w:hAnsi="Calibri" w:cs="Calibri"/>
          <w:color w:val="002060"/>
          <w:spacing w:val="34"/>
          <w:sz w:val="24"/>
          <w:szCs w:val="24"/>
          <w:lang w:val="ro-RO"/>
        </w:rPr>
        <w:t xml:space="preserve"> </w:t>
      </w:r>
      <w:r w:rsidRPr="001C24D5">
        <w:rPr>
          <w:rFonts w:ascii="Calibri" w:eastAsia="Trebuchet MS" w:hAnsi="Calibri" w:cs="Calibri"/>
          <w:color w:val="002060"/>
          <w:sz w:val="24"/>
          <w:szCs w:val="24"/>
          <w:lang w:val="ro-RO"/>
        </w:rPr>
        <w:t>aferente</w:t>
      </w:r>
      <w:r w:rsidRPr="001C24D5">
        <w:rPr>
          <w:rFonts w:ascii="Calibri" w:eastAsia="Trebuchet MS" w:hAnsi="Calibri" w:cs="Calibri"/>
          <w:color w:val="002060"/>
          <w:spacing w:val="25"/>
          <w:sz w:val="24"/>
          <w:szCs w:val="24"/>
          <w:lang w:val="ro-RO"/>
        </w:rPr>
        <w:t xml:space="preserve"> </w:t>
      </w:r>
      <w:r w:rsidRPr="001C24D5">
        <w:rPr>
          <w:rFonts w:ascii="Calibri" w:eastAsia="Trebuchet MS" w:hAnsi="Calibri" w:cs="Calibri"/>
          <w:color w:val="002060"/>
          <w:w w:val="103"/>
          <w:sz w:val="24"/>
          <w:szCs w:val="24"/>
          <w:lang w:val="ro-RO"/>
        </w:rPr>
        <w:t>acesteia.</w:t>
      </w:r>
    </w:p>
    <w:p w14:paraId="3BD881F7" w14:textId="24D09F6B" w:rsidR="00AF21CC" w:rsidRPr="001C24D5" w:rsidRDefault="00A10484" w:rsidP="000377CE">
      <w:pPr>
        <w:spacing w:before="60"/>
        <w:ind w:left="133" w:right="105"/>
        <w:jc w:val="both"/>
        <w:rPr>
          <w:rFonts w:ascii="Calibri" w:eastAsia="Trebuchet MS" w:hAnsi="Calibri" w:cs="Calibri"/>
          <w:color w:val="002060"/>
          <w:spacing w:val="-1"/>
          <w:sz w:val="24"/>
          <w:szCs w:val="24"/>
          <w:lang w:val="ro-RO"/>
        </w:rPr>
      </w:pPr>
      <w:r w:rsidRPr="001C24D5">
        <w:rPr>
          <w:rFonts w:ascii="Calibri" w:eastAsia="Trebuchet MS" w:hAnsi="Calibri" w:cs="Calibri"/>
          <w:color w:val="002060"/>
          <w:sz w:val="24"/>
          <w:szCs w:val="24"/>
          <w:lang w:val="ro-RO"/>
        </w:rPr>
        <w:t>(</w:t>
      </w:r>
      <w:r w:rsidR="00362744" w:rsidRPr="001C24D5">
        <w:rPr>
          <w:rFonts w:ascii="Calibri" w:eastAsia="Trebuchet MS" w:hAnsi="Calibri" w:cs="Calibri"/>
          <w:color w:val="002060"/>
          <w:sz w:val="24"/>
          <w:szCs w:val="24"/>
          <w:lang w:val="ro-RO"/>
        </w:rPr>
        <w:t>v</w:t>
      </w:r>
      <w:r w:rsidRPr="001C24D5">
        <w:rPr>
          <w:rFonts w:ascii="Calibri" w:eastAsia="Trebuchet MS" w:hAnsi="Calibri" w:cs="Calibri"/>
          <w:color w:val="002060"/>
          <w:spacing w:val="8"/>
          <w:sz w:val="24"/>
          <w:szCs w:val="24"/>
          <w:lang w:val="ro-RO"/>
        </w:rPr>
        <w:t xml:space="preserve">) </w:t>
      </w:r>
      <w:bookmarkStart w:id="2" w:name="_Hlk190690168"/>
      <w:r w:rsidRPr="001C24D5">
        <w:rPr>
          <w:rFonts w:ascii="Calibri" w:eastAsia="Trebuchet MS" w:hAnsi="Calibri" w:cs="Calibri"/>
          <w:color w:val="002060"/>
          <w:spacing w:val="-1"/>
          <w:sz w:val="24"/>
          <w:szCs w:val="24"/>
          <w:lang w:val="ro-RO"/>
        </w:rPr>
        <w:t>Pentr</w:t>
      </w:r>
      <w:r w:rsidRPr="001C24D5">
        <w:rPr>
          <w:rFonts w:ascii="Calibri" w:eastAsia="Trebuchet MS" w:hAnsi="Calibri" w:cs="Calibri"/>
          <w:color w:val="002060"/>
          <w:sz w:val="24"/>
          <w:szCs w:val="24"/>
          <w:lang w:val="ro-RO"/>
        </w:rPr>
        <w:t>u</w:t>
      </w:r>
      <w:r w:rsidRPr="001C24D5">
        <w:rPr>
          <w:rFonts w:ascii="Calibri" w:eastAsia="Trebuchet MS" w:hAnsi="Calibri" w:cs="Calibri"/>
          <w:color w:val="002060"/>
          <w:spacing w:val="21"/>
          <w:sz w:val="24"/>
          <w:szCs w:val="24"/>
          <w:lang w:val="ro-RO"/>
        </w:rPr>
        <w:t xml:space="preserve"> </w:t>
      </w:r>
      <w:r w:rsidRPr="001C24D5">
        <w:rPr>
          <w:rFonts w:ascii="Calibri" w:eastAsia="Trebuchet MS" w:hAnsi="Calibri" w:cs="Calibri"/>
          <w:color w:val="002060"/>
          <w:spacing w:val="-1"/>
          <w:sz w:val="24"/>
          <w:szCs w:val="24"/>
          <w:lang w:val="ro-RO"/>
        </w:rPr>
        <w:t>proiect</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1"/>
          <w:sz w:val="24"/>
          <w:szCs w:val="24"/>
          <w:lang w:val="ro-RO"/>
        </w:rPr>
        <w:t>l</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23"/>
          <w:sz w:val="24"/>
          <w:szCs w:val="24"/>
          <w:lang w:val="ro-RO"/>
        </w:rPr>
        <w:t xml:space="preserve"> </w:t>
      </w:r>
      <w:r w:rsidRPr="001C24D5">
        <w:rPr>
          <w:rFonts w:ascii="Calibri" w:eastAsia="Trebuchet MS" w:hAnsi="Calibri" w:cs="Calibri"/>
          <w:color w:val="002060"/>
          <w:spacing w:val="-1"/>
          <w:sz w:val="24"/>
          <w:szCs w:val="24"/>
          <w:lang w:val="ro-RO"/>
        </w:rPr>
        <w:t>implementat</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33"/>
          <w:sz w:val="24"/>
          <w:szCs w:val="24"/>
          <w:lang w:val="ro-RO"/>
        </w:rPr>
        <w:t xml:space="preserve"> </w:t>
      </w:r>
      <w:r w:rsidRPr="001C24D5">
        <w:rPr>
          <w:rFonts w:ascii="Calibri" w:eastAsia="Trebuchet MS" w:hAnsi="Calibri" w:cs="Calibri"/>
          <w:color w:val="002060"/>
          <w:spacing w:val="-1"/>
          <w:sz w:val="24"/>
          <w:szCs w:val="24"/>
          <w:lang w:val="ro-RO"/>
        </w:rPr>
        <w:t>î</w:t>
      </w:r>
      <w:r w:rsidRPr="001C24D5">
        <w:rPr>
          <w:rFonts w:ascii="Calibri" w:eastAsia="Trebuchet MS" w:hAnsi="Calibri" w:cs="Calibri"/>
          <w:color w:val="002060"/>
          <w:sz w:val="24"/>
          <w:szCs w:val="24"/>
          <w:lang w:val="ro-RO"/>
        </w:rPr>
        <w:t xml:space="preserve">n </w:t>
      </w:r>
      <w:r w:rsidRPr="001C24D5">
        <w:rPr>
          <w:rFonts w:ascii="Calibri" w:eastAsia="Trebuchet MS" w:hAnsi="Calibri" w:cs="Calibri"/>
          <w:color w:val="002060"/>
          <w:spacing w:val="-1"/>
          <w:sz w:val="24"/>
          <w:szCs w:val="24"/>
          <w:lang w:val="ro-RO"/>
        </w:rPr>
        <w:t>parteneriat</w:t>
      </w:r>
      <w:r w:rsidRPr="001C24D5">
        <w:rPr>
          <w:rFonts w:ascii="Calibri" w:eastAsia="Trebuchet MS" w:hAnsi="Calibri" w:cs="Calibri"/>
          <w:color w:val="002060"/>
          <w:sz w:val="24"/>
          <w:szCs w:val="24"/>
          <w:lang w:val="ro-RO"/>
        </w:rPr>
        <w:t>,</w:t>
      </w:r>
      <w:r w:rsidRPr="001C24D5">
        <w:rPr>
          <w:rFonts w:ascii="Calibri" w:eastAsia="Trebuchet MS" w:hAnsi="Calibri" w:cs="Calibri"/>
          <w:color w:val="002060"/>
          <w:spacing w:val="28"/>
          <w:sz w:val="24"/>
          <w:szCs w:val="24"/>
          <w:lang w:val="ro-RO"/>
        </w:rPr>
        <w:t xml:space="preserve"> </w:t>
      </w:r>
      <w:r w:rsidRPr="001C24D5">
        <w:rPr>
          <w:rFonts w:ascii="Calibri" w:eastAsia="Trebuchet MS" w:hAnsi="Calibri" w:cs="Calibri"/>
          <w:color w:val="002060"/>
          <w:spacing w:val="-1"/>
          <w:sz w:val="24"/>
          <w:szCs w:val="24"/>
          <w:lang w:val="ro-RO"/>
        </w:rPr>
        <w:t>lideru</w:t>
      </w:r>
      <w:r w:rsidRPr="001C24D5">
        <w:rPr>
          <w:rFonts w:ascii="Calibri" w:eastAsia="Trebuchet MS" w:hAnsi="Calibri" w:cs="Calibri"/>
          <w:color w:val="002060"/>
          <w:sz w:val="24"/>
          <w:szCs w:val="24"/>
          <w:lang w:val="ro-RO"/>
        </w:rPr>
        <w:t>l</w:t>
      </w:r>
      <w:r w:rsidRPr="001C24D5">
        <w:rPr>
          <w:rFonts w:ascii="Calibri" w:eastAsia="Trebuchet MS" w:hAnsi="Calibri" w:cs="Calibri"/>
          <w:color w:val="002060"/>
          <w:spacing w:val="12"/>
          <w:sz w:val="24"/>
          <w:szCs w:val="24"/>
          <w:lang w:val="ro-RO"/>
        </w:rPr>
        <w:t xml:space="preserve"> </w:t>
      </w:r>
      <w:r w:rsidRPr="001C24D5">
        <w:rPr>
          <w:rFonts w:ascii="Calibri" w:eastAsia="Trebuchet MS" w:hAnsi="Calibri" w:cs="Calibri"/>
          <w:color w:val="002060"/>
          <w:spacing w:val="-1"/>
          <w:sz w:val="24"/>
          <w:szCs w:val="24"/>
          <w:lang w:val="ro-RO"/>
        </w:rPr>
        <w:t>d</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2"/>
          <w:sz w:val="24"/>
          <w:szCs w:val="24"/>
          <w:lang w:val="ro-RO"/>
        </w:rPr>
        <w:t xml:space="preserve"> </w:t>
      </w:r>
      <w:r w:rsidRPr="001C24D5">
        <w:rPr>
          <w:rFonts w:ascii="Calibri" w:eastAsia="Trebuchet MS" w:hAnsi="Calibri" w:cs="Calibri"/>
          <w:color w:val="002060"/>
          <w:spacing w:val="-1"/>
          <w:sz w:val="24"/>
          <w:szCs w:val="24"/>
          <w:lang w:val="ro-RO"/>
        </w:rPr>
        <w:t>parteneria</w:t>
      </w:r>
      <w:r w:rsidRPr="001C24D5">
        <w:rPr>
          <w:rFonts w:ascii="Calibri" w:eastAsia="Trebuchet MS" w:hAnsi="Calibri" w:cs="Calibri"/>
          <w:color w:val="002060"/>
          <w:sz w:val="24"/>
          <w:szCs w:val="24"/>
          <w:lang w:val="ro-RO"/>
        </w:rPr>
        <w:t>t</w:t>
      </w:r>
      <w:r w:rsidRPr="001C24D5">
        <w:rPr>
          <w:rFonts w:ascii="Calibri" w:eastAsia="Trebuchet MS" w:hAnsi="Calibri" w:cs="Calibri"/>
          <w:color w:val="002060"/>
          <w:spacing w:val="26"/>
          <w:sz w:val="24"/>
          <w:szCs w:val="24"/>
          <w:lang w:val="ro-RO"/>
        </w:rPr>
        <w:t xml:space="preserve"> </w:t>
      </w:r>
      <w:r w:rsidRPr="001C24D5">
        <w:rPr>
          <w:rFonts w:ascii="Calibri" w:eastAsia="Trebuchet MS" w:hAnsi="Calibri" w:cs="Calibri"/>
          <w:color w:val="002060"/>
          <w:spacing w:val="-1"/>
          <w:sz w:val="24"/>
          <w:szCs w:val="24"/>
          <w:lang w:val="ro-RO"/>
        </w:rPr>
        <w:t>depun</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15"/>
          <w:sz w:val="24"/>
          <w:szCs w:val="24"/>
          <w:lang w:val="ro-RO"/>
        </w:rPr>
        <w:t xml:space="preserve"> </w:t>
      </w:r>
      <w:r w:rsidRPr="001C24D5">
        <w:rPr>
          <w:rFonts w:ascii="Calibri" w:eastAsia="Trebuchet MS" w:hAnsi="Calibri" w:cs="Calibri"/>
          <w:color w:val="002060"/>
          <w:spacing w:val="-1"/>
          <w:sz w:val="24"/>
          <w:szCs w:val="24"/>
          <w:lang w:val="ro-RO"/>
        </w:rPr>
        <w:t>cerere</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16"/>
          <w:sz w:val="24"/>
          <w:szCs w:val="24"/>
          <w:lang w:val="ro-RO"/>
        </w:rPr>
        <w:t xml:space="preserve"> </w:t>
      </w:r>
      <w:r w:rsidRPr="001C24D5">
        <w:rPr>
          <w:rFonts w:ascii="Calibri" w:eastAsia="Trebuchet MS" w:hAnsi="Calibri" w:cs="Calibri"/>
          <w:color w:val="002060"/>
          <w:spacing w:val="-1"/>
          <w:w w:val="103"/>
          <w:sz w:val="24"/>
          <w:szCs w:val="24"/>
          <w:lang w:val="ro-RO"/>
        </w:rPr>
        <w:t xml:space="preserve">de </w:t>
      </w:r>
      <w:r w:rsidRPr="001C24D5">
        <w:rPr>
          <w:rFonts w:ascii="Calibri" w:eastAsia="Trebuchet MS" w:hAnsi="Calibri" w:cs="Calibri"/>
          <w:color w:val="002060"/>
          <w:spacing w:val="-1"/>
          <w:sz w:val="24"/>
          <w:szCs w:val="24"/>
          <w:lang w:val="ro-RO"/>
        </w:rPr>
        <w:t>plată</w:t>
      </w:r>
      <w:r w:rsidRPr="001C24D5">
        <w:rPr>
          <w:rFonts w:ascii="Calibri" w:eastAsia="Trebuchet MS" w:hAnsi="Calibri" w:cs="Calibri"/>
          <w:color w:val="002060"/>
          <w:sz w:val="24"/>
          <w:szCs w:val="24"/>
          <w:lang w:val="ro-RO"/>
        </w:rPr>
        <w:t>,</w:t>
      </w:r>
      <w:r w:rsidRPr="001C24D5">
        <w:rPr>
          <w:rFonts w:ascii="Calibri" w:eastAsia="Trebuchet MS" w:hAnsi="Calibri" w:cs="Calibri"/>
          <w:color w:val="002060"/>
          <w:spacing w:val="6"/>
          <w:sz w:val="24"/>
          <w:szCs w:val="24"/>
          <w:lang w:val="ro-RO"/>
        </w:rPr>
        <w:t xml:space="preserve"> </w:t>
      </w:r>
      <w:bookmarkStart w:id="3" w:name="_Hlk190690257"/>
      <w:r w:rsidR="00B776F4" w:rsidRPr="001C24D5">
        <w:rPr>
          <w:rFonts w:ascii="Calibri" w:eastAsia="Trebuchet MS" w:hAnsi="Calibri" w:cs="Calibri"/>
          <w:color w:val="002060"/>
          <w:spacing w:val="-1"/>
          <w:sz w:val="24"/>
          <w:szCs w:val="24"/>
          <w:lang w:val="ro-RO"/>
        </w:rPr>
        <w:t xml:space="preserve">atât în nume propriu, cât și în numele partenerilor, iar autoritatea de management virează, după efectuarea verificărilor, valoarea cheltuielilor autorizate, distinct pentru fiecare fond în parte, în </w:t>
      </w:r>
      <w:r w:rsidR="00B776F4" w:rsidRPr="001C24D5">
        <w:rPr>
          <w:rFonts w:ascii="Calibri" w:eastAsia="Trebuchet MS" w:hAnsi="Calibri" w:cs="Calibri"/>
          <w:color w:val="002060"/>
          <w:spacing w:val="-1"/>
          <w:sz w:val="24"/>
          <w:szCs w:val="24"/>
          <w:lang w:val="ro-RO"/>
        </w:rPr>
        <w:lastRenderedPageBreak/>
        <w:t>conturile liderului de parteneriat/partenerilor care le-au angajat, fără a aduce atingere contractului de finanțare și prevederilor acordului de parteneriat, parte integrantă a acestuia</w:t>
      </w:r>
      <w:r w:rsidR="00AF21CC" w:rsidRPr="001C24D5">
        <w:rPr>
          <w:rFonts w:ascii="Calibri" w:eastAsia="Trebuchet MS" w:hAnsi="Calibri" w:cs="Calibri"/>
          <w:color w:val="002060"/>
          <w:spacing w:val="-1"/>
          <w:sz w:val="24"/>
          <w:szCs w:val="24"/>
          <w:lang w:val="ro-RO"/>
        </w:rPr>
        <w:t>.</w:t>
      </w:r>
      <w:r w:rsidR="00B776F4" w:rsidRPr="001C24D5" w:rsidDel="00B776F4">
        <w:rPr>
          <w:rFonts w:ascii="Calibri" w:eastAsia="Trebuchet MS" w:hAnsi="Calibri" w:cs="Calibri"/>
          <w:color w:val="002060"/>
          <w:spacing w:val="-1"/>
          <w:sz w:val="24"/>
          <w:szCs w:val="24"/>
          <w:lang w:val="ro-RO"/>
        </w:rPr>
        <w:t xml:space="preserve"> </w:t>
      </w:r>
      <w:bookmarkEnd w:id="2"/>
      <w:bookmarkEnd w:id="3"/>
    </w:p>
    <w:p w14:paraId="65C5EF4D" w14:textId="77420C23" w:rsidR="00A10484" w:rsidRPr="001C24D5" w:rsidRDefault="00A10484" w:rsidP="000377CE">
      <w:pPr>
        <w:spacing w:before="60"/>
        <w:ind w:left="133" w:right="105"/>
        <w:jc w:val="both"/>
        <w:rPr>
          <w:rFonts w:ascii="Calibri" w:eastAsia="Trebuchet MS" w:hAnsi="Calibri" w:cs="Calibri"/>
          <w:color w:val="002060"/>
          <w:sz w:val="24"/>
          <w:szCs w:val="24"/>
          <w:lang w:val="ro-RO"/>
        </w:rPr>
      </w:pPr>
      <w:r w:rsidRPr="001C24D5">
        <w:rPr>
          <w:rFonts w:ascii="Calibri" w:eastAsia="Trebuchet MS" w:hAnsi="Calibri" w:cs="Calibri"/>
          <w:color w:val="002060"/>
          <w:sz w:val="24"/>
          <w:szCs w:val="24"/>
          <w:lang w:val="ro-RO"/>
        </w:rPr>
        <w:t>(</w:t>
      </w:r>
      <w:r w:rsidR="00362744" w:rsidRPr="001C24D5">
        <w:rPr>
          <w:rFonts w:ascii="Calibri" w:eastAsia="Trebuchet MS" w:hAnsi="Calibri" w:cs="Calibri"/>
          <w:color w:val="002060"/>
          <w:sz w:val="24"/>
          <w:szCs w:val="24"/>
          <w:lang w:val="ro-RO"/>
        </w:rPr>
        <w:t>vi</w:t>
      </w:r>
      <w:r w:rsidRPr="001C24D5">
        <w:rPr>
          <w:rFonts w:ascii="Calibri" w:eastAsia="Trebuchet MS" w:hAnsi="Calibri" w:cs="Calibri"/>
          <w:color w:val="002060"/>
          <w:spacing w:val="8"/>
          <w:sz w:val="24"/>
          <w:szCs w:val="24"/>
          <w:lang w:val="ro-RO"/>
        </w:rPr>
        <w:t xml:space="preserve">) </w:t>
      </w:r>
      <w:r w:rsidRPr="001C24D5">
        <w:rPr>
          <w:rFonts w:ascii="Calibri" w:eastAsia="Trebuchet MS" w:hAnsi="Calibri" w:cs="Calibri"/>
          <w:color w:val="002060"/>
          <w:spacing w:val="1"/>
          <w:sz w:val="24"/>
          <w:szCs w:val="24"/>
          <w:lang w:val="ro-RO"/>
        </w:rPr>
        <w:t>Î</w:t>
      </w:r>
      <w:r w:rsidRPr="001C24D5">
        <w:rPr>
          <w:rFonts w:ascii="Calibri" w:eastAsia="Trebuchet MS" w:hAnsi="Calibri" w:cs="Calibri"/>
          <w:color w:val="002060"/>
          <w:sz w:val="24"/>
          <w:szCs w:val="24"/>
          <w:lang w:val="ro-RO"/>
        </w:rPr>
        <w:t xml:space="preserve">n termen de maximum 20 de zile lucrătoare de la  data  depunerii de către beneficiar/liderul  de parteneriat a cererii de plată cu respectarea prevederilor </w:t>
      </w:r>
      <w:r w:rsidR="00362744" w:rsidRPr="001C24D5">
        <w:rPr>
          <w:rFonts w:ascii="Calibri" w:eastAsia="Trebuchet MS" w:hAnsi="Calibri" w:cs="Calibri"/>
          <w:color w:val="002060"/>
          <w:sz w:val="24"/>
          <w:szCs w:val="24"/>
          <w:lang w:val="ro-RO"/>
        </w:rPr>
        <w:t>punctele</w:t>
      </w:r>
      <w:r w:rsidRPr="001C24D5">
        <w:rPr>
          <w:rFonts w:ascii="Calibri" w:eastAsia="Trebuchet MS" w:hAnsi="Calibri" w:cs="Calibri"/>
          <w:color w:val="002060"/>
          <w:sz w:val="24"/>
          <w:szCs w:val="24"/>
          <w:lang w:val="ro-RO"/>
        </w:rPr>
        <w:t xml:space="preserve"> (</w:t>
      </w:r>
      <w:r w:rsidR="00362744" w:rsidRPr="001C24D5">
        <w:rPr>
          <w:rFonts w:ascii="Calibri" w:eastAsia="Trebuchet MS" w:hAnsi="Calibri" w:cs="Calibri"/>
          <w:color w:val="002060"/>
          <w:sz w:val="24"/>
          <w:szCs w:val="24"/>
          <w:lang w:val="ro-RO"/>
        </w:rPr>
        <w:t>iii</w:t>
      </w:r>
      <w:r w:rsidRPr="001C24D5">
        <w:rPr>
          <w:rFonts w:ascii="Calibri" w:eastAsia="Trebuchet MS" w:hAnsi="Calibri" w:cs="Calibri"/>
          <w:color w:val="002060"/>
          <w:sz w:val="24"/>
          <w:szCs w:val="24"/>
          <w:lang w:val="ro-RO"/>
        </w:rPr>
        <w:t>)</w:t>
      </w:r>
      <w:r w:rsidRPr="001C24D5">
        <w:rPr>
          <w:rFonts w:ascii="Calibri" w:eastAsia="Trebuchet MS" w:hAnsi="Calibri" w:cs="Calibri"/>
          <w:color w:val="002060"/>
          <w:spacing w:val="25"/>
          <w:sz w:val="24"/>
          <w:szCs w:val="24"/>
          <w:lang w:val="ro-RO"/>
        </w:rPr>
        <w:t xml:space="preserve"> </w:t>
      </w:r>
      <w:r w:rsidRPr="001C24D5">
        <w:rPr>
          <w:rFonts w:ascii="Calibri" w:eastAsia="Trebuchet MS" w:hAnsi="Calibri" w:cs="Calibri"/>
          <w:color w:val="002060"/>
          <w:spacing w:val="-5"/>
          <w:w w:val="103"/>
          <w:sz w:val="24"/>
          <w:szCs w:val="24"/>
          <w:lang w:val="ro-RO"/>
        </w:rPr>
        <w:t xml:space="preserve">şi </w:t>
      </w:r>
      <w:r w:rsidRPr="001C24D5">
        <w:rPr>
          <w:rFonts w:ascii="Calibri" w:eastAsia="Trebuchet MS" w:hAnsi="Calibri" w:cs="Calibri"/>
          <w:color w:val="002060"/>
          <w:sz w:val="24"/>
          <w:szCs w:val="24"/>
          <w:lang w:val="ro-RO"/>
        </w:rPr>
        <w:t>(</w:t>
      </w:r>
      <w:r w:rsidR="00362744" w:rsidRPr="001C24D5">
        <w:rPr>
          <w:rFonts w:ascii="Calibri" w:eastAsia="Trebuchet MS" w:hAnsi="Calibri" w:cs="Calibri"/>
          <w:color w:val="002060"/>
          <w:sz w:val="24"/>
          <w:szCs w:val="24"/>
          <w:lang w:val="ro-RO"/>
        </w:rPr>
        <w:t>iv</w:t>
      </w:r>
      <w:r w:rsidRPr="001C24D5">
        <w:rPr>
          <w:rFonts w:ascii="Calibri" w:eastAsia="Trebuchet MS" w:hAnsi="Calibri" w:cs="Calibri"/>
          <w:color w:val="002060"/>
          <w:sz w:val="24"/>
          <w:szCs w:val="24"/>
          <w:lang w:val="ro-RO"/>
        </w:rPr>
        <w:t>),</w:t>
      </w:r>
      <w:r w:rsidRPr="001C24D5">
        <w:rPr>
          <w:rFonts w:ascii="Calibri" w:eastAsia="Trebuchet MS" w:hAnsi="Calibri" w:cs="Calibri"/>
          <w:color w:val="002060"/>
          <w:spacing w:val="41"/>
          <w:sz w:val="24"/>
          <w:szCs w:val="24"/>
          <w:lang w:val="ro-RO"/>
        </w:rPr>
        <w:t xml:space="preserve"> </w:t>
      </w:r>
      <w:r w:rsidRPr="001C24D5">
        <w:rPr>
          <w:rFonts w:ascii="Calibri" w:eastAsia="Trebuchet MS" w:hAnsi="Calibri" w:cs="Calibri"/>
          <w:color w:val="002060"/>
          <w:spacing w:val="-1"/>
          <w:sz w:val="24"/>
          <w:szCs w:val="24"/>
          <w:lang w:val="ro-RO"/>
        </w:rPr>
        <w:t>AM</w:t>
      </w:r>
      <w:r w:rsidRPr="001C24D5">
        <w:rPr>
          <w:rFonts w:ascii="Calibri" w:eastAsia="Trebuchet MS" w:hAnsi="Calibri" w:cs="Calibri"/>
          <w:color w:val="002060"/>
          <w:spacing w:val="47"/>
          <w:sz w:val="24"/>
          <w:szCs w:val="24"/>
          <w:lang w:val="ro-RO"/>
        </w:rPr>
        <w:t xml:space="preserve"> </w:t>
      </w:r>
      <w:r w:rsidRPr="001C24D5">
        <w:rPr>
          <w:rFonts w:ascii="Calibri" w:eastAsia="Trebuchet MS" w:hAnsi="Calibri" w:cs="Calibri"/>
          <w:color w:val="002060"/>
          <w:spacing w:val="-1"/>
          <w:sz w:val="24"/>
          <w:szCs w:val="24"/>
          <w:lang w:val="ro-RO"/>
        </w:rPr>
        <w:t>pentr</w:t>
      </w:r>
      <w:r w:rsidRPr="001C24D5">
        <w:rPr>
          <w:rFonts w:ascii="Calibri" w:eastAsia="Trebuchet MS" w:hAnsi="Calibri" w:cs="Calibri"/>
          <w:color w:val="002060"/>
          <w:sz w:val="24"/>
          <w:szCs w:val="24"/>
          <w:lang w:val="ro-RO"/>
        </w:rPr>
        <w:t>u</w:t>
      </w:r>
      <w:r w:rsidRPr="001C24D5">
        <w:rPr>
          <w:rFonts w:ascii="Calibri" w:eastAsia="Trebuchet MS" w:hAnsi="Calibri" w:cs="Calibri"/>
          <w:color w:val="002060"/>
          <w:spacing w:val="51"/>
          <w:sz w:val="24"/>
          <w:szCs w:val="24"/>
          <w:lang w:val="ro-RO"/>
        </w:rPr>
        <w:t xml:space="preserve"> </w:t>
      </w:r>
      <w:r w:rsidRPr="001C24D5">
        <w:rPr>
          <w:rFonts w:ascii="Calibri" w:eastAsia="Trebuchet MS" w:hAnsi="Calibri" w:cs="Calibri"/>
          <w:color w:val="002060"/>
          <w:spacing w:val="-1"/>
          <w:sz w:val="24"/>
          <w:szCs w:val="24"/>
          <w:lang w:val="ro-RO"/>
        </w:rPr>
        <w:t>Programu</w:t>
      </w:r>
      <w:r w:rsidRPr="001C24D5">
        <w:rPr>
          <w:rFonts w:ascii="Calibri" w:eastAsia="Trebuchet MS" w:hAnsi="Calibri" w:cs="Calibri"/>
          <w:color w:val="002060"/>
          <w:sz w:val="24"/>
          <w:szCs w:val="24"/>
          <w:lang w:val="ro-RO"/>
        </w:rPr>
        <w:t xml:space="preserve">l </w:t>
      </w:r>
      <w:r w:rsidRPr="001C24D5">
        <w:rPr>
          <w:rFonts w:ascii="Calibri" w:eastAsia="Trebuchet MS" w:hAnsi="Calibri" w:cs="Calibri"/>
          <w:color w:val="002060"/>
          <w:spacing w:val="5"/>
          <w:sz w:val="24"/>
          <w:szCs w:val="24"/>
          <w:lang w:val="ro-RO"/>
        </w:rPr>
        <w:t xml:space="preserve"> </w:t>
      </w:r>
      <w:r w:rsidR="00F57FD8" w:rsidRPr="001C24D5">
        <w:rPr>
          <w:rFonts w:ascii="Calibri" w:eastAsia="Trebuchet MS" w:hAnsi="Calibri" w:cs="Calibri"/>
          <w:color w:val="002060"/>
          <w:spacing w:val="-4"/>
          <w:sz w:val="24"/>
          <w:szCs w:val="24"/>
          <w:lang w:val="ro-RO"/>
        </w:rPr>
        <w:t>Sănătate</w:t>
      </w:r>
      <w:r w:rsidR="00F57FD8" w:rsidRPr="001C24D5">
        <w:rPr>
          <w:rFonts w:ascii="Calibri" w:eastAsia="Trebuchet MS" w:hAnsi="Calibri" w:cs="Calibri"/>
          <w:color w:val="002060"/>
          <w:spacing w:val="47"/>
          <w:sz w:val="24"/>
          <w:szCs w:val="24"/>
          <w:lang w:val="ro-RO"/>
        </w:rPr>
        <w:t xml:space="preserve"> </w:t>
      </w:r>
      <w:r w:rsidRPr="001C24D5">
        <w:rPr>
          <w:rFonts w:ascii="Calibri" w:eastAsia="Trebuchet MS" w:hAnsi="Calibri" w:cs="Calibri"/>
          <w:color w:val="002060"/>
          <w:sz w:val="24"/>
          <w:szCs w:val="24"/>
          <w:lang w:val="ro-RO"/>
        </w:rPr>
        <w:t>efectuează</w:t>
      </w:r>
      <w:r w:rsidRPr="001C24D5">
        <w:rPr>
          <w:rFonts w:ascii="Calibri" w:eastAsia="Trebuchet MS" w:hAnsi="Calibri" w:cs="Calibri"/>
          <w:color w:val="002060"/>
          <w:spacing w:val="60"/>
          <w:sz w:val="24"/>
          <w:szCs w:val="24"/>
          <w:lang w:val="ro-RO"/>
        </w:rPr>
        <w:t xml:space="preserve"> </w:t>
      </w:r>
      <w:r w:rsidRPr="001C24D5">
        <w:rPr>
          <w:rFonts w:ascii="Calibri" w:eastAsia="Trebuchet MS" w:hAnsi="Calibri" w:cs="Calibri"/>
          <w:color w:val="002060"/>
          <w:sz w:val="24"/>
          <w:szCs w:val="24"/>
          <w:lang w:val="ro-RO"/>
        </w:rPr>
        <w:t>verificarea</w:t>
      </w:r>
      <w:r w:rsidRPr="001C24D5">
        <w:rPr>
          <w:rFonts w:ascii="Calibri" w:eastAsia="Trebuchet MS" w:hAnsi="Calibri" w:cs="Calibri"/>
          <w:color w:val="002060"/>
          <w:spacing w:val="57"/>
          <w:sz w:val="24"/>
          <w:szCs w:val="24"/>
          <w:lang w:val="ro-RO"/>
        </w:rPr>
        <w:t xml:space="preserve"> </w:t>
      </w:r>
      <w:r w:rsidRPr="001C24D5">
        <w:rPr>
          <w:rFonts w:ascii="Calibri" w:eastAsia="Trebuchet MS" w:hAnsi="Calibri" w:cs="Calibri"/>
          <w:color w:val="002060"/>
          <w:sz w:val="24"/>
          <w:szCs w:val="24"/>
          <w:lang w:val="ro-RO"/>
        </w:rPr>
        <w:t>cererii</w:t>
      </w:r>
      <w:r w:rsidRPr="001C24D5">
        <w:rPr>
          <w:rFonts w:ascii="Calibri" w:eastAsia="Trebuchet MS" w:hAnsi="Calibri" w:cs="Calibri"/>
          <w:color w:val="002060"/>
          <w:spacing w:val="51"/>
          <w:sz w:val="24"/>
          <w:szCs w:val="24"/>
          <w:lang w:val="ro-RO"/>
        </w:rPr>
        <w:t xml:space="preserve"> </w:t>
      </w:r>
      <w:r w:rsidRPr="001C24D5">
        <w:rPr>
          <w:rFonts w:ascii="Calibri" w:eastAsia="Trebuchet MS" w:hAnsi="Calibri" w:cs="Calibri"/>
          <w:color w:val="002060"/>
          <w:spacing w:val="-3"/>
          <w:w w:val="103"/>
          <w:sz w:val="24"/>
          <w:szCs w:val="24"/>
          <w:lang w:val="ro-RO"/>
        </w:rPr>
        <w:t xml:space="preserve">de </w:t>
      </w:r>
      <w:r w:rsidRPr="001C24D5">
        <w:rPr>
          <w:rFonts w:ascii="Calibri" w:eastAsia="Trebuchet MS" w:hAnsi="Calibri" w:cs="Calibri"/>
          <w:color w:val="002060"/>
          <w:spacing w:val="-1"/>
          <w:sz w:val="24"/>
          <w:szCs w:val="24"/>
          <w:lang w:val="ro-RO"/>
        </w:rPr>
        <w:t>plată</w:t>
      </w:r>
      <w:r w:rsidRPr="001C24D5">
        <w:rPr>
          <w:rFonts w:ascii="Calibri" w:eastAsia="Trebuchet MS" w:hAnsi="Calibri" w:cs="Calibri"/>
          <w:color w:val="002060"/>
          <w:sz w:val="24"/>
          <w:szCs w:val="24"/>
          <w:lang w:val="ro-RO"/>
        </w:rPr>
        <w:t>.</w:t>
      </w:r>
      <w:r w:rsidRPr="001C24D5">
        <w:rPr>
          <w:rFonts w:ascii="Calibri" w:eastAsia="Trebuchet MS" w:hAnsi="Calibri" w:cs="Calibri"/>
          <w:color w:val="002060"/>
          <w:spacing w:val="3"/>
          <w:sz w:val="24"/>
          <w:szCs w:val="24"/>
          <w:lang w:val="ro-RO"/>
        </w:rPr>
        <w:t xml:space="preserve"> </w:t>
      </w:r>
      <w:r w:rsidRPr="001C24D5">
        <w:rPr>
          <w:rFonts w:ascii="Calibri" w:eastAsia="Trebuchet MS" w:hAnsi="Calibri" w:cs="Calibri"/>
          <w:color w:val="002060"/>
          <w:spacing w:val="-1"/>
          <w:sz w:val="24"/>
          <w:szCs w:val="24"/>
          <w:lang w:val="ro-RO"/>
        </w:rPr>
        <w:t>Dup</w:t>
      </w:r>
      <w:r w:rsidRPr="001C24D5">
        <w:rPr>
          <w:rFonts w:ascii="Calibri" w:eastAsia="Trebuchet MS" w:hAnsi="Calibri" w:cs="Calibri"/>
          <w:color w:val="002060"/>
          <w:sz w:val="24"/>
          <w:szCs w:val="24"/>
          <w:lang w:val="ro-RO"/>
        </w:rPr>
        <w:t>ă efectu</w:t>
      </w:r>
      <w:r w:rsidRPr="001C24D5">
        <w:rPr>
          <w:rFonts w:ascii="Calibri" w:eastAsia="Trebuchet MS" w:hAnsi="Calibri" w:cs="Calibri"/>
          <w:color w:val="002060"/>
          <w:spacing w:val="-1"/>
          <w:sz w:val="24"/>
          <w:szCs w:val="24"/>
          <w:lang w:val="ro-RO"/>
        </w:rPr>
        <w:t>are</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18"/>
          <w:sz w:val="24"/>
          <w:szCs w:val="24"/>
          <w:lang w:val="ro-RO"/>
        </w:rPr>
        <w:t xml:space="preserve"> </w:t>
      </w:r>
      <w:r w:rsidRPr="001C24D5">
        <w:rPr>
          <w:rFonts w:ascii="Calibri" w:eastAsia="Trebuchet MS" w:hAnsi="Calibri" w:cs="Calibri"/>
          <w:color w:val="002060"/>
          <w:sz w:val="24"/>
          <w:szCs w:val="24"/>
          <w:lang w:val="ro-RO"/>
        </w:rPr>
        <w:t>verificărilor,</w:t>
      </w:r>
      <w:r w:rsidRPr="001C24D5">
        <w:rPr>
          <w:rFonts w:ascii="Calibri" w:eastAsia="Trebuchet MS" w:hAnsi="Calibri" w:cs="Calibri"/>
          <w:color w:val="002060"/>
          <w:spacing w:val="20"/>
          <w:sz w:val="24"/>
          <w:szCs w:val="24"/>
          <w:lang w:val="ro-RO"/>
        </w:rPr>
        <w:t xml:space="preserve"> </w:t>
      </w:r>
      <w:r w:rsidRPr="001C24D5">
        <w:rPr>
          <w:rFonts w:ascii="Calibri" w:eastAsia="Trebuchet MS" w:hAnsi="Calibri" w:cs="Calibri"/>
          <w:color w:val="002060"/>
          <w:spacing w:val="-1"/>
          <w:sz w:val="24"/>
          <w:szCs w:val="24"/>
          <w:lang w:val="ro-RO"/>
        </w:rPr>
        <w:t>AM</w:t>
      </w:r>
      <w:r w:rsidRPr="001C24D5">
        <w:rPr>
          <w:rFonts w:ascii="Calibri" w:eastAsia="Trebuchet MS" w:hAnsi="Calibri" w:cs="Calibri"/>
          <w:color w:val="002060"/>
          <w:spacing w:val="11"/>
          <w:sz w:val="24"/>
          <w:szCs w:val="24"/>
          <w:lang w:val="ro-RO"/>
        </w:rPr>
        <w:t xml:space="preserve"> </w:t>
      </w:r>
      <w:r w:rsidRPr="001C24D5">
        <w:rPr>
          <w:rFonts w:ascii="Calibri" w:eastAsia="Trebuchet MS" w:hAnsi="Calibri" w:cs="Calibri"/>
          <w:color w:val="002060"/>
          <w:spacing w:val="-1"/>
          <w:sz w:val="24"/>
          <w:szCs w:val="24"/>
          <w:lang w:val="ro-RO"/>
        </w:rPr>
        <w:t>vireaz</w:t>
      </w:r>
      <w:r w:rsidRPr="001C24D5">
        <w:rPr>
          <w:rFonts w:ascii="Calibri" w:eastAsia="Trebuchet MS" w:hAnsi="Calibri" w:cs="Calibri"/>
          <w:color w:val="002060"/>
          <w:sz w:val="24"/>
          <w:szCs w:val="24"/>
          <w:lang w:val="ro-RO"/>
        </w:rPr>
        <w:t>ă</w:t>
      </w:r>
      <w:r w:rsidRPr="001C24D5">
        <w:rPr>
          <w:rFonts w:ascii="Calibri" w:eastAsia="Trebuchet MS" w:hAnsi="Calibri" w:cs="Calibri"/>
          <w:color w:val="002060"/>
          <w:spacing w:val="6"/>
          <w:sz w:val="24"/>
          <w:szCs w:val="24"/>
          <w:lang w:val="ro-RO"/>
        </w:rPr>
        <w:t xml:space="preserve"> </w:t>
      </w:r>
      <w:r w:rsidRPr="001C24D5">
        <w:rPr>
          <w:rFonts w:ascii="Calibri" w:eastAsia="Trebuchet MS" w:hAnsi="Calibri" w:cs="Calibri"/>
          <w:color w:val="002060"/>
          <w:sz w:val="24"/>
          <w:szCs w:val="24"/>
          <w:lang w:val="ro-RO"/>
        </w:rPr>
        <w:t>beneficiarului/liderului</w:t>
      </w:r>
      <w:r w:rsidRPr="001C24D5">
        <w:rPr>
          <w:rFonts w:ascii="Calibri" w:eastAsia="Trebuchet MS" w:hAnsi="Calibri" w:cs="Calibri"/>
          <w:color w:val="002060"/>
          <w:spacing w:val="52"/>
          <w:sz w:val="24"/>
          <w:szCs w:val="24"/>
          <w:lang w:val="ro-RO"/>
        </w:rPr>
        <w:t xml:space="preserve"> </w:t>
      </w:r>
      <w:r w:rsidRPr="001C24D5">
        <w:rPr>
          <w:rFonts w:ascii="Calibri" w:eastAsia="Trebuchet MS" w:hAnsi="Calibri" w:cs="Calibri"/>
          <w:color w:val="002060"/>
          <w:spacing w:val="-2"/>
          <w:w w:val="103"/>
          <w:sz w:val="24"/>
          <w:szCs w:val="24"/>
          <w:lang w:val="ro-RO"/>
        </w:rPr>
        <w:t xml:space="preserve">de </w:t>
      </w:r>
      <w:r w:rsidRPr="001C24D5">
        <w:rPr>
          <w:rFonts w:ascii="Calibri" w:eastAsia="Trebuchet MS" w:hAnsi="Calibri" w:cs="Calibri"/>
          <w:color w:val="002060"/>
          <w:sz w:val="24"/>
          <w:szCs w:val="24"/>
          <w:lang w:val="ro-RO"/>
        </w:rPr>
        <w:t>parteneriat/partenerilor</w:t>
      </w:r>
      <w:r w:rsidRPr="001C24D5">
        <w:rPr>
          <w:rFonts w:ascii="Calibri" w:eastAsia="Trebuchet MS" w:hAnsi="Calibri" w:cs="Calibri"/>
          <w:color w:val="002060"/>
          <w:spacing w:val="8"/>
          <w:sz w:val="24"/>
          <w:szCs w:val="24"/>
          <w:lang w:val="ro-RO"/>
        </w:rPr>
        <w:t xml:space="preserve"> </w:t>
      </w:r>
      <w:r w:rsidRPr="001C24D5">
        <w:rPr>
          <w:rFonts w:ascii="Calibri" w:eastAsia="Trebuchet MS" w:hAnsi="Calibri" w:cs="Calibri"/>
          <w:color w:val="002060"/>
          <w:sz w:val="24"/>
          <w:szCs w:val="24"/>
          <w:lang w:val="ro-RO"/>
        </w:rPr>
        <w:t>valoarea</w:t>
      </w:r>
      <w:r w:rsidRPr="001C24D5">
        <w:rPr>
          <w:rFonts w:ascii="Calibri" w:eastAsia="Trebuchet MS" w:hAnsi="Calibri" w:cs="Calibri"/>
          <w:color w:val="002060"/>
          <w:spacing w:val="25"/>
          <w:sz w:val="24"/>
          <w:szCs w:val="24"/>
          <w:lang w:val="ro-RO"/>
        </w:rPr>
        <w:t xml:space="preserve"> </w:t>
      </w:r>
      <w:r w:rsidRPr="001C24D5">
        <w:rPr>
          <w:rFonts w:ascii="Calibri" w:eastAsia="Trebuchet MS" w:hAnsi="Calibri" w:cs="Calibri"/>
          <w:color w:val="002060"/>
          <w:sz w:val="24"/>
          <w:szCs w:val="24"/>
          <w:lang w:val="ro-RO"/>
        </w:rPr>
        <w:t>cheltuielilor</w:t>
      </w:r>
      <w:r w:rsidRPr="001C24D5">
        <w:rPr>
          <w:rFonts w:ascii="Calibri" w:eastAsia="Trebuchet MS" w:hAnsi="Calibri" w:cs="Calibri"/>
          <w:color w:val="002060"/>
          <w:spacing w:val="35"/>
          <w:sz w:val="24"/>
          <w:szCs w:val="24"/>
          <w:lang w:val="ro-RO"/>
        </w:rPr>
        <w:t xml:space="preserve"> </w:t>
      </w:r>
      <w:r w:rsidRPr="001C24D5">
        <w:rPr>
          <w:rFonts w:ascii="Calibri" w:eastAsia="Trebuchet MS" w:hAnsi="Calibri" w:cs="Calibri"/>
          <w:color w:val="002060"/>
          <w:sz w:val="24"/>
          <w:szCs w:val="24"/>
          <w:lang w:val="ro-RO"/>
        </w:rPr>
        <w:t>rambursabile,</w:t>
      </w:r>
      <w:r w:rsidRPr="001C24D5">
        <w:rPr>
          <w:rFonts w:ascii="Calibri" w:eastAsia="Trebuchet MS" w:hAnsi="Calibri" w:cs="Calibri"/>
          <w:color w:val="002060"/>
          <w:spacing w:val="39"/>
          <w:sz w:val="24"/>
          <w:szCs w:val="24"/>
          <w:lang w:val="ro-RO"/>
        </w:rPr>
        <w:t xml:space="preserve"> </w:t>
      </w:r>
      <w:r w:rsidRPr="001C24D5">
        <w:rPr>
          <w:rFonts w:ascii="Calibri" w:eastAsia="Trebuchet MS" w:hAnsi="Calibri" w:cs="Calibri"/>
          <w:color w:val="002060"/>
          <w:sz w:val="24"/>
          <w:szCs w:val="24"/>
          <w:lang w:val="ro-RO"/>
        </w:rPr>
        <w:t>în</w:t>
      </w:r>
      <w:r w:rsidRPr="001C24D5">
        <w:rPr>
          <w:rFonts w:ascii="Calibri" w:eastAsia="Trebuchet MS" w:hAnsi="Calibri" w:cs="Calibri"/>
          <w:color w:val="002060"/>
          <w:spacing w:val="7"/>
          <w:sz w:val="24"/>
          <w:szCs w:val="24"/>
          <w:lang w:val="ro-RO"/>
        </w:rPr>
        <w:t xml:space="preserve"> </w:t>
      </w:r>
      <w:r w:rsidRPr="001C24D5">
        <w:rPr>
          <w:rFonts w:ascii="Calibri" w:eastAsia="Trebuchet MS" w:hAnsi="Calibri" w:cs="Calibri"/>
          <w:color w:val="002060"/>
          <w:sz w:val="24"/>
          <w:szCs w:val="24"/>
          <w:lang w:val="ro-RO"/>
        </w:rPr>
        <w:t>termen</w:t>
      </w:r>
      <w:r w:rsidRPr="001C24D5">
        <w:rPr>
          <w:rFonts w:ascii="Calibri" w:eastAsia="Trebuchet MS" w:hAnsi="Calibri" w:cs="Calibri"/>
          <w:color w:val="002060"/>
          <w:spacing w:val="21"/>
          <w:sz w:val="24"/>
          <w:szCs w:val="24"/>
          <w:lang w:val="ro-RO"/>
        </w:rPr>
        <w:t xml:space="preserve"> </w:t>
      </w:r>
      <w:r w:rsidRPr="001C24D5">
        <w:rPr>
          <w:rFonts w:ascii="Calibri" w:eastAsia="Trebuchet MS" w:hAnsi="Calibri" w:cs="Calibri"/>
          <w:color w:val="002060"/>
          <w:sz w:val="24"/>
          <w:szCs w:val="24"/>
          <w:lang w:val="ro-RO"/>
        </w:rPr>
        <w:t>de</w:t>
      </w:r>
      <w:r w:rsidRPr="001C24D5">
        <w:rPr>
          <w:rFonts w:ascii="Calibri" w:eastAsia="Trebuchet MS" w:hAnsi="Calibri" w:cs="Calibri"/>
          <w:color w:val="002060"/>
          <w:spacing w:val="9"/>
          <w:sz w:val="24"/>
          <w:szCs w:val="24"/>
          <w:lang w:val="ro-RO"/>
        </w:rPr>
        <w:t xml:space="preserve"> </w:t>
      </w:r>
      <w:r w:rsidRPr="001C24D5">
        <w:rPr>
          <w:rFonts w:ascii="Calibri" w:eastAsia="Trebuchet MS" w:hAnsi="Calibri" w:cs="Calibri"/>
          <w:color w:val="002060"/>
          <w:sz w:val="24"/>
          <w:szCs w:val="24"/>
          <w:lang w:val="ro-RO"/>
        </w:rPr>
        <w:t>3</w:t>
      </w:r>
      <w:r w:rsidRPr="001C24D5">
        <w:rPr>
          <w:rFonts w:ascii="Calibri" w:eastAsia="Trebuchet MS" w:hAnsi="Calibri" w:cs="Calibri"/>
          <w:color w:val="002060"/>
          <w:spacing w:val="5"/>
          <w:sz w:val="24"/>
          <w:szCs w:val="24"/>
          <w:lang w:val="ro-RO"/>
        </w:rPr>
        <w:t xml:space="preserve"> </w:t>
      </w:r>
      <w:r w:rsidRPr="001C24D5">
        <w:rPr>
          <w:rFonts w:ascii="Calibri" w:eastAsia="Trebuchet MS" w:hAnsi="Calibri" w:cs="Calibri"/>
          <w:color w:val="002060"/>
          <w:sz w:val="24"/>
          <w:szCs w:val="24"/>
          <w:lang w:val="ro-RO"/>
        </w:rPr>
        <w:t>zile</w:t>
      </w:r>
      <w:r w:rsidRPr="001C24D5">
        <w:rPr>
          <w:rFonts w:ascii="Calibri" w:eastAsia="Trebuchet MS" w:hAnsi="Calibri" w:cs="Calibri"/>
          <w:color w:val="002060"/>
          <w:spacing w:val="12"/>
          <w:sz w:val="24"/>
          <w:szCs w:val="24"/>
          <w:lang w:val="ro-RO"/>
        </w:rPr>
        <w:t xml:space="preserve"> </w:t>
      </w:r>
      <w:r w:rsidRPr="001C24D5">
        <w:rPr>
          <w:rFonts w:ascii="Calibri" w:eastAsia="Trebuchet MS" w:hAnsi="Calibri" w:cs="Calibri"/>
          <w:color w:val="002060"/>
          <w:w w:val="103"/>
          <w:sz w:val="24"/>
          <w:szCs w:val="24"/>
          <w:lang w:val="ro-RO"/>
        </w:rPr>
        <w:t xml:space="preserve">lucrătoare </w:t>
      </w:r>
      <w:r w:rsidRPr="001C24D5">
        <w:rPr>
          <w:rFonts w:ascii="Calibri" w:eastAsia="Trebuchet MS" w:hAnsi="Calibri" w:cs="Calibri"/>
          <w:color w:val="002060"/>
          <w:sz w:val="24"/>
          <w:szCs w:val="24"/>
          <w:lang w:val="ro-RO"/>
        </w:rPr>
        <w:t>de</w:t>
      </w:r>
      <w:r w:rsidRPr="001C24D5">
        <w:rPr>
          <w:rFonts w:ascii="Calibri" w:eastAsia="Trebuchet MS" w:hAnsi="Calibri" w:cs="Calibri"/>
          <w:color w:val="002060"/>
          <w:spacing w:val="3"/>
          <w:sz w:val="24"/>
          <w:szCs w:val="24"/>
          <w:lang w:val="ro-RO"/>
        </w:rPr>
        <w:t xml:space="preserve"> </w:t>
      </w:r>
      <w:r w:rsidRPr="001C24D5">
        <w:rPr>
          <w:rFonts w:ascii="Calibri" w:eastAsia="Trebuchet MS" w:hAnsi="Calibri" w:cs="Calibri"/>
          <w:color w:val="002060"/>
          <w:sz w:val="24"/>
          <w:szCs w:val="24"/>
          <w:lang w:val="ro-RO"/>
        </w:rPr>
        <w:t>la</w:t>
      </w:r>
      <w:r w:rsidRPr="001C24D5">
        <w:rPr>
          <w:rFonts w:ascii="Calibri" w:eastAsia="Trebuchet MS" w:hAnsi="Calibri" w:cs="Calibri"/>
          <w:color w:val="002060"/>
          <w:spacing w:val="2"/>
          <w:sz w:val="24"/>
          <w:szCs w:val="24"/>
          <w:lang w:val="ro-RO"/>
        </w:rPr>
        <w:t xml:space="preserve"> </w:t>
      </w:r>
      <w:r w:rsidRPr="001C24D5">
        <w:rPr>
          <w:rFonts w:ascii="Calibri" w:eastAsia="Trebuchet MS" w:hAnsi="Calibri" w:cs="Calibri"/>
          <w:color w:val="002060"/>
          <w:spacing w:val="-1"/>
          <w:sz w:val="24"/>
          <w:szCs w:val="24"/>
          <w:lang w:val="ro-RO"/>
        </w:rPr>
        <w:t>momentu</w:t>
      </w:r>
      <w:r w:rsidRPr="001C24D5">
        <w:rPr>
          <w:rFonts w:ascii="Calibri" w:eastAsia="Trebuchet MS" w:hAnsi="Calibri" w:cs="Calibri"/>
          <w:color w:val="002060"/>
          <w:sz w:val="24"/>
          <w:szCs w:val="24"/>
          <w:lang w:val="ro-RO"/>
        </w:rPr>
        <w:t>l</w:t>
      </w:r>
      <w:r w:rsidRPr="001C24D5">
        <w:rPr>
          <w:rFonts w:ascii="Calibri" w:eastAsia="Trebuchet MS" w:hAnsi="Calibri" w:cs="Calibri"/>
          <w:color w:val="002060"/>
          <w:spacing w:val="25"/>
          <w:sz w:val="24"/>
          <w:szCs w:val="24"/>
          <w:lang w:val="ro-RO"/>
        </w:rPr>
        <w:t xml:space="preserve"> </w:t>
      </w:r>
      <w:r w:rsidRPr="001C24D5">
        <w:rPr>
          <w:rFonts w:ascii="Calibri" w:eastAsia="Trebuchet MS" w:hAnsi="Calibri" w:cs="Calibri"/>
          <w:color w:val="002060"/>
          <w:sz w:val="24"/>
          <w:szCs w:val="24"/>
          <w:lang w:val="ro-RO"/>
        </w:rPr>
        <w:t>de</w:t>
      </w:r>
      <w:r w:rsidRPr="001C24D5">
        <w:rPr>
          <w:rFonts w:ascii="Calibri" w:eastAsia="Trebuchet MS" w:hAnsi="Calibri" w:cs="Calibri"/>
          <w:color w:val="002060"/>
          <w:spacing w:val="3"/>
          <w:sz w:val="24"/>
          <w:szCs w:val="24"/>
          <w:lang w:val="ro-RO"/>
        </w:rPr>
        <w:t xml:space="preserve"> </w:t>
      </w:r>
      <w:r w:rsidRPr="001C24D5">
        <w:rPr>
          <w:rFonts w:ascii="Calibri" w:eastAsia="Trebuchet MS" w:hAnsi="Calibri" w:cs="Calibri"/>
          <w:color w:val="002060"/>
          <w:sz w:val="24"/>
          <w:szCs w:val="24"/>
          <w:lang w:val="ro-RO"/>
        </w:rPr>
        <w:t xml:space="preserve">la </w:t>
      </w:r>
      <w:r w:rsidRPr="001C24D5">
        <w:rPr>
          <w:rFonts w:ascii="Calibri" w:eastAsia="Trebuchet MS" w:hAnsi="Calibri" w:cs="Calibri"/>
          <w:color w:val="002060"/>
          <w:spacing w:val="-1"/>
          <w:sz w:val="24"/>
          <w:szCs w:val="24"/>
          <w:lang w:val="ro-RO"/>
        </w:rPr>
        <w:t>car</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8"/>
          <w:sz w:val="24"/>
          <w:szCs w:val="24"/>
          <w:lang w:val="ro-RO"/>
        </w:rPr>
        <w:t xml:space="preserve"> </w:t>
      </w:r>
      <w:r w:rsidRPr="001C24D5">
        <w:rPr>
          <w:rFonts w:ascii="Calibri" w:eastAsia="Trebuchet MS" w:hAnsi="Calibri" w:cs="Calibri"/>
          <w:color w:val="002060"/>
          <w:sz w:val="24"/>
          <w:szCs w:val="24"/>
          <w:lang w:val="ro-RO"/>
        </w:rPr>
        <w:t>dispune</w:t>
      </w:r>
      <w:r w:rsidRPr="001C24D5">
        <w:rPr>
          <w:rFonts w:ascii="Calibri" w:eastAsia="Trebuchet MS" w:hAnsi="Calibri" w:cs="Calibri"/>
          <w:color w:val="002060"/>
          <w:spacing w:val="20"/>
          <w:sz w:val="24"/>
          <w:szCs w:val="24"/>
          <w:lang w:val="ro-RO"/>
        </w:rPr>
        <w:t xml:space="preserve"> </w:t>
      </w:r>
      <w:r w:rsidRPr="001C24D5">
        <w:rPr>
          <w:rFonts w:ascii="Calibri" w:eastAsia="Trebuchet MS" w:hAnsi="Calibri" w:cs="Calibri"/>
          <w:color w:val="002060"/>
          <w:sz w:val="24"/>
          <w:szCs w:val="24"/>
          <w:lang w:val="ro-RO"/>
        </w:rPr>
        <w:t>de</w:t>
      </w:r>
      <w:r w:rsidRPr="001C24D5">
        <w:rPr>
          <w:rFonts w:ascii="Calibri" w:eastAsia="Trebuchet MS" w:hAnsi="Calibri" w:cs="Calibri"/>
          <w:color w:val="002060"/>
          <w:spacing w:val="3"/>
          <w:sz w:val="24"/>
          <w:szCs w:val="24"/>
          <w:lang w:val="ro-RO"/>
        </w:rPr>
        <w:t xml:space="preserve"> </w:t>
      </w:r>
      <w:r w:rsidRPr="001C24D5">
        <w:rPr>
          <w:rFonts w:ascii="Calibri" w:eastAsia="Trebuchet MS" w:hAnsi="Calibri" w:cs="Calibri"/>
          <w:color w:val="002060"/>
          <w:spacing w:val="-1"/>
          <w:sz w:val="24"/>
          <w:szCs w:val="24"/>
          <w:lang w:val="ro-RO"/>
        </w:rPr>
        <w:t>resurs</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16"/>
          <w:sz w:val="24"/>
          <w:szCs w:val="24"/>
          <w:lang w:val="ro-RO"/>
        </w:rPr>
        <w:t xml:space="preserve"> </w:t>
      </w:r>
      <w:r w:rsidRPr="001C24D5">
        <w:rPr>
          <w:rFonts w:ascii="Calibri" w:eastAsia="Trebuchet MS" w:hAnsi="Calibri" w:cs="Calibri"/>
          <w:color w:val="002060"/>
          <w:spacing w:val="1"/>
          <w:sz w:val="24"/>
          <w:szCs w:val="24"/>
          <w:lang w:val="ro-RO"/>
        </w:rPr>
        <w:t>î</w:t>
      </w:r>
      <w:r w:rsidRPr="001C24D5">
        <w:rPr>
          <w:rFonts w:ascii="Calibri" w:eastAsia="Trebuchet MS" w:hAnsi="Calibri" w:cs="Calibri"/>
          <w:color w:val="002060"/>
          <w:sz w:val="24"/>
          <w:szCs w:val="24"/>
          <w:lang w:val="ro-RO"/>
        </w:rPr>
        <w:t>n</w:t>
      </w:r>
      <w:r w:rsidRPr="001C24D5">
        <w:rPr>
          <w:rFonts w:ascii="Calibri" w:eastAsia="Trebuchet MS" w:hAnsi="Calibri" w:cs="Calibri"/>
          <w:color w:val="002060"/>
          <w:spacing w:val="1"/>
          <w:sz w:val="24"/>
          <w:szCs w:val="24"/>
          <w:lang w:val="ro-RO"/>
        </w:rPr>
        <w:t xml:space="preserve"> </w:t>
      </w:r>
      <w:r w:rsidRPr="001C24D5">
        <w:rPr>
          <w:rFonts w:ascii="Calibri" w:eastAsia="Trebuchet MS" w:hAnsi="Calibri" w:cs="Calibri"/>
          <w:color w:val="002060"/>
          <w:sz w:val="24"/>
          <w:szCs w:val="24"/>
          <w:lang w:val="ro-RO"/>
        </w:rPr>
        <w:t>conturile</w:t>
      </w:r>
      <w:r w:rsidRPr="001C24D5">
        <w:rPr>
          <w:rFonts w:ascii="Calibri" w:eastAsia="Trebuchet MS" w:hAnsi="Calibri" w:cs="Calibri"/>
          <w:color w:val="002060"/>
          <w:spacing w:val="23"/>
          <w:sz w:val="24"/>
          <w:szCs w:val="24"/>
          <w:lang w:val="ro-RO"/>
        </w:rPr>
        <w:t xml:space="preserve"> </w:t>
      </w:r>
      <w:r w:rsidRPr="001C24D5">
        <w:rPr>
          <w:rFonts w:ascii="Calibri" w:eastAsia="Trebuchet MS" w:hAnsi="Calibri" w:cs="Calibri"/>
          <w:color w:val="002060"/>
          <w:spacing w:val="-1"/>
          <w:sz w:val="24"/>
          <w:szCs w:val="24"/>
          <w:lang w:val="ro-RO"/>
        </w:rPr>
        <w:t>sale</w:t>
      </w:r>
      <w:r w:rsidRPr="001C24D5">
        <w:rPr>
          <w:rFonts w:ascii="Calibri" w:eastAsia="Trebuchet MS" w:hAnsi="Calibri" w:cs="Calibri"/>
          <w:color w:val="002060"/>
          <w:sz w:val="24"/>
          <w:szCs w:val="24"/>
          <w:lang w:val="ro-RO"/>
        </w:rPr>
        <w:t>,</w:t>
      </w:r>
      <w:r w:rsidRPr="001C24D5">
        <w:rPr>
          <w:rFonts w:ascii="Calibri" w:eastAsia="Trebuchet MS" w:hAnsi="Calibri" w:cs="Calibri"/>
          <w:color w:val="002060"/>
          <w:spacing w:val="7"/>
          <w:sz w:val="24"/>
          <w:szCs w:val="24"/>
          <w:lang w:val="ro-RO"/>
        </w:rPr>
        <w:t xml:space="preserve"> </w:t>
      </w:r>
      <w:r w:rsidRPr="001C24D5">
        <w:rPr>
          <w:rFonts w:ascii="Calibri" w:eastAsia="Trebuchet MS" w:hAnsi="Calibri" w:cs="Calibri"/>
          <w:color w:val="002060"/>
          <w:spacing w:val="1"/>
          <w:sz w:val="24"/>
          <w:szCs w:val="24"/>
          <w:lang w:val="ro-RO"/>
        </w:rPr>
        <w:t>înt</w:t>
      </w:r>
      <w:r w:rsidRPr="001C24D5">
        <w:rPr>
          <w:rFonts w:ascii="Calibri" w:eastAsia="Trebuchet MS" w:hAnsi="Calibri" w:cs="Calibri"/>
          <w:color w:val="002060"/>
          <w:spacing w:val="-1"/>
          <w:sz w:val="24"/>
          <w:szCs w:val="24"/>
          <w:lang w:val="ro-RO"/>
        </w:rPr>
        <w:t>r</w:t>
      </w:r>
      <w:r w:rsidRPr="001C24D5">
        <w:rPr>
          <w:rFonts w:ascii="Calibri" w:eastAsia="Trebuchet MS" w:hAnsi="Calibri" w:cs="Calibri"/>
          <w:color w:val="002060"/>
          <w:spacing w:val="-2"/>
          <w:sz w:val="24"/>
          <w:szCs w:val="24"/>
          <w:lang w:val="ro-RO"/>
        </w:rPr>
        <w:t>-</w:t>
      </w:r>
      <w:r w:rsidRPr="001C24D5">
        <w:rPr>
          <w:rFonts w:ascii="Calibri" w:eastAsia="Trebuchet MS" w:hAnsi="Calibri" w:cs="Calibri"/>
          <w:color w:val="002060"/>
          <w:spacing w:val="-1"/>
          <w:sz w:val="24"/>
          <w:szCs w:val="24"/>
          <w:lang w:val="ro-RO"/>
        </w:rPr>
        <w:t>u</w:t>
      </w:r>
      <w:r w:rsidRPr="001C24D5">
        <w:rPr>
          <w:rFonts w:ascii="Calibri" w:eastAsia="Trebuchet MS" w:hAnsi="Calibri" w:cs="Calibri"/>
          <w:color w:val="002060"/>
          <w:sz w:val="24"/>
          <w:szCs w:val="24"/>
          <w:lang w:val="ro-RO"/>
        </w:rPr>
        <w:t>n</w:t>
      </w:r>
      <w:r w:rsidRPr="001C24D5">
        <w:rPr>
          <w:rFonts w:ascii="Calibri" w:eastAsia="Trebuchet MS" w:hAnsi="Calibri" w:cs="Calibri"/>
          <w:color w:val="002060"/>
          <w:spacing w:val="18"/>
          <w:sz w:val="24"/>
          <w:szCs w:val="24"/>
          <w:lang w:val="ro-RO"/>
        </w:rPr>
        <w:t xml:space="preserve"> </w:t>
      </w:r>
      <w:r w:rsidRPr="001C24D5">
        <w:rPr>
          <w:rFonts w:ascii="Calibri" w:eastAsia="Trebuchet MS" w:hAnsi="Calibri" w:cs="Calibri"/>
          <w:color w:val="002060"/>
          <w:sz w:val="24"/>
          <w:szCs w:val="24"/>
          <w:lang w:val="ro-RO"/>
        </w:rPr>
        <w:t>cont</w:t>
      </w:r>
      <w:r w:rsidRPr="001C24D5">
        <w:rPr>
          <w:rFonts w:ascii="Calibri" w:eastAsia="Trebuchet MS" w:hAnsi="Calibri" w:cs="Calibri"/>
          <w:color w:val="002060"/>
          <w:spacing w:val="11"/>
          <w:sz w:val="24"/>
          <w:szCs w:val="24"/>
          <w:lang w:val="ro-RO"/>
        </w:rPr>
        <w:t xml:space="preserve"> </w:t>
      </w:r>
      <w:r w:rsidRPr="001C24D5">
        <w:rPr>
          <w:rFonts w:ascii="Calibri" w:eastAsia="Trebuchet MS" w:hAnsi="Calibri" w:cs="Calibri"/>
          <w:color w:val="002060"/>
          <w:spacing w:val="-1"/>
          <w:sz w:val="24"/>
          <w:szCs w:val="24"/>
          <w:lang w:val="ro-RO"/>
        </w:rPr>
        <w:t>distinc</w:t>
      </w:r>
      <w:r w:rsidRPr="001C24D5">
        <w:rPr>
          <w:rFonts w:ascii="Calibri" w:eastAsia="Trebuchet MS" w:hAnsi="Calibri" w:cs="Calibri"/>
          <w:color w:val="002060"/>
          <w:sz w:val="24"/>
          <w:szCs w:val="24"/>
          <w:lang w:val="ro-RO"/>
        </w:rPr>
        <w:t>t</w:t>
      </w:r>
      <w:r w:rsidRPr="001C24D5">
        <w:rPr>
          <w:rFonts w:ascii="Calibri" w:eastAsia="Trebuchet MS" w:hAnsi="Calibri" w:cs="Calibri"/>
          <w:color w:val="002060"/>
          <w:spacing w:val="19"/>
          <w:sz w:val="24"/>
          <w:szCs w:val="24"/>
          <w:lang w:val="ro-RO"/>
        </w:rPr>
        <w:t xml:space="preserve"> </w:t>
      </w:r>
      <w:r w:rsidRPr="001C24D5">
        <w:rPr>
          <w:rFonts w:ascii="Calibri" w:eastAsia="Trebuchet MS" w:hAnsi="Calibri" w:cs="Calibri"/>
          <w:color w:val="002060"/>
          <w:spacing w:val="-2"/>
          <w:w w:val="103"/>
          <w:sz w:val="24"/>
          <w:szCs w:val="24"/>
          <w:lang w:val="ro-RO"/>
        </w:rPr>
        <w:t xml:space="preserve">de </w:t>
      </w:r>
      <w:r w:rsidRPr="001C24D5">
        <w:rPr>
          <w:rFonts w:ascii="Calibri" w:eastAsia="Trebuchet MS" w:hAnsi="Calibri" w:cs="Calibri"/>
          <w:color w:val="002060"/>
          <w:sz w:val="24"/>
          <w:szCs w:val="24"/>
          <w:lang w:val="ro-RO"/>
        </w:rPr>
        <w:t xml:space="preserve">disponibil, deschis </w:t>
      </w:r>
      <w:r w:rsidRPr="001C24D5">
        <w:rPr>
          <w:rFonts w:ascii="Calibri" w:eastAsia="Trebuchet MS" w:hAnsi="Calibri" w:cs="Calibri"/>
          <w:color w:val="002060"/>
          <w:spacing w:val="-2"/>
          <w:sz w:val="24"/>
          <w:szCs w:val="24"/>
          <w:lang w:val="ro-RO"/>
        </w:rPr>
        <w:t>p</w:t>
      </w:r>
      <w:r w:rsidRPr="001C24D5">
        <w:rPr>
          <w:rFonts w:ascii="Calibri" w:eastAsia="Trebuchet MS" w:hAnsi="Calibri" w:cs="Calibri"/>
          <w:color w:val="002060"/>
          <w:sz w:val="24"/>
          <w:szCs w:val="24"/>
          <w:lang w:val="ro-RO"/>
        </w:rPr>
        <w:t xml:space="preserve">e numele beneficiarului/liderului </w:t>
      </w:r>
      <w:r w:rsidRPr="001C24D5">
        <w:rPr>
          <w:rFonts w:ascii="Calibri" w:eastAsia="Trebuchet MS" w:hAnsi="Calibri" w:cs="Calibri"/>
          <w:color w:val="002060"/>
          <w:spacing w:val="-2"/>
          <w:sz w:val="24"/>
          <w:szCs w:val="24"/>
          <w:lang w:val="ro-RO"/>
        </w:rPr>
        <w:t>d</w:t>
      </w:r>
      <w:r w:rsidRPr="001C24D5">
        <w:rPr>
          <w:rFonts w:ascii="Calibri" w:eastAsia="Trebuchet MS" w:hAnsi="Calibri" w:cs="Calibri"/>
          <w:color w:val="002060"/>
          <w:sz w:val="24"/>
          <w:szCs w:val="24"/>
          <w:lang w:val="ro-RO"/>
        </w:rPr>
        <w:t>e parteneriat/partenerilor</w:t>
      </w:r>
      <w:r w:rsidRPr="001C24D5">
        <w:rPr>
          <w:rFonts w:ascii="Calibri" w:eastAsia="Trebuchet MS" w:hAnsi="Calibri" w:cs="Calibri"/>
          <w:color w:val="002060"/>
          <w:spacing w:val="44"/>
          <w:sz w:val="24"/>
          <w:szCs w:val="24"/>
          <w:lang w:val="ro-RO"/>
        </w:rPr>
        <w:t xml:space="preserve"> </w:t>
      </w:r>
      <w:r w:rsidRPr="001C24D5">
        <w:rPr>
          <w:rFonts w:ascii="Calibri" w:eastAsia="Trebuchet MS" w:hAnsi="Calibri" w:cs="Calibri"/>
          <w:color w:val="002060"/>
          <w:w w:val="103"/>
          <w:sz w:val="24"/>
          <w:szCs w:val="24"/>
          <w:lang w:val="ro-RO"/>
        </w:rPr>
        <w:t xml:space="preserve">la </w:t>
      </w:r>
      <w:r w:rsidRPr="001C24D5">
        <w:rPr>
          <w:rFonts w:ascii="Calibri" w:eastAsia="Trebuchet MS" w:hAnsi="Calibri" w:cs="Calibri"/>
          <w:color w:val="002060"/>
          <w:sz w:val="24"/>
          <w:szCs w:val="24"/>
          <w:lang w:val="ro-RO"/>
        </w:rPr>
        <w:t>unităţile</w:t>
      </w:r>
      <w:r w:rsidRPr="001C24D5">
        <w:rPr>
          <w:rFonts w:ascii="Calibri" w:eastAsia="Trebuchet MS" w:hAnsi="Calibri" w:cs="Calibri"/>
          <w:color w:val="002060"/>
          <w:spacing w:val="19"/>
          <w:sz w:val="24"/>
          <w:szCs w:val="24"/>
          <w:lang w:val="ro-RO"/>
        </w:rPr>
        <w:t xml:space="preserve"> </w:t>
      </w:r>
      <w:r w:rsidRPr="001C24D5">
        <w:rPr>
          <w:rFonts w:ascii="Calibri" w:eastAsia="Trebuchet MS" w:hAnsi="Calibri" w:cs="Calibri"/>
          <w:color w:val="002060"/>
          <w:sz w:val="24"/>
          <w:szCs w:val="24"/>
          <w:lang w:val="ro-RO"/>
        </w:rPr>
        <w:t>teritoriale</w:t>
      </w:r>
      <w:r w:rsidRPr="001C24D5">
        <w:rPr>
          <w:rFonts w:ascii="Calibri" w:eastAsia="Trebuchet MS" w:hAnsi="Calibri" w:cs="Calibri"/>
          <w:color w:val="002060"/>
          <w:spacing w:val="26"/>
          <w:sz w:val="24"/>
          <w:szCs w:val="24"/>
          <w:lang w:val="ro-RO"/>
        </w:rPr>
        <w:t xml:space="preserve"> </w:t>
      </w:r>
      <w:r w:rsidRPr="001C24D5">
        <w:rPr>
          <w:rFonts w:ascii="Calibri" w:eastAsia="Trebuchet MS" w:hAnsi="Calibri" w:cs="Calibri"/>
          <w:color w:val="002060"/>
          <w:spacing w:val="-1"/>
          <w:sz w:val="24"/>
          <w:szCs w:val="24"/>
          <w:lang w:val="ro-RO"/>
        </w:rPr>
        <w:t>al</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3"/>
          <w:sz w:val="24"/>
          <w:szCs w:val="24"/>
          <w:lang w:val="ro-RO"/>
        </w:rPr>
        <w:t xml:space="preserve"> </w:t>
      </w:r>
      <w:r w:rsidRPr="001C24D5">
        <w:rPr>
          <w:rFonts w:ascii="Calibri" w:eastAsia="Trebuchet MS" w:hAnsi="Calibri" w:cs="Calibri"/>
          <w:color w:val="002060"/>
          <w:sz w:val="24"/>
          <w:szCs w:val="24"/>
          <w:lang w:val="ro-RO"/>
        </w:rPr>
        <w:t>Trezoreriei</w:t>
      </w:r>
      <w:r w:rsidRPr="001C24D5">
        <w:rPr>
          <w:rFonts w:ascii="Calibri" w:eastAsia="Trebuchet MS" w:hAnsi="Calibri" w:cs="Calibri"/>
          <w:color w:val="002060"/>
          <w:spacing w:val="26"/>
          <w:sz w:val="24"/>
          <w:szCs w:val="24"/>
          <w:lang w:val="ro-RO"/>
        </w:rPr>
        <w:t xml:space="preserve"> </w:t>
      </w:r>
      <w:r w:rsidRPr="001C24D5">
        <w:rPr>
          <w:rFonts w:ascii="Calibri" w:eastAsia="Trebuchet MS" w:hAnsi="Calibri" w:cs="Calibri"/>
          <w:color w:val="002060"/>
          <w:spacing w:val="-1"/>
          <w:sz w:val="24"/>
          <w:szCs w:val="24"/>
          <w:lang w:val="ro-RO"/>
        </w:rPr>
        <w:t>Statului</w:t>
      </w:r>
      <w:r w:rsidRPr="001C24D5">
        <w:rPr>
          <w:rFonts w:ascii="Calibri" w:eastAsia="Trebuchet MS" w:hAnsi="Calibri" w:cs="Calibri"/>
          <w:color w:val="002060"/>
          <w:sz w:val="24"/>
          <w:szCs w:val="24"/>
          <w:lang w:val="ro-RO"/>
        </w:rPr>
        <w:t>.</w:t>
      </w:r>
      <w:r w:rsidRPr="001C24D5">
        <w:rPr>
          <w:rFonts w:ascii="Calibri" w:eastAsia="Trebuchet MS" w:hAnsi="Calibri" w:cs="Calibri"/>
          <w:color w:val="002060"/>
          <w:spacing w:val="21"/>
          <w:sz w:val="24"/>
          <w:szCs w:val="24"/>
          <w:lang w:val="ro-RO"/>
        </w:rPr>
        <w:t xml:space="preserve"> </w:t>
      </w:r>
      <w:r w:rsidRPr="001C24D5">
        <w:rPr>
          <w:rFonts w:ascii="Calibri" w:eastAsia="Trebuchet MS" w:hAnsi="Calibri" w:cs="Calibri"/>
          <w:color w:val="002060"/>
          <w:spacing w:val="-2"/>
          <w:sz w:val="24"/>
          <w:szCs w:val="24"/>
          <w:lang w:val="ro-RO"/>
        </w:rPr>
        <w:t>Î</w:t>
      </w:r>
      <w:r w:rsidRPr="001C24D5">
        <w:rPr>
          <w:rFonts w:ascii="Calibri" w:eastAsia="Trebuchet MS" w:hAnsi="Calibri" w:cs="Calibri"/>
          <w:color w:val="002060"/>
          <w:sz w:val="24"/>
          <w:szCs w:val="24"/>
          <w:lang w:val="ro-RO"/>
        </w:rPr>
        <w:t>n ziua</w:t>
      </w:r>
      <w:r w:rsidRPr="001C24D5">
        <w:rPr>
          <w:rFonts w:ascii="Calibri" w:eastAsia="Trebuchet MS" w:hAnsi="Calibri" w:cs="Calibri"/>
          <w:color w:val="002060"/>
          <w:spacing w:val="9"/>
          <w:sz w:val="24"/>
          <w:szCs w:val="24"/>
          <w:lang w:val="ro-RO"/>
        </w:rPr>
        <w:t xml:space="preserve"> </w:t>
      </w:r>
      <w:r w:rsidRPr="001C24D5">
        <w:rPr>
          <w:rFonts w:ascii="Calibri" w:eastAsia="Trebuchet MS" w:hAnsi="Calibri" w:cs="Calibri"/>
          <w:color w:val="002060"/>
          <w:spacing w:val="-1"/>
          <w:sz w:val="24"/>
          <w:szCs w:val="24"/>
          <w:lang w:val="ro-RO"/>
        </w:rPr>
        <w:t>următoar</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26"/>
          <w:sz w:val="24"/>
          <w:szCs w:val="24"/>
          <w:lang w:val="ro-RO"/>
        </w:rPr>
        <w:t xml:space="preserve"> </w:t>
      </w:r>
      <w:r w:rsidRPr="001C24D5">
        <w:rPr>
          <w:rFonts w:ascii="Calibri" w:eastAsia="Trebuchet MS" w:hAnsi="Calibri" w:cs="Calibri"/>
          <w:color w:val="002060"/>
          <w:sz w:val="24"/>
          <w:szCs w:val="24"/>
          <w:lang w:val="ro-RO"/>
        </w:rPr>
        <w:t>virării,</w:t>
      </w:r>
      <w:r w:rsidRPr="001C24D5">
        <w:rPr>
          <w:rFonts w:ascii="Calibri" w:eastAsia="Trebuchet MS" w:hAnsi="Calibri" w:cs="Calibri"/>
          <w:color w:val="002060"/>
          <w:spacing w:val="14"/>
          <w:sz w:val="24"/>
          <w:szCs w:val="24"/>
          <w:lang w:val="ro-RO"/>
        </w:rPr>
        <w:t xml:space="preserve"> </w:t>
      </w:r>
      <w:r w:rsidRPr="001C24D5">
        <w:rPr>
          <w:rFonts w:ascii="Calibri" w:eastAsia="Trebuchet MS" w:hAnsi="Calibri" w:cs="Calibri"/>
          <w:color w:val="002060"/>
          <w:spacing w:val="-1"/>
          <w:sz w:val="24"/>
          <w:szCs w:val="24"/>
          <w:lang w:val="ro-RO"/>
        </w:rPr>
        <w:t>AM</w:t>
      </w:r>
      <w:r w:rsidRPr="001C24D5">
        <w:rPr>
          <w:rFonts w:ascii="Calibri" w:eastAsia="Trebuchet MS" w:hAnsi="Calibri" w:cs="Calibri"/>
          <w:color w:val="002060"/>
          <w:spacing w:val="21"/>
          <w:sz w:val="24"/>
          <w:szCs w:val="24"/>
          <w:lang w:val="ro-RO"/>
        </w:rPr>
        <w:t xml:space="preserve"> </w:t>
      </w:r>
      <w:r w:rsidRPr="001C24D5">
        <w:rPr>
          <w:rFonts w:ascii="Calibri" w:eastAsia="Trebuchet MS" w:hAnsi="Calibri" w:cs="Calibri"/>
          <w:color w:val="002060"/>
          <w:w w:val="103"/>
          <w:sz w:val="24"/>
          <w:szCs w:val="24"/>
          <w:lang w:val="ro-RO"/>
        </w:rPr>
        <w:t xml:space="preserve">transmite </w:t>
      </w:r>
      <w:r w:rsidRPr="001C24D5">
        <w:rPr>
          <w:rFonts w:ascii="Calibri" w:eastAsia="Trebuchet MS" w:hAnsi="Calibri" w:cs="Calibri"/>
          <w:color w:val="002060"/>
          <w:sz w:val="24"/>
          <w:szCs w:val="24"/>
          <w:lang w:val="ro-RO"/>
        </w:rPr>
        <w:t>beneficiarului/liderului de</w:t>
      </w:r>
      <w:r w:rsidRPr="001C24D5">
        <w:rPr>
          <w:rFonts w:ascii="Calibri" w:eastAsia="Trebuchet MS" w:hAnsi="Calibri" w:cs="Calibri"/>
          <w:color w:val="002060"/>
          <w:spacing w:val="9"/>
          <w:sz w:val="24"/>
          <w:szCs w:val="24"/>
          <w:lang w:val="ro-RO"/>
        </w:rPr>
        <w:t xml:space="preserve"> </w:t>
      </w:r>
      <w:r w:rsidRPr="001C24D5">
        <w:rPr>
          <w:rFonts w:ascii="Calibri" w:eastAsia="Trebuchet MS" w:hAnsi="Calibri" w:cs="Calibri"/>
          <w:color w:val="002060"/>
          <w:sz w:val="24"/>
          <w:szCs w:val="24"/>
          <w:lang w:val="ro-RO"/>
        </w:rPr>
        <w:t>parteneriat/partenerilor</w:t>
      </w:r>
      <w:r w:rsidRPr="001C24D5">
        <w:rPr>
          <w:rFonts w:ascii="Calibri" w:eastAsia="Trebuchet MS" w:hAnsi="Calibri" w:cs="Calibri"/>
          <w:color w:val="002060"/>
          <w:spacing w:val="6"/>
          <w:sz w:val="24"/>
          <w:szCs w:val="24"/>
          <w:lang w:val="ro-RO"/>
        </w:rPr>
        <w:t xml:space="preserve"> </w:t>
      </w:r>
      <w:r w:rsidRPr="001C24D5">
        <w:rPr>
          <w:rFonts w:ascii="Calibri" w:eastAsia="Trebuchet MS" w:hAnsi="Calibri" w:cs="Calibri"/>
          <w:color w:val="002060"/>
          <w:sz w:val="24"/>
          <w:szCs w:val="24"/>
          <w:lang w:val="ro-RO"/>
        </w:rPr>
        <w:t>o</w:t>
      </w:r>
      <w:r w:rsidRPr="001C24D5">
        <w:rPr>
          <w:rFonts w:ascii="Calibri" w:eastAsia="Trebuchet MS" w:hAnsi="Calibri" w:cs="Calibri"/>
          <w:color w:val="002060"/>
          <w:spacing w:val="5"/>
          <w:sz w:val="24"/>
          <w:szCs w:val="24"/>
          <w:lang w:val="ro-RO"/>
        </w:rPr>
        <w:t xml:space="preserve"> </w:t>
      </w:r>
      <w:r w:rsidRPr="001C24D5">
        <w:rPr>
          <w:rFonts w:ascii="Calibri" w:eastAsia="Trebuchet MS" w:hAnsi="Calibri" w:cs="Calibri"/>
          <w:color w:val="002060"/>
          <w:sz w:val="24"/>
          <w:szCs w:val="24"/>
          <w:lang w:val="ro-RO"/>
        </w:rPr>
        <w:t>notificare,</w:t>
      </w:r>
      <w:r w:rsidRPr="001C24D5">
        <w:rPr>
          <w:rFonts w:ascii="Calibri" w:eastAsia="Trebuchet MS" w:hAnsi="Calibri" w:cs="Calibri"/>
          <w:color w:val="002060"/>
          <w:spacing w:val="27"/>
          <w:sz w:val="24"/>
          <w:szCs w:val="24"/>
          <w:lang w:val="ro-RO"/>
        </w:rPr>
        <w:t xml:space="preserve"> </w:t>
      </w:r>
      <w:r w:rsidRPr="001C24D5">
        <w:rPr>
          <w:rFonts w:ascii="Calibri" w:eastAsia="Trebuchet MS" w:hAnsi="Calibri" w:cs="Calibri"/>
          <w:color w:val="002060"/>
          <w:sz w:val="24"/>
          <w:szCs w:val="24"/>
          <w:lang w:val="ro-RO"/>
        </w:rPr>
        <w:t>întocmită</w:t>
      </w:r>
      <w:r w:rsidRPr="001C24D5">
        <w:rPr>
          <w:rFonts w:ascii="Calibri" w:eastAsia="Trebuchet MS" w:hAnsi="Calibri" w:cs="Calibri"/>
          <w:color w:val="002060"/>
          <w:spacing w:val="26"/>
          <w:sz w:val="24"/>
          <w:szCs w:val="24"/>
          <w:lang w:val="ro-RO"/>
        </w:rPr>
        <w:t xml:space="preserve"> </w:t>
      </w:r>
      <w:r w:rsidRPr="001C24D5">
        <w:rPr>
          <w:rFonts w:ascii="Calibri" w:eastAsia="Trebuchet MS" w:hAnsi="Calibri" w:cs="Calibri"/>
          <w:color w:val="002060"/>
          <w:spacing w:val="-1"/>
          <w:sz w:val="24"/>
          <w:szCs w:val="24"/>
          <w:lang w:val="ro-RO"/>
        </w:rPr>
        <w:t>distinc</w:t>
      </w:r>
      <w:r w:rsidRPr="001C24D5">
        <w:rPr>
          <w:rFonts w:ascii="Calibri" w:eastAsia="Trebuchet MS" w:hAnsi="Calibri" w:cs="Calibri"/>
          <w:color w:val="002060"/>
          <w:sz w:val="24"/>
          <w:szCs w:val="24"/>
          <w:lang w:val="ro-RO"/>
        </w:rPr>
        <w:t>t</w:t>
      </w:r>
      <w:r w:rsidRPr="001C24D5">
        <w:rPr>
          <w:rFonts w:ascii="Calibri" w:eastAsia="Trebuchet MS" w:hAnsi="Calibri" w:cs="Calibri"/>
          <w:color w:val="002060"/>
          <w:spacing w:val="23"/>
          <w:sz w:val="24"/>
          <w:szCs w:val="24"/>
          <w:lang w:val="ro-RO"/>
        </w:rPr>
        <w:t xml:space="preserve"> </w:t>
      </w:r>
      <w:r w:rsidRPr="001C24D5">
        <w:rPr>
          <w:rFonts w:ascii="Calibri" w:eastAsia="Trebuchet MS" w:hAnsi="Calibri" w:cs="Calibri"/>
          <w:color w:val="002060"/>
          <w:w w:val="103"/>
          <w:sz w:val="24"/>
          <w:szCs w:val="24"/>
          <w:lang w:val="ro-RO"/>
        </w:rPr>
        <w:t xml:space="preserve">pe </w:t>
      </w:r>
      <w:r w:rsidRPr="001C24D5">
        <w:rPr>
          <w:rFonts w:ascii="Calibri" w:eastAsia="Trebuchet MS" w:hAnsi="Calibri" w:cs="Calibri"/>
          <w:color w:val="002060"/>
          <w:spacing w:val="-1"/>
          <w:sz w:val="24"/>
          <w:szCs w:val="24"/>
          <w:lang w:val="ro-RO"/>
        </w:rPr>
        <w:t>numel</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15"/>
          <w:sz w:val="24"/>
          <w:szCs w:val="24"/>
          <w:lang w:val="ro-RO"/>
        </w:rPr>
        <w:t xml:space="preserve"> </w:t>
      </w:r>
      <w:r w:rsidRPr="001C24D5">
        <w:rPr>
          <w:rFonts w:ascii="Calibri" w:eastAsia="Trebuchet MS" w:hAnsi="Calibri" w:cs="Calibri"/>
          <w:color w:val="002060"/>
          <w:spacing w:val="-1"/>
          <w:sz w:val="24"/>
          <w:szCs w:val="24"/>
          <w:lang w:val="ro-RO"/>
        </w:rPr>
        <w:t>fiecărui</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19"/>
          <w:sz w:val="24"/>
          <w:szCs w:val="24"/>
          <w:lang w:val="ro-RO"/>
        </w:rPr>
        <w:t xml:space="preserve"> </w:t>
      </w:r>
      <w:r w:rsidRPr="001C24D5">
        <w:rPr>
          <w:rFonts w:ascii="Calibri" w:eastAsia="Trebuchet MS" w:hAnsi="Calibri" w:cs="Calibri"/>
          <w:color w:val="002060"/>
          <w:spacing w:val="-1"/>
          <w:sz w:val="24"/>
          <w:szCs w:val="24"/>
          <w:lang w:val="ro-RO"/>
        </w:rPr>
        <w:t>dintr</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11"/>
          <w:sz w:val="24"/>
          <w:szCs w:val="24"/>
          <w:lang w:val="ro-RO"/>
        </w:rPr>
        <w:t xml:space="preserve"> </w:t>
      </w:r>
      <w:r w:rsidRPr="001C24D5">
        <w:rPr>
          <w:rFonts w:ascii="Calibri" w:eastAsia="Trebuchet MS" w:hAnsi="Calibri" w:cs="Calibri"/>
          <w:color w:val="002060"/>
          <w:spacing w:val="-1"/>
          <w:sz w:val="24"/>
          <w:szCs w:val="24"/>
          <w:lang w:val="ro-RO"/>
        </w:rPr>
        <w:t>aceştia</w:t>
      </w:r>
      <w:r w:rsidRPr="001C24D5">
        <w:rPr>
          <w:rFonts w:ascii="Calibri" w:eastAsia="Trebuchet MS" w:hAnsi="Calibri" w:cs="Calibri"/>
          <w:color w:val="002060"/>
          <w:sz w:val="24"/>
          <w:szCs w:val="24"/>
          <w:lang w:val="ro-RO"/>
        </w:rPr>
        <w:t>.</w:t>
      </w:r>
      <w:r w:rsidRPr="001C24D5">
        <w:rPr>
          <w:rFonts w:ascii="Calibri" w:eastAsia="Trebuchet MS" w:hAnsi="Calibri" w:cs="Calibri"/>
          <w:color w:val="002060"/>
          <w:spacing w:val="16"/>
          <w:sz w:val="24"/>
          <w:szCs w:val="24"/>
          <w:lang w:val="ro-RO"/>
        </w:rPr>
        <w:t xml:space="preserve"> </w:t>
      </w:r>
      <w:r w:rsidRPr="001C24D5">
        <w:rPr>
          <w:rFonts w:ascii="Calibri" w:eastAsia="Trebuchet MS" w:hAnsi="Calibri" w:cs="Calibri"/>
          <w:color w:val="002060"/>
          <w:spacing w:val="-1"/>
          <w:sz w:val="24"/>
          <w:szCs w:val="24"/>
          <w:lang w:val="ro-RO"/>
        </w:rPr>
        <w:t>Î</w:t>
      </w:r>
      <w:r w:rsidRPr="001C24D5">
        <w:rPr>
          <w:rFonts w:ascii="Calibri" w:eastAsia="Trebuchet MS" w:hAnsi="Calibri" w:cs="Calibri"/>
          <w:color w:val="002060"/>
          <w:sz w:val="24"/>
          <w:szCs w:val="24"/>
          <w:lang w:val="ro-RO"/>
        </w:rPr>
        <w:t xml:space="preserve">n </w:t>
      </w:r>
      <w:r w:rsidRPr="001C24D5">
        <w:rPr>
          <w:rFonts w:ascii="Calibri" w:eastAsia="Trebuchet MS" w:hAnsi="Calibri" w:cs="Calibri"/>
          <w:color w:val="002060"/>
          <w:spacing w:val="-1"/>
          <w:sz w:val="24"/>
          <w:szCs w:val="24"/>
          <w:lang w:val="ro-RO"/>
        </w:rPr>
        <w:t>vedere</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17"/>
          <w:sz w:val="24"/>
          <w:szCs w:val="24"/>
          <w:lang w:val="ro-RO"/>
        </w:rPr>
        <w:t xml:space="preserve"> </w:t>
      </w:r>
      <w:r w:rsidRPr="001C24D5">
        <w:rPr>
          <w:rFonts w:ascii="Calibri" w:eastAsia="Trebuchet MS" w:hAnsi="Calibri" w:cs="Calibri"/>
          <w:color w:val="002060"/>
          <w:spacing w:val="-1"/>
          <w:sz w:val="24"/>
          <w:szCs w:val="24"/>
          <w:lang w:val="ro-RO"/>
        </w:rPr>
        <w:t>asigurări</w:t>
      </w:r>
      <w:r w:rsidRPr="001C24D5">
        <w:rPr>
          <w:rFonts w:ascii="Calibri" w:eastAsia="Trebuchet MS" w:hAnsi="Calibri" w:cs="Calibri"/>
          <w:color w:val="002060"/>
          <w:sz w:val="24"/>
          <w:szCs w:val="24"/>
          <w:lang w:val="ro-RO"/>
        </w:rPr>
        <w:t>i</w:t>
      </w:r>
      <w:r w:rsidRPr="001C24D5">
        <w:rPr>
          <w:rFonts w:ascii="Calibri" w:eastAsia="Trebuchet MS" w:hAnsi="Calibri" w:cs="Calibri"/>
          <w:color w:val="002060"/>
          <w:spacing w:val="20"/>
          <w:sz w:val="24"/>
          <w:szCs w:val="24"/>
          <w:lang w:val="ro-RO"/>
        </w:rPr>
        <w:t xml:space="preserve"> </w:t>
      </w:r>
      <w:r w:rsidRPr="001C24D5">
        <w:rPr>
          <w:rFonts w:ascii="Calibri" w:eastAsia="Trebuchet MS" w:hAnsi="Calibri" w:cs="Calibri"/>
          <w:color w:val="002060"/>
          <w:spacing w:val="-1"/>
          <w:sz w:val="24"/>
          <w:szCs w:val="24"/>
          <w:lang w:val="ro-RO"/>
        </w:rPr>
        <w:t>unu</w:t>
      </w:r>
      <w:r w:rsidRPr="001C24D5">
        <w:rPr>
          <w:rFonts w:ascii="Calibri" w:eastAsia="Trebuchet MS" w:hAnsi="Calibri" w:cs="Calibri"/>
          <w:color w:val="002060"/>
          <w:sz w:val="24"/>
          <w:szCs w:val="24"/>
          <w:lang w:val="ro-RO"/>
        </w:rPr>
        <w:t>i</w:t>
      </w:r>
      <w:r w:rsidRPr="001C24D5">
        <w:rPr>
          <w:rFonts w:ascii="Calibri" w:eastAsia="Trebuchet MS" w:hAnsi="Calibri" w:cs="Calibri"/>
          <w:color w:val="002060"/>
          <w:spacing w:val="7"/>
          <w:sz w:val="24"/>
          <w:szCs w:val="24"/>
          <w:lang w:val="ro-RO"/>
        </w:rPr>
        <w:t xml:space="preserve"> </w:t>
      </w:r>
      <w:r w:rsidRPr="001C24D5">
        <w:rPr>
          <w:rFonts w:ascii="Calibri" w:eastAsia="Trebuchet MS" w:hAnsi="Calibri" w:cs="Calibri"/>
          <w:color w:val="002060"/>
          <w:spacing w:val="-1"/>
          <w:sz w:val="24"/>
          <w:szCs w:val="24"/>
          <w:lang w:val="ro-RO"/>
        </w:rPr>
        <w:t>managemen</w:t>
      </w:r>
      <w:r w:rsidRPr="001C24D5">
        <w:rPr>
          <w:rFonts w:ascii="Calibri" w:eastAsia="Trebuchet MS" w:hAnsi="Calibri" w:cs="Calibri"/>
          <w:color w:val="002060"/>
          <w:sz w:val="24"/>
          <w:szCs w:val="24"/>
          <w:lang w:val="ro-RO"/>
        </w:rPr>
        <w:t>t</w:t>
      </w:r>
      <w:r w:rsidRPr="001C24D5">
        <w:rPr>
          <w:rFonts w:ascii="Calibri" w:eastAsia="Trebuchet MS" w:hAnsi="Calibri" w:cs="Calibri"/>
          <w:color w:val="002060"/>
          <w:spacing w:val="30"/>
          <w:sz w:val="24"/>
          <w:szCs w:val="24"/>
          <w:lang w:val="ro-RO"/>
        </w:rPr>
        <w:t xml:space="preserve"> </w:t>
      </w:r>
      <w:r w:rsidRPr="001C24D5">
        <w:rPr>
          <w:rFonts w:ascii="Calibri" w:eastAsia="Trebuchet MS" w:hAnsi="Calibri" w:cs="Calibri"/>
          <w:color w:val="002060"/>
          <w:spacing w:val="-1"/>
          <w:sz w:val="24"/>
          <w:szCs w:val="24"/>
          <w:lang w:val="ro-RO"/>
        </w:rPr>
        <w:t>financia</w:t>
      </w:r>
      <w:r w:rsidRPr="001C24D5">
        <w:rPr>
          <w:rFonts w:ascii="Calibri" w:eastAsia="Trebuchet MS" w:hAnsi="Calibri" w:cs="Calibri"/>
          <w:color w:val="002060"/>
          <w:sz w:val="24"/>
          <w:szCs w:val="24"/>
          <w:lang w:val="ro-RO"/>
        </w:rPr>
        <w:t>r</w:t>
      </w:r>
      <w:r w:rsidRPr="001C24D5">
        <w:rPr>
          <w:rFonts w:ascii="Calibri" w:eastAsia="Trebuchet MS" w:hAnsi="Calibri" w:cs="Calibri"/>
          <w:color w:val="002060"/>
          <w:spacing w:val="19"/>
          <w:sz w:val="24"/>
          <w:szCs w:val="24"/>
          <w:lang w:val="ro-RO"/>
        </w:rPr>
        <w:t xml:space="preserve"> </w:t>
      </w:r>
      <w:r w:rsidRPr="001C24D5">
        <w:rPr>
          <w:rFonts w:ascii="Calibri" w:eastAsia="Trebuchet MS" w:hAnsi="Calibri" w:cs="Calibri"/>
          <w:color w:val="002060"/>
          <w:spacing w:val="-1"/>
          <w:sz w:val="24"/>
          <w:szCs w:val="24"/>
          <w:lang w:val="ro-RO"/>
        </w:rPr>
        <w:t>riguros</w:t>
      </w:r>
      <w:r w:rsidRPr="001C24D5">
        <w:rPr>
          <w:rFonts w:ascii="Calibri" w:eastAsia="Trebuchet MS" w:hAnsi="Calibri" w:cs="Calibri"/>
          <w:color w:val="002060"/>
          <w:sz w:val="24"/>
          <w:szCs w:val="24"/>
          <w:lang w:val="ro-RO"/>
        </w:rPr>
        <w:t>,</w:t>
      </w:r>
      <w:r w:rsidRPr="001C24D5">
        <w:rPr>
          <w:rFonts w:ascii="Calibri" w:eastAsia="Trebuchet MS" w:hAnsi="Calibri" w:cs="Calibri"/>
          <w:color w:val="002060"/>
          <w:spacing w:val="16"/>
          <w:sz w:val="24"/>
          <w:szCs w:val="24"/>
          <w:lang w:val="ro-RO"/>
        </w:rPr>
        <w:t xml:space="preserve"> </w:t>
      </w:r>
      <w:r w:rsidRPr="001C24D5">
        <w:rPr>
          <w:rFonts w:ascii="Calibri" w:eastAsia="Trebuchet MS" w:hAnsi="Calibri" w:cs="Calibri"/>
          <w:color w:val="002060"/>
          <w:spacing w:val="-1"/>
          <w:w w:val="103"/>
          <w:sz w:val="24"/>
          <w:szCs w:val="24"/>
          <w:lang w:val="ro-RO"/>
        </w:rPr>
        <w:t xml:space="preserve">în </w:t>
      </w:r>
      <w:r w:rsidRPr="001C24D5">
        <w:rPr>
          <w:rFonts w:ascii="Calibri" w:eastAsia="Trebuchet MS" w:hAnsi="Calibri" w:cs="Calibri"/>
          <w:color w:val="002060"/>
          <w:spacing w:val="-2"/>
          <w:sz w:val="24"/>
          <w:szCs w:val="24"/>
          <w:lang w:val="ro-RO"/>
        </w:rPr>
        <w:t>s</w:t>
      </w:r>
      <w:r w:rsidRPr="001C24D5">
        <w:rPr>
          <w:rFonts w:ascii="Calibri" w:eastAsia="Trebuchet MS" w:hAnsi="Calibri" w:cs="Calibri"/>
          <w:color w:val="002060"/>
          <w:spacing w:val="3"/>
          <w:sz w:val="24"/>
          <w:szCs w:val="24"/>
          <w:lang w:val="ro-RO"/>
        </w:rPr>
        <w:t>i</w:t>
      </w:r>
      <w:r w:rsidRPr="001C24D5">
        <w:rPr>
          <w:rFonts w:ascii="Calibri" w:eastAsia="Trebuchet MS" w:hAnsi="Calibri" w:cs="Calibri"/>
          <w:color w:val="002060"/>
          <w:sz w:val="24"/>
          <w:szCs w:val="24"/>
          <w:lang w:val="ro-RO"/>
        </w:rPr>
        <w:t>tuaţia</w:t>
      </w:r>
      <w:r w:rsidRPr="001C24D5">
        <w:rPr>
          <w:rFonts w:ascii="Calibri" w:eastAsia="Trebuchet MS" w:hAnsi="Calibri" w:cs="Calibri"/>
          <w:color w:val="002060"/>
          <w:spacing w:val="15"/>
          <w:sz w:val="24"/>
          <w:szCs w:val="24"/>
          <w:lang w:val="ro-RO"/>
        </w:rPr>
        <w:t xml:space="preserve"> </w:t>
      </w:r>
      <w:r w:rsidRPr="001C24D5">
        <w:rPr>
          <w:rFonts w:ascii="Calibri" w:eastAsia="Trebuchet MS" w:hAnsi="Calibri" w:cs="Calibri"/>
          <w:color w:val="002060"/>
          <w:sz w:val="24"/>
          <w:szCs w:val="24"/>
          <w:lang w:val="ro-RO"/>
        </w:rPr>
        <w:t>în care</w:t>
      </w:r>
      <w:r w:rsidRPr="001C24D5">
        <w:rPr>
          <w:rFonts w:ascii="Calibri" w:eastAsia="Trebuchet MS" w:hAnsi="Calibri" w:cs="Calibri"/>
          <w:color w:val="002060"/>
          <w:spacing w:val="7"/>
          <w:sz w:val="24"/>
          <w:szCs w:val="24"/>
          <w:lang w:val="ro-RO"/>
        </w:rPr>
        <w:t xml:space="preserve"> </w:t>
      </w:r>
      <w:r w:rsidRPr="001C24D5">
        <w:rPr>
          <w:rFonts w:ascii="Calibri" w:eastAsia="Trebuchet MS" w:hAnsi="Calibri" w:cs="Calibri"/>
          <w:color w:val="002060"/>
          <w:sz w:val="24"/>
          <w:szCs w:val="24"/>
          <w:lang w:val="ro-RO"/>
        </w:rPr>
        <w:t>nu</w:t>
      </w:r>
      <w:r w:rsidRPr="001C24D5">
        <w:rPr>
          <w:rFonts w:ascii="Calibri" w:eastAsia="Trebuchet MS" w:hAnsi="Calibri" w:cs="Calibri"/>
          <w:color w:val="002060"/>
          <w:spacing w:val="2"/>
          <w:sz w:val="24"/>
          <w:szCs w:val="24"/>
          <w:lang w:val="ro-RO"/>
        </w:rPr>
        <w:t xml:space="preserve"> </w:t>
      </w:r>
      <w:r w:rsidRPr="001C24D5">
        <w:rPr>
          <w:rFonts w:ascii="Calibri" w:eastAsia="Trebuchet MS" w:hAnsi="Calibri" w:cs="Calibri"/>
          <w:color w:val="002060"/>
          <w:sz w:val="24"/>
          <w:szCs w:val="24"/>
          <w:lang w:val="ro-RO"/>
        </w:rPr>
        <w:t>există</w:t>
      </w:r>
      <w:r w:rsidRPr="001C24D5">
        <w:rPr>
          <w:rFonts w:ascii="Calibri" w:eastAsia="Trebuchet MS" w:hAnsi="Calibri" w:cs="Calibri"/>
          <w:color w:val="002060"/>
          <w:spacing w:val="11"/>
          <w:sz w:val="24"/>
          <w:szCs w:val="24"/>
          <w:lang w:val="ro-RO"/>
        </w:rPr>
        <w:t xml:space="preserve"> </w:t>
      </w:r>
      <w:r w:rsidRPr="001C24D5">
        <w:rPr>
          <w:rFonts w:ascii="Calibri" w:eastAsia="Trebuchet MS" w:hAnsi="Calibri" w:cs="Calibri"/>
          <w:color w:val="002060"/>
          <w:sz w:val="24"/>
          <w:szCs w:val="24"/>
          <w:lang w:val="ro-RO"/>
        </w:rPr>
        <w:t>posibilitatea</w:t>
      </w:r>
      <w:r w:rsidRPr="001C24D5">
        <w:rPr>
          <w:rFonts w:ascii="Calibri" w:eastAsia="Trebuchet MS" w:hAnsi="Calibri" w:cs="Calibri"/>
          <w:color w:val="002060"/>
          <w:spacing w:val="29"/>
          <w:sz w:val="24"/>
          <w:szCs w:val="24"/>
          <w:lang w:val="ro-RO"/>
        </w:rPr>
        <w:t xml:space="preserve"> </w:t>
      </w:r>
      <w:r w:rsidRPr="001C24D5">
        <w:rPr>
          <w:rFonts w:ascii="Calibri" w:eastAsia="Trebuchet MS" w:hAnsi="Calibri" w:cs="Calibri"/>
          <w:color w:val="002060"/>
          <w:sz w:val="24"/>
          <w:szCs w:val="24"/>
          <w:lang w:val="ro-RO"/>
        </w:rPr>
        <w:t>recuperării</w:t>
      </w:r>
      <w:r w:rsidRPr="001C24D5">
        <w:rPr>
          <w:rFonts w:ascii="Calibri" w:eastAsia="Trebuchet MS" w:hAnsi="Calibri" w:cs="Calibri"/>
          <w:color w:val="002060"/>
          <w:spacing w:val="25"/>
          <w:sz w:val="24"/>
          <w:szCs w:val="24"/>
          <w:lang w:val="ro-RO"/>
        </w:rPr>
        <w:t xml:space="preserve"> </w:t>
      </w:r>
      <w:r w:rsidRPr="001C24D5">
        <w:rPr>
          <w:rFonts w:ascii="Calibri" w:eastAsia="Trebuchet MS" w:hAnsi="Calibri" w:cs="Calibri"/>
          <w:color w:val="002060"/>
          <w:sz w:val="24"/>
          <w:szCs w:val="24"/>
          <w:lang w:val="ro-RO"/>
        </w:rPr>
        <w:t>sumelor</w:t>
      </w:r>
      <w:r w:rsidRPr="001C24D5">
        <w:rPr>
          <w:rFonts w:ascii="Calibri" w:eastAsia="Trebuchet MS" w:hAnsi="Calibri" w:cs="Calibri"/>
          <w:color w:val="002060"/>
          <w:spacing w:val="16"/>
          <w:sz w:val="24"/>
          <w:szCs w:val="24"/>
          <w:lang w:val="ro-RO"/>
        </w:rPr>
        <w:t xml:space="preserve"> </w:t>
      </w:r>
      <w:r w:rsidRPr="001C24D5">
        <w:rPr>
          <w:rFonts w:ascii="Calibri" w:eastAsia="Trebuchet MS" w:hAnsi="Calibri" w:cs="Calibri"/>
          <w:color w:val="002060"/>
          <w:sz w:val="24"/>
          <w:szCs w:val="24"/>
          <w:lang w:val="ro-RO"/>
        </w:rPr>
        <w:t>provenite</w:t>
      </w:r>
      <w:r w:rsidRPr="001C24D5">
        <w:rPr>
          <w:rFonts w:ascii="Calibri" w:eastAsia="Trebuchet MS" w:hAnsi="Calibri" w:cs="Calibri"/>
          <w:color w:val="002060"/>
          <w:spacing w:val="21"/>
          <w:sz w:val="24"/>
          <w:szCs w:val="24"/>
          <w:lang w:val="ro-RO"/>
        </w:rPr>
        <w:t xml:space="preserve"> </w:t>
      </w:r>
      <w:r w:rsidRPr="001C24D5">
        <w:rPr>
          <w:rFonts w:ascii="Calibri" w:eastAsia="Trebuchet MS" w:hAnsi="Calibri" w:cs="Calibri"/>
          <w:color w:val="002060"/>
          <w:sz w:val="24"/>
          <w:szCs w:val="24"/>
          <w:lang w:val="ro-RO"/>
        </w:rPr>
        <w:t>din</w:t>
      </w:r>
      <w:r w:rsidRPr="001C24D5">
        <w:rPr>
          <w:rFonts w:ascii="Calibri" w:eastAsia="Trebuchet MS" w:hAnsi="Calibri" w:cs="Calibri"/>
          <w:color w:val="002060"/>
          <w:spacing w:val="3"/>
          <w:sz w:val="24"/>
          <w:szCs w:val="24"/>
          <w:lang w:val="ro-RO"/>
        </w:rPr>
        <w:t xml:space="preserve"> </w:t>
      </w:r>
      <w:r w:rsidRPr="001C24D5">
        <w:rPr>
          <w:rFonts w:ascii="Calibri" w:eastAsia="Trebuchet MS" w:hAnsi="Calibri" w:cs="Calibri"/>
          <w:color w:val="002060"/>
          <w:sz w:val="24"/>
          <w:szCs w:val="24"/>
          <w:lang w:val="ro-RO"/>
        </w:rPr>
        <w:t>debite/corecţii</w:t>
      </w:r>
      <w:r w:rsidRPr="001C24D5">
        <w:rPr>
          <w:rFonts w:ascii="Calibri" w:eastAsia="Trebuchet MS" w:hAnsi="Calibri" w:cs="Calibri"/>
          <w:color w:val="002060"/>
          <w:spacing w:val="36"/>
          <w:sz w:val="24"/>
          <w:szCs w:val="24"/>
          <w:lang w:val="ro-RO"/>
        </w:rPr>
        <w:t xml:space="preserve"> </w:t>
      </w:r>
      <w:r w:rsidRPr="001C24D5">
        <w:rPr>
          <w:rFonts w:ascii="Calibri" w:eastAsia="Trebuchet MS" w:hAnsi="Calibri" w:cs="Calibri"/>
          <w:color w:val="002060"/>
          <w:w w:val="103"/>
          <w:sz w:val="24"/>
          <w:szCs w:val="24"/>
          <w:lang w:val="ro-RO"/>
        </w:rPr>
        <w:t xml:space="preserve">din </w:t>
      </w:r>
      <w:r w:rsidRPr="001C24D5">
        <w:rPr>
          <w:rFonts w:ascii="Calibri" w:eastAsia="Trebuchet MS" w:hAnsi="Calibri" w:cs="Calibri"/>
          <w:color w:val="002060"/>
          <w:sz w:val="24"/>
          <w:szCs w:val="24"/>
          <w:lang w:val="ro-RO"/>
        </w:rPr>
        <w:t>cereri</w:t>
      </w:r>
      <w:r w:rsidRPr="001C24D5">
        <w:rPr>
          <w:rFonts w:ascii="Calibri" w:eastAsia="Trebuchet MS" w:hAnsi="Calibri" w:cs="Calibri"/>
          <w:color w:val="002060"/>
          <w:spacing w:val="45"/>
          <w:sz w:val="24"/>
          <w:szCs w:val="24"/>
          <w:lang w:val="ro-RO"/>
        </w:rPr>
        <w:t xml:space="preserve"> </w:t>
      </w:r>
      <w:r w:rsidRPr="001C24D5">
        <w:rPr>
          <w:rFonts w:ascii="Calibri" w:eastAsia="Trebuchet MS" w:hAnsi="Calibri" w:cs="Calibri"/>
          <w:color w:val="002060"/>
          <w:sz w:val="24"/>
          <w:szCs w:val="24"/>
          <w:lang w:val="ro-RO"/>
        </w:rPr>
        <w:t>de</w:t>
      </w:r>
      <w:r w:rsidRPr="001C24D5">
        <w:rPr>
          <w:rFonts w:ascii="Calibri" w:eastAsia="Trebuchet MS" w:hAnsi="Calibri" w:cs="Calibri"/>
          <w:color w:val="002060"/>
          <w:spacing w:val="38"/>
          <w:sz w:val="24"/>
          <w:szCs w:val="24"/>
          <w:lang w:val="ro-RO"/>
        </w:rPr>
        <w:t xml:space="preserve"> </w:t>
      </w:r>
      <w:r w:rsidRPr="001C24D5">
        <w:rPr>
          <w:rFonts w:ascii="Calibri" w:eastAsia="Trebuchet MS" w:hAnsi="Calibri" w:cs="Calibri"/>
          <w:color w:val="002060"/>
          <w:spacing w:val="-1"/>
          <w:sz w:val="24"/>
          <w:szCs w:val="24"/>
          <w:lang w:val="ro-RO"/>
        </w:rPr>
        <w:t>rambursare</w:t>
      </w:r>
      <w:r w:rsidRPr="001C24D5">
        <w:rPr>
          <w:rFonts w:ascii="Calibri" w:eastAsia="Trebuchet MS" w:hAnsi="Calibri" w:cs="Calibri"/>
          <w:color w:val="002060"/>
          <w:sz w:val="24"/>
          <w:szCs w:val="24"/>
          <w:lang w:val="ro-RO"/>
        </w:rPr>
        <w:t>, AM</w:t>
      </w:r>
      <w:r w:rsidRPr="001C24D5">
        <w:rPr>
          <w:rFonts w:ascii="Calibri" w:eastAsia="Trebuchet MS" w:hAnsi="Calibri" w:cs="Calibri"/>
          <w:color w:val="002060"/>
          <w:spacing w:val="39"/>
          <w:sz w:val="24"/>
          <w:szCs w:val="24"/>
          <w:lang w:val="ro-RO"/>
        </w:rPr>
        <w:t xml:space="preserve"> </w:t>
      </w:r>
      <w:r w:rsidRPr="001C24D5">
        <w:rPr>
          <w:rFonts w:ascii="Calibri" w:eastAsia="Trebuchet MS" w:hAnsi="Calibri" w:cs="Calibri"/>
          <w:color w:val="002060"/>
          <w:sz w:val="24"/>
          <w:szCs w:val="24"/>
          <w:lang w:val="ro-RO"/>
        </w:rPr>
        <w:t xml:space="preserve">diminuează  </w:t>
      </w:r>
      <w:r w:rsidRPr="001C24D5">
        <w:rPr>
          <w:rFonts w:ascii="Calibri" w:eastAsia="Trebuchet MS" w:hAnsi="Calibri" w:cs="Calibri"/>
          <w:color w:val="002060"/>
          <w:spacing w:val="-1"/>
          <w:sz w:val="24"/>
          <w:szCs w:val="24"/>
          <w:lang w:val="ro-RO"/>
        </w:rPr>
        <w:t>valoare</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51"/>
          <w:sz w:val="24"/>
          <w:szCs w:val="24"/>
          <w:lang w:val="ro-RO"/>
        </w:rPr>
        <w:t xml:space="preserve"> </w:t>
      </w:r>
      <w:r w:rsidRPr="001C24D5">
        <w:rPr>
          <w:rFonts w:ascii="Calibri" w:eastAsia="Trebuchet MS" w:hAnsi="Calibri" w:cs="Calibri"/>
          <w:color w:val="002060"/>
          <w:sz w:val="24"/>
          <w:szCs w:val="24"/>
          <w:lang w:val="ro-RO"/>
        </w:rPr>
        <w:t>cheltuielilor</w:t>
      </w:r>
      <w:r w:rsidRPr="001C24D5">
        <w:rPr>
          <w:rFonts w:ascii="Calibri" w:eastAsia="Trebuchet MS" w:hAnsi="Calibri" w:cs="Calibri"/>
          <w:color w:val="002060"/>
          <w:spacing w:val="4"/>
          <w:sz w:val="24"/>
          <w:szCs w:val="24"/>
          <w:lang w:val="ro-RO"/>
        </w:rPr>
        <w:t xml:space="preserve"> </w:t>
      </w:r>
      <w:r w:rsidRPr="001C24D5">
        <w:rPr>
          <w:rFonts w:ascii="Calibri" w:eastAsia="Trebuchet MS" w:hAnsi="Calibri" w:cs="Calibri"/>
          <w:color w:val="002060"/>
          <w:spacing w:val="-1"/>
          <w:sz w:val="24"/>
          <w:szCs w:val="24"/>
          <w:lang w:val="ro-RO"/>
        </w:rPr>
        <w:t>rambursab</w:t>
      </w:r>
      <w:r w:rsidRPr="001C24D5">
        <w:rPr>
          <w:rFonts w:ascii="Calibri" w:eastAsia="Trebuchet MS" w:hAnsi="Calibri" w:cs="Calibri"/>
          <w:color w:val="002060"/>
          <w:spacing w:val="1"/>
          <w:sz w:val="24"/>
          <w:szCs w:val="24"/>
          <w:lang w:val="ro-RO"/>
        </w:rPr>
        <w:t>i</w:t>
      </w:r>
      <w:r w:rsidRPr="001C24D5">
        <w:rPr>
          <w:rFonts w:ascii="Calibri" w:eastAsia="Trebuchet MS" w:hAnsi="Calibri" w:cs="Calibri"/>
          <w:color w:val="002060"/>
          <w:sz w:val="24"/>
          <w:szCs w:val="24"/>
          <w:lang w:val="ro-RO"/>
        </w:rPr>
        <w:t xml:space="preserve">le </w:t>
      </w:r>
      <w:r w:rsidRPr="001C24D5">
        <w:rPr>
          <w:rFonts w:ascii="Calibri" w:eastAsia="Trebuchet MS" w:hAnsi="Calibri" w:cs="Calibri"/>
          <w:color w:val="002060"/>
          <w:spacing w:val="-3"/>
          <w:sz w:val="24"/>
          <w:szCs w:val="24"/>
          <w:lang w:val="ro-RO"/>
        </w:rPr>
        <w:t>d</w:t>
      </w:r>
      <w:r w:rsidRPr="001C24D5">
        <w:rPr>
          <w:rFonts w:ascii="Calibri" w:eastAsia="Trebuchet MS" w:hAnsi="Calibri" w:cs="Calibri"/>
          <w:color w:val="002060"/>
          <w:spacing w:val="3"/>
          <w:sz w:val="24"/>
          <w:szCs w:val="24"/>
          <w:lang w:val="ro-RO"/>
        </w:rPr>
        <w:t>i</w:t>
      </w:r>
      <w:r w:rsidRPr="001C24D5">
        <w:rPr>
          <w:rFonts w:ascii="Calibri" w:eastAsia="Trebuchet MS" w:hAnsi="Calibri" w:cs="Calibri"/>
          <w:color w:val="002060"/>
          <w:sz w:val="24"/>
          <w:szCs w:val="24"/>
          <w:lang w:val="ro-RO"/>
        </w:rPr>
        <w:t>n</w:t>
      </w:r>
      <w:r w:rsidRPr="001C24D5">
        <w:rPr>
          <w:rFonts w:ascii="Calibri" w:eastAsia="Trebuchet MS" w:hAnsi="Calibri" w:cs="Calibri"/>
          <w:color w:val="002060"/>
          <w:spacing w:val="35"/>
          <w:sz w:val="24"/>
          <w:szCs w:val="24"/>
          <w:lang w:val="ro-RO"/>
        </w:rPr>
        <w:t xml:space="preserve"> </w:t>
      </w:r>
      <w:r w:rsidRPr="001C24D5">
        <w:rPr>
          <w:rFonts w:ascii="Calibri" w:eastAsia="Trebuchet MS" w:hAnsi="Calibri" w:cs="Calibri"/>
          <w:color w:val="002060"/>
          <w:spacing w:val="-1"/>
          <w:sz w:val="24"/>
          <w:szCs w:val="24"/>
          <w:lang w:val="ro-RO"/>
        </w:rPr>
        <w:t>cerere</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52"/>
          <w:sz w:val="24"/>
          <w:szCs w:val="24"/>
          <w:lang w:val="ro-RO"/>
        </w:rPr>
        <w:t xml:space="preserve"> </w:t>
      </w:r>
      <w:r w:rsidRPr="001C24D5">
        <w:rPr>
          <w:rFonts w:ascii="Calibri" w:eastAsia="Trebuchet MS" w:hAnsi="Calibri" w:cs="Calibri"/>
          <w:color w:val="002060"/>
          <w:w w:val="103"/>
          <w:sz w:val="24"/>
          <w:szCs w:val="24"/>
          <w:lang w:val="ro-RO"/>
        </w:rPr>
        <w:t xml:space="preserve">de </w:t>
      </w:r>
      <w:r w:rsidRPr="001C24D5">
        <w:rPr>
          <w:rFonts w:ascii="Calibri" w:eastAsia="Trebuchet MS" w:hAnsi="Calibri" w:cs="Calibri"/>
          <w:color w:val="002060"/>
          <w:sz w:val="24"/>
          <w:szCs w:val="24"/>
          <w:lang w:val="ro-RO"/>
        </w:rPr>
        <w:t>plată,</w:t>
      </w:r>
      <w:r w:rsidRPr="001C24D5">
        <w:rPr>
          <w:rFonts w:ascii="Calibri" w:eastAsia="Trebuchet MS" w:hAnsi="Calibri" w:cs="Calibri"/>
          <w:color w:val="002060"/>
          <w:spacing w:val="18"/>
          <w:sz w:val="24"/>
          <w:szCs w:val="24"/>
          <w:lang w:val="ro-RO"/>
        </w:rPr>
        <w:t xml:space="preserve"> </w:t>
      </w:r>
      <w:r w:rsidRPr="001C24D5">
        <w:rPr>
          <w:rFonts w:ascii="Calibri" w:eastAsia="Trebuchet MS" w:hAnsi="Calibri" w:cs="Calibri"/>
          <w:color w:val="002060"/>
          <w:sz w:val="24"/>
          <w:szCs w:val="24"/>
          <w:lang w:val="ro-RO"/>
        </w:rPr>
        <w:t>în</w:t>
      </w:r>
      <w:r w:rsidRPr="001C24D5">
        <w:rPr>
          <w:rFonts w:ascii="Calibri" w:eastAsia="Trebuchet MS" w:hAnsi="Calibri" w:cs="Calibri"/>
          <w:color w:val="002060"/>
          <w:spacing w:val="7"/>
          <w:sz w:val="24"/>
          <w:szCs w:val="24"/>
          <w:lang w:val="ro-RO"/>
        </w:rPr>
        <w:t xml:space="preserve"> </w:t>
      </w:r>
      <w:r w:rsidRPr="001C24D5">
        <w:rPr>
          <w:rFonts w:ascii="Calibri" w:eastAsia="Trebuchet MS" w:hAnsi="Calibri" w:cs="Calibri"/>
          <w:color w:val="002060"/>
          <w:sz w:val="24"/>
          <w:szCs w:val="24"/>
          <w:lang w:val="ro-RO"/>
        </w:rPr>
        <w:t>această</w:t>
      </w:r>
      <w:r w:rsidRPr="001C24D5">
        <w:rPr>
          <w:rFonts w:ascii="Calibri" w:eastAsia="Trebuchet MS" w:hAnsi="Calibri" w:cs="Calibri"/>
          <w:color w:val="002060"/>
          <w:spacing w:val="19"/>
          <w:sz w:val="24"/>
          <w:szCs w:val="24"/>
          <w:lang w:val="ro-RO"/>
        </w:rPr>
        <w:t xml:space="preserve"> </w:t>
      </w:r>
      <w:r w:rsidRPr="001C24D5">
        <w:rPr>
          <w:rFonts w:ascii="Calibri" w:eastAsia="Trebuchet MS" w:hAnsi="Calibri" w:cs="Calibri"/>
          <w:color w:val="002060"/>
          <w:sz w:val="24"/>
          <w:szCs w:val="24"/>
          <w:lang w:val="ro-RO"/>
        </w:rPr>
        <w:t>situaţie</w:t>
      </w:r>
      <w:r w:rsidRPr="001C24D5">
        <w:rPr>
          <w:rFonts w:ascii="Calibri" w:eastAsia="Trebuchet MS" w:hAnsi="Calibri" w:cs="Calibri"/>
          <w:color w:val="002060"/>
          <w:spacing w:val="22"/>
          <w:sz w:val="24"/>
          <w:szCs w:val="24"/>
          <w:lang w:val="ro-RO"/>
        </w:rPr>
        <w:t xml:space="preserve"> </w:t>
      </w:r>
      <w:r w:rsidRPr="001C24D5">
        <w:rPr>
          <w:rFonts w:ascii="Calibri" w:eastAsia="Trebuchet MS" w:hAnsi="Calibri" w:cs="Calibri"/>
          <w:color w:val="002060"/>
          <w:sz w:val="24"/>
          <w:szCs w:val="24"/>
          <w:lang w:val="ro-RO"/>
        </w:rPr>
        <w:t>beneficiarul</w:t>
      </w:r>
      <w:r w:rsidRPr="001C24D5">
        <w:rPr>
          <w:rFonts w:ascii="Calibri" w:eastAsia="Trebuchet MS" w:hAnsi="Calibri" w:cs="Calibri"/>
          <w:color w:val="002060"/>
          <w:spacing w:val="34"/>
          <w:sz w:val="24"/>
          <w:szCs w:val="24"/>
          <w:lang w:val="ro-RO"/>
        </w:rPr>
        <w:t xml:space="preserve"> </w:t>
      </w:r>
      <w:r w:rsidRPr="001C24D5">
        <w:rPr>
          <w:rFonts w:ascii="Calibri" w:eastAsia="Trebuchet MS" w:hAnsi="Calibri" w:cs="Calibri"/>
          <w:color w:val="002060"/>
          <w:sz w:val="24"/>
          <w:szCs w:val="24"/>
          <w:lang w:val="ro-RO"/>
        </w:rPr>
        <w:t>suportând</w:t>
      </w:r>
      <w:r w:rsidRPr="001C24D5">
        <w:rPr>
          <w:rFonts w:ascii="Calibri" w:eastAsia="Trebuchet MS" w:hAnsi="Calibri" w:cs="Calibri"/>
          <w:color w:val="002060"/>
          <w:spacing w:val="29"/>
          <w:sz w:val="24"/>
          <w:szCs w:val="24"/>
          <w:lang w:val="ro-RO"/>
        </w:rPr>
        <w:t xml:space="preserve"> </w:t>
      </w:r>
      <w:r w:rsidRPr="001C24D5">
        <w:rPr>
          <w:rFonts w:ascii="Calibri" w:eastAsia="Trebuchet MS" w:hAnsi="Calibri" w:cs="Calibri"/>
          <w:color w:val="002060"/>
          <w:sz w:val="24"/>
          <w:szCs w:val="24"/>
          <w:lang w:val="ro-RO"/>
        </w:rPr>
        <w:t>din</w:t>
      </w:r>
      <w:r w:rsidRPr="001C24D5">
        <w:rPr>
          <w:rFonts w:ascii="Calibri" w:eastAsia="Trebuchet MS" w:hAnsi="Calibri" w:cs="Calibri"/>
          <w:color w:val="002060"/>
          <w:spacing w:val="10"/>
          <w:sz w:val="24"/>
          <w:szCs w:val="24"/>
          <w:lang w:val="ro-RO"/>
        </w:rPr>
        <w:t xml:space="preserve"> </w:t>
      </w:r>
      <w:r w:rsidRPr="001C24D5">
        <w:rPr>
          <w:rFonts w:ascii="Calibri" w:eastAsia="Trebuchet MS" w:hAnsi="Calibri" w:cs="Calibri"/>
          <w:color w:val="002060"/>
          <w:sz w:val="24"/>
          <w:szCs w:val="24"/>
          <w:lang w:val="ro-RO"/>
        </w:rPr>
        <w:t>surse</w:t>
      </w:r>
      <w:r w:rsidRPr="001C24D5">
        <w:rPr>
          <w:rFonts w:ascii="Calibri" w:eastAsia="Trebuchet MS" w:hAnsi="Calibri" w:cs="Calibri"/>
          <w:color w:val="002060"/>
          <w:spacing w:val="16"/>
          <w:sz w:val="24"/>
          <w:szCs w:val="24"/>
          <w:lang w:val="ro-RO"/>
        </w:rPr>
        <w:t xml:space="preserve"> </w:t>
      </w:r>
      <w:r w:rsidRPr="001C24D5">
        <w:rPr>
          <w:rFonts w:ascii="Calibri" w:eastAsia="Trebuchet MS" w:hAnsi="Calibri" w:cs="Calibri"/>
          <w:color w:val="002060"/>
          <w:sz w:val="24"/>
          <w:szCs w:val="24"/>
          <w:lang w:val="ro-RO"/>
        </w:rPr>
        <w:t>proprii</w:t>
      </w:r>
      <w:r w:rsidRPr="001C24D5">
        <w:rPr>
          <w:rFonts w:ascii="Calibri" w:eastAsia="Trebuchet MS" w:hAnsi="Calibri" w:cs="Calibri"/>
          <w:color w:val="002060"/>
          <w:spacing w:val="20"/>
          <w:sz w:val="24"/>
          <w:szCs w:val="24"/>
          <w:lang w:val="ro-RO"/>
        </w:rPr>
        <w:t xml:space="preserve"> </w:t>
      </w:r>
      <w:r w:rsidRPr="001C24D5">
        <w:rPr>
          <w:rFonts w:ascii="Calibri" w:eastAsia="Trebuchet MS" w:hAnsi="Calibri" w:cs="Calibri"/>
          <w:color w:val="002060"/>
          <w:sz w:val="24"/>
          <w:szCs w:val="24"/>
          <w:lang w:val="ro-RO"/>
        </w:rPr>
        <w:t>valoarea</w:t>
      </w:r>
      <w:r w:rsidRPr="001C24D5">
        <w:rPr>
          <w:rFonts w:ascii="Calibri" w:eastAsia="Trebuchet MS" w:hAnsi="Calibri" w:cs="Calibri"/>
          <w:color w:val="002060"/>
          <w:spacing w:val="25"/>
          <w:sz w:val="24"/>
          <w:szCs w:val="24"/>
          <w:lang w:val="ro-RO"/>
        </w:rPr>
        <w:t xml:space="preserve"> </w:t>
      </w:r>
      <w:r w:rsidRPr="001C24D5">
        <w:rPr>
          <w:rFonts w:ascii="Calibri" w:eastAsia="Trebuchet MS" w:hAnsi="Calibri" w:cs="Calibri"/>
          <w:color w:val="002060"/>
          <w:sz w:val="24"/>
          <w:szCs w:val="24"/>
          <w:lang w:val="ro-RO"/>
        </w:rPr>
        <w:t>acestor</w:t>
      </w:r>
      <w:r w:rsidRPr="001C24D5">
        <w:rPr>
          <w:rFonts w:ascii="Calibri" w:eastAsia="Trebuchet MS" w:hAnsi="Calibri" w:cs="Calibri"/>
          <w:color w:val="002060"/>
          <w:spacing w:val="22"/>
          <w:sz w:val="24"/>
          <w:szCs w:val="24"/>
          <w:lang w:val="ro-RO"/>
        </w:rPr>
        <w:t xml:space="preserve"> </w:t>
      </w:r>
      <w:r w:rsidRPr="001C24D5">
        <w:rPr>
          <w:rFonts w:ascii="Calibri" w:eastAsia="Trebuchet MS" w:hAnsi="Calibri" w:cs="Calibri"/>
          <w:color w:val="002060"/>
          <w:w w:val="103"/>
          <w:sz w:val="24"/>
          <w:szCs w:val="24"/>
          <w:lang w:val="ro-RO"/>
        </w:rPr>
        <w:t>sume.</w:t>
      </w:r>
    </w:p>
    <w:p w14:paraId="757A5993" w14:textId="772A0214" w:rsidR="00A10484" w:rsidRPr="001C24D5" w:rsidRDefault="00A10484" w:rsidP="000377CE">
      <w:pPr>
        <w:spacing w:before="60"/>
        <w:ind w:left="133" w:right="103"/>
        <w:jc w:val="both"/>
        <w:rPr>
          <w:rFonts w:ascii="Calibri" w:eastAsia="Trebuchet MS" w:hAnsi="Calibri" w:cs="Calibri"/>
          <w:color w:val="002060"/>
          <w:sz w:val="24"/>
          <w:szCs w:val="24"/>
          <w:lang w:val="ro-RO"/>
        </w:rPr>
      </w:pPr>
      <w:r w:rsidRPr="001C24D5">
        <w:rPr>
          <w:rFonts w:ascii="Calibri" w:eastAsia="Trebuchet MS" w:hAnsi="Calibri" w:cs="Calibri"/>
          <w:color w:val="002060"/>
          <w:sz w:val="24"/>
          <w:szCs w:val="24"/>
          <w:lang w:val="ro-RO"/>
        </w:rPr>
        <w:t>(</w:t>
      </w:r>
      <w:r w:rsidR="00362744" w:rsidRPr="001C24D5">
        <w:rPr>
          <w:rFonts w:ascii="Calibri" w:eastAsia="Trebuchet MS" w:hAnsi="Calibri" w:cs="Calibri"/>
          <w:color w:val="002060"/>
          <w:sz w:val="24"/>
          <w:szCs w:val="24"/>
          <w:lang w:val="ro-RO"/>
        </w:rPr>
        <w:t>vii</w:t>
      </w:r>
      <w:r w:rsidRPr="001C24D5">
        <w:rPr>
          <w:rFonts w:ascii="Calibri" w:eastAsia="Trebuchet MS" w:hAnsi="Calibri" w:cs="Calibri"/>
          <w:color w:val="002060"/>
          <w:spacing w:val="8"/>
          <w:sz w:val="24"/>
          <w:szCs w:val="24"/>
          <w:lang w:val="ro-RO"/>
        </w:rPr>
        <w:t>)</w:t>
      </w:r>
      <w:r w:rsidR="00F27F34" w:rsidRPr="001C24D5">
        <w:rPr>
          <w:rFonts w:ascii="Calibri" w:eastAsia="Trebuchet MS" w:hAnsi="Calibri" w:cs="Calibri"/>
          <w:color w:val="002060"/>
          <w:spacing w:val="8"/>
          <w:sz w:val="24"/>
          <w:szCs w:val="24"/>
          <w:lang w:val="ro-RO"/>
        </w:rPr>
        <w:t xml:space="preserve"> </w:t>
      </w:r>
      <w:r w:rsidRPr="001C24D5">
        <w:rPr>
          <w:rFonts w:ascii="Calibri" w:eastAsia="Trebuchet MS" w:hAnsi="Calibri" w:cs="Calibri"/>
          <w:color w:val="002060"/>
          <w:sz w:val="24"/>
          <w:szCs w:val="24"/>
          <w:lang w:val="ro-RO"/>
        </w:rPr>
        <w:t>Notificarea</w:t>
      </w:r>
      <w:r w:rsidRPr="001C24D5">
        <w:rPr>
          <w:rFonts w:ascii="Calibri" w:eastAsia="Trebuchet MS" w:hAnsi="Calibri" w:cs="Calibri"/>
          <w:color w:val="002060"/>
          <w:spacing w:val="53"/>
          <w:sz w:val="24"/>
          <w:szCs w:val="24"/>
          <w:lang w:val="ro-RO"/>
        </w:rPr>
        <w:t xml:space="preserve"> </w:t>
      </w:r>
      <w:r w:rsidRPr="001C24D5">
        <w:rPr>
          <w:rFonts w:ascii="Calibri" w:eastAsia="Trebuchet MS" w:hAnsi="Calibri" w:cs="Calibri"/>
          <w:color w:val="002060"/>
          <w:spacing w:val="-1"/>
          <w:sz w:val="24"/>
          <w:szCs w:val="24"/>
          <w:lang w:val="ro-RO"/>
        </w:rPr>
        <w:t>prevăzut</w:t>
      </w:r>
      <w:r w:rsidRPr="001C24D5">
        <w:rPr>
          <w:rFonts w:ascii="Calibri" w:eastAsia="Trebuchet MS" w:hAnsi="Calibri" w:cs="Calibri"/>
          <w:color w:val="002060"/>
          <w:sz w:val="24"/>
          <w:szCs w:val="24"/>
          <w:lang w:val="ro-RO"/>
        </w:rPr>
        <w:t>ă</w:t>
      </w:r>
      <w:r w:rsidRPr="001C24D5">
        <w:rPr>
          <w:rFonts w:ascii="Calibri" w:eastAsia="Trebuchet MS" w:hAnsi="Calibri" w:cs="Calibri"/>
          <w:color w:val="002060"/>
          <w:spacing w:val="43"/>
          <w:sz w:val="24"/>
          <w:szCs w:val="24"/>
          <w:lang w:val="ro-RO"/>
        </w:rPr>
        <w:t xml:space="preserve"> </w:t>
      </w:r>
      <w:r w:rsidRPr="001C24D5">
        <w:rPr>
          <w:rFonts w:ascii="Calibri" w:eastAsia="Trebuchet MS" w:hAnsi="Calibri" w:cs="Calibri"/>
          <w:color w:val="002060"/>
          <w:spacing w:val="-1"/>
          <w:sz w:val="24"/>
          <w:szCs w:val="24"/>
          <w:lang w:val="ro-RO"/>
        </w:rPr>
        <w:t>l</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20"/>
          <w:sz w:val="24"/>
          <w:szCs w:val="24"/>
          <w:lang w:val="ro-RO"/>
        </w:rPr>
        <w:t xml:space="preserve"> </w:t>
      </w:r>
      <w:r w:rsidR="00362744" w:rsidRPr="001C24D5">
        <w:rPr>
          <w:rFonts w:ascii="Calibri" w:eastAsia="Trebuchet MS" w:hAnsi="Calibri" w:cs="Calibri"/>
          <w:color w:val="002060"/>
          <w:spacing w:val="-1"/>
          <w:sz w:val="24"/>
          <w:szCs w:val="24"/>
          <w:lang w:val="ro-RO"/>
        </w:rPr>
        <w:t>punctul</w:t>
      </w:r>
      <w:r w:rsidRPr="001C24D5">
        <w:rPr>
          <w:rFonts w:ascii="Calibri" w:eastAsia="Trebuchet MS" w:hAnsi="Calibri" w:cs="Calibri"/>
          <w:color w:val="002060"/>
          <w:spacing w:val="28"/>
          <w:sz w:val="24"/>
          <w:szCs w:val="24"/>
          <w:lang w:val="ro-RO"/>
        </w:rPr>
        <w:t xml:space="preserve"> </w:t>
      </w:r>
      <w:r w:rsidRPr="001C24D5">
        <w:rPr>
          <w:rFonts w:ascii="Calibri" w:eastAsia="Trebuchet MS" w:hAnsi="Calibri" w:cs="Calibri"/>
          <w:color w:val="002060"/>
          <w:spacing w:val="-1"/>
          <w:sz w:val="24"/>
          <w:szCs w:val="24"/>
          <w:lang w:val="ro-RO"/>
        </w:rPr>
        <w:t>(</w:t>
      </w:r>
      <w:r w:rsidR="00362744" w:rsidRPr="001C24D5">
        <w:rPr>
          <w:rFonts w:ascii="Calibri" w:eastAsia="Trebuchet MS" w:hAnsi="Calibri" w:cs="Calibri"/>
          <w:color w:val="002060"/>
          <w:spacing w:val="-1"/>
          <w:sz w:val="24"/>
          <w:szCs w:val="24"/>
          <w:lang w:val="ro-RO"/>
        </w:rPr>
        <w:t>vi</w:t>
      </w:r>
      <w:r w:rsidRPr="001C24D5">
        <w:rPr>
          <w:rFonts w:ascii="Calibri" w:eastAsia="Trebuchet MS" w:hAnsi="Calibri" w:cs="Calibri"/>
          <w:color w:val="002060"/>
          <w:sz w:val="24"/>
          <w:szCs w:val="24"/>
          <w:lang w:val="ro-RO"/>
        </w:rPr>
        <w:t>)</w:t>
      </w:r>
      <w:r w:rsidRPr="001C24D5">
        <w:rPr>
          <w:rFonts w:ascii="Calibri" w:eastAsia="Trebuchet MS" w:hAnsi="Calibri" w:cs="Calibri"/>
          <w:color w:val="002060"/>
          <w:spacing w:val="24"/>
          <w:sz w:val="24"/>
          <w:szCs w:val="24"/>
          <w:lang w:val="ro-RO"/>
        </w:rPr>
        <w:t xml:space="preserve"> </w:t>
      </w:r>
      <w:r w:rsidRPr="001C24D5">
        <w:rPr>
          <w:rFonts w:ascii="Calibri" w:eastAsia="Trebuchet MS" w:hAnsi="Calibri" w:cs="Calibri"/>
          <w:color w:val="002060"/>
          <w:spacing w:val="-2"/>
          <w:sz w:val="24"/>
          <w:szCs w:val="24"/>
          <w:lang w:val="ro-RO"/>
        </w:rPr>
        <w:t>v</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20"/>
          <w:sz w:val="24"/>
          <w:szCs w:val="24"/>
          <w:lang w:val="ro-RO"/>
        </w:rPr>
        <w:t xml:space="preserve"> </w:t>
      </w:r>
      <w:r w:rsidRPr="001C24D5">
        <w:rPr>
          <w:rFonts w:ascii="Calibri" w:eastAsia="Trebuchet MS" w:hAnsi="Calibri" w:cs="Calibri"/>
          <w:color w:val="002060"/>
          <w:sz w:val="24"/>
          <w:szCs w:val="24"/>
          <w:lang w:val="ro-RO"/>
        </w:rPr>
        <w:t>conţine</w:t>
      </w:r>
      <w:r w:rsidRPr="001C24D5">
        <w:rPr>
          <w:rFonts w:ascii="Calibri" w:eastAsia="Trebuchet MS" w:hAnsi="Calibri" w:cs="Calibri"/>
          <w:color w:val="002060"/>
          <w:spacing w:val="34"/>
          <w:sz w:val="24"/>
          <w:szCs w:val="24"/>
          <w:lang w:val="ro-RO"/>
        </w:rPr>
        <w:t xml:space="preserve"> </w:t>
      </w:r>
      <w:r w:rsidRPr="001C24D5">
        <w:rPr>
          <w:rFonts w:ascii="Calibri" w:eastAsia="Trebuchet MS" w:hAnsi="Calibri" w:cs="Calibri"/>
          <w:color w:val="002060"/>
          <w:sz w:val="24"/>
          <w:szCs w:val="24"/>
          <w:lang w:val="ro-RO"/>
        </w:rPr>
        <w:t>cel</w:t>
      </w:r>
      <w:r w:rsidRPr="001C24D5">
        <w:rPr>
          <w:rFonts w:ascii="Calibri" w:eastAsia="Trebuchet MS" w:hAnsi="Calibri" w:cs="Calibri"/>
          <w:color w:val="002060"/>
          <w:spacing w:val="22"/>
          <w:sz w:val="24"/>
          <w:szCs w:val="24"/>
          <w:lang w:val="ro-RO"/>
        </w:rPr>
        <w:t xml:space="preserve"> </w:t>
      </w:r>
      <w:r w:rsidRPr="001C24D5">
        <w:rPr>
          <w:rFonts w:ascii="Calibri" w:eastAsia="Trebuchet MS" w:hAnsi="Calibri" w:cs="Calibri"/>
          <w:color w:val="002060"/>
          <w:sz w:val="24"/>
          <w:szCs w:val="24"/>
          <w:lang w:val="ro-RO"/>
        </w:rPr>
        <w:t>puţin</w:t>
      </w:r>
      <w:r w:rsidRPr="001C24D5">
        <w:rPr>
          <w:rFonts w:ascii="Calibri" w:eastAsia="Trebuchet MS" w:hAnsi="Calibri" w:cs="Calibri"/>
          <w:color w:val="002060"/>
          <w:spacing w:val="30"/>
          <w:sz w:val="24"/>
          <w:szCs w:val="24"/>
          <w:lang w:val="ro-RO"/>
        </w:rPr>
        <w:t xml:space="preserve"> </w:t>
      </w:r>
      <w:r w:rsidRPr="001C24D5">
        <w:rPr>
          <w:rFonts w:ascii="Calibri" w:eastAsia="Trebuchet MS" w:hAnsi="Calibri" w:cs="Calibri"/>
          <w:color w:val="002060"/>
          <w:spacing w:val="-1"/>
          <w:sz w:val="24"/>
          <w:szCs w:val="24"/>
          <w:lang w:val="ro-RO"/>
        </w:rPr>
        <w:t>elementel</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47"/>
          <w:sz w:val="24"/>
          <w:szCs w:val="24"/>
          <w:lang w:val="ro-RO"/>
        </w:rPr>
        <w:t xml:space="preserve"> </w:t>
      </w:r>
      <w:r w:rsidRPr="001C24D5">
        <w:rPr>
          <w:rFonts w:ascii="Calibri" w:eastAsia="Trebuchet MS" w:hAnsi="Calibri" w:cs="Calibri"/>
          <w:color w:val="002060"/>
          <w:spacing w:val="-2"/>
          <w:sz w:val="24"/>
          <w:szCs w:val="24"/>
          <w:lang w:val="ro-RO"/>
        </w:rPr>
        <w:t>di</w:t>
      </w:r>
      <w:r w:rsidRPr="001C24D5">
        <w:rPr>
          <w:rFonts w:ascii="Calibri" w:eastAsia="Trebuchet MS" w:hAnsi="Calibri" w:cs="Calibri"/>
          <w:color w:val="002060"/>
          <w:sz w:val="24"/>
          <w:szCs w:val="24"/>
          <w:lang w:val="ro-RO"/>
        </w:rPr>
        <w:t>n</w:t>
      </w:r>
      <w:r w:rsidRPr="001C24D5">
        <w:rPr>
          <w:rFonts w:ascii="Calibri" w:eastAsia="Trebuchet MS" w:hAnsi="Calibri" w:cs="Calibri"/>
          <w:color w:val="002060"/>
          <w:spacing w:val="23"/>
          <w:sz w:val="24"/>
          <w:szCs w:val="24"/>
          <w:lang w:val="ro-RO"/>
        </w:rPr>
        <w:t xml:space="preserve"> </w:t>
      </w:r>
      <w:r w:rsidRPr="001C24D5">
        <w:rPr>
          <w:rFonts w:ascii="Calibri" w:eastAsia="Trebuchet MS" w:hAnsi="Calibri" w:cs="Calibri"/>
          <w:color w:val="002060"/>
          <w:spacing w:val="-1"/>
          <w:sz w:val="24"/>
          <w:szCs w:val="24"/>
          <w:lang w:val="ro-RO"/>
        </w:rPr>
        <w:t>modelu</w:t>
      </w:r>
      <w:r w:rsidRPr="001C24D5">
        <w:rPr>
          <w:rFonts w:ascii="Calibri" w:eastAsia="Trebuchet MS" w:hAnsi="Calibri" w:cs="Calibri"/>
          <w:color w:val="002060"/>
          <w:sz w:val="24"/>
          <w:szCs w:val="24"/>
          <w:lang w:val="ro-RO"/>
        </w:rPr>
        <w:t>l</w:t>
      </w:r>
      <w:r w:rsidRPr="001C24D5">
        <w:rPr>
          <w:rFonts w:ascii="Calibri" w:eastAsia="Trebuchet MS" w:hAnsi="Calibri" w:cs="Calibri"/>
          <w:color w:val="002060"/>
          <w:spacing w:val="37"/>
          <w:sz w:val="24"/>
          <w:szCs w:val="24"/>
          <w:lang w:val="ro-RO"/>
        </w:rPr>
        <w:t xml:space="preserve"> </w:t>
      </w:r>
      <w:r w:rsidRPr="001C24D5">
        <w:rPr>
          <w:rFonts w:ascii="Calibri" w:eastAsia="Trebuchet MS" w:hAnsi="Calibri" w:cs="Calibri"/>
          <w:color w:val="002060"/>
          <w:w w:val="103"/>
          <w:sz w:val="24"/>
          <w:szCs w:val="24"/>
          <w:lang w:val="ro-RO"/>
        </w:rPr>
        <w:t xml:space="preserve">prevăzut </w:t>
      </w:r>
      <w:r w:rsidRPr="001C24D5">
        <w:rPr>
          <w:rFonts w:ascii="Calibri" w:eastAsia="Trebuchet MS" w:hAnsi="Calibri" w:cs="Calibri"/>
          <w:color w:val="002060"/>
          <w:sz w:val="24"/>
          <w:szCs w:val="24"/>
          <w:lang w:val="ro-RO"/>
        </w:rPr>
        <w:t>în</w:t>
      </w:r>
      <w:r w:rsidRPr="001C24D5">
        <w:rPr>
          <w:rFonts w:ascii="Calibri" w:eastAsia="Trebuchet MS" w:hAnsi="Calibri" w:cs="Calibri"/>
          <w:color w:val="002060"/>
          <w:spacing w:val="7"/>
          <w:sz w:val="24"/>
          <w:szCs w:val="24"/>
          <w:lang w:val="ro-RO"/>
        </w:rPr>
        <w:t xml:space="preserve"> </w:t>
      </w:r>
      <w:r w:rsidRPr="001C24D5">
        <w:rPr>
          <w:rFonts w:ascii="Calibri" w:eastAsia="Trebuchet MS" w:hAnsi="Calibri" w:cs="Calibri"/>
          <w:color w:val="002060"/>
          <w:spacing w:val="-1"/>
          <w:sz w:val="24"/>
          <w:szCs w:val="24"/>
          <w:lang w:val="ro-RO"/>
        </w:rPr>
        <w:t>Formularu</w:t>
      </w:r>
      <w:r w:rsidRPr="001C24D5">
        <w:rPr>
          <w:rFonts w:ascii="Calibri" w:eastAsia="Trebuchet MS" w:hAnsi="Calibri" w:cs="Calibri"/>
          <w:color w:val="002060"/>
          <w:sz w:val="24"/>
          <w:szCs w:val="24"/>
          <w:lang w:val="ro-RO"/>
        </w:rPr>
        <w:t>l</w:t>
      </w:r>
      <w:r w:rsidRPr="001C24D5">
        <w:rPr>
          <w:rFonts w:ascii="Calibri" w:eastAsia="Trebuchet MS" w:hAnsi="Calibri" w:cs="Calibri"/>
          <w:color w:val="002060"/>
          <w:spacing w:val="28"/>
          <w:sz w:val="24"/>
          <w:szCs w:val="24"/>
          <w:lang w:val="ro-RO"/>
        </w:rPr>
        <w:t xml:space="preserve"> </w:t>
      </w:r>
      <w:r w:rsidRPr="001C24D5">
        <w:rPr>
          <w:rFonts w:ascii="Calibri" w:eastAsia="Trebuchet MS" w:hAnsi="Calibri" w:cs="Calibri"/>
          <w:color w:val="002060"/>
          <w:sz w:val="24"/>
          <w:szCs w:val="24"/>
          <w:lang w:val="ro-RO"/>
        </w:rPr>
        <w:t>nr.</w:t>
      </w:r>
      <w:r w:rsidRPr="001C24D5">
        <w:rPr>
          <w:rFonts w:ascii="Calibri" w:eastAsia="Trebuchet MS" w:hAnsi="Calibri" w:cs="Calibri"/>
          <w:color w:val="002060"/>
          <w:spacing w:val="10"/>
          <w:sz w:val="24"/>
          <w:szCs w:val="24"/>
          <w:lang w:val="ro-RO"/>
        </w:rPr>
        <w:t xml:space="preserve"> </w:t>
      </w:r>
      <w:r w:rsidRPr="001C24D5">
        <w:rPr>
          <w:rFonts w:ascii="Calibri" w:eastAsia="Trebuchet MS" w:hAnsi="Calibri" w:cs="Calibri"/>
          <w:color w:val="002060"/>
          <w:sz w:val="24"/>
          <w:szCs w:val="24"/>
          <w:lang w:val="ro-RO"/>
        </w:rPr>
        <w:t>3</w:t>
      </w:r>
      <w:r w:rsidRPr="001C24D5">
        <w:rPr>
          <w:rFonts w:ascii="Calibri" w:eastAsia="Trebuchet MS" w:hAnsi="Calibri" w:cs="Calibri"/>
          <w:color w:val="002060"/>
          <w:spacing w:val="2"/>
          <w:sz w:val="24"/>
          <w:szCs w:val="24"/>
          <w:lang w:val="ro-RO"/>
        </w:rPr>
        <w:t xml:space="preserve"> </w:t>
      </w:r>
      <w:r w:rsidRPr="001C24D5">
        <w:rPr>
          <w:rFonts w:ascii="Calibri" w:eastAsia="Trebuchet MS" w:hAnsi="Calibri" w:cs="Calibri"/>
          <w:color w:val="002060"/>
          <w:sz w:val="24"/>
          <w:szCs w:val="24"/>
          <w:lang w:val="ro-RO"/>
        </w:rPr>
        <w:t>-</w:t>
      </w:r>
      <w:r w:rsidRPr="001C24D5">
        <w:rPr>
          <w:rFonts w:ascii="Calibri" w:eastAsia="Trebuchet MS" w:hAnsi="Calibri" w:cs="Calibri"/>
          <w:color w:val="002060"/>
          <w:spacing w:val="5"/>
          <w:sz w:val="24"/>
          <w:szCs w:val="24"/>
          <w:lang w:val="ro-RO"/>
        </w:rPr>
        <w:t xml:space="preserve"> </w:t>
      </w:r>
      <w:r w:rsidRPr="001C24D5">
        <w:rPr>
          <w:rFonts w:ascii="Calibri" w:eastAsia="Trebuchet MS" w:hAnsi="Calibri" w:cs="Calibri"/>
          <w:color w:val="002060"/>
          <w:spacing w:val="-1"/>
          <w:sz w:val="24"/>
          <w:szCs w:val="24"/>
          <w:lang w:val="ro-RO"/>
        </w:rPr>
        <w:t>Notificar</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29"/>
          <w:sz w:val="24"/>
          <w:szCs w:val="24"/>
          <w:lang w:val="ro-RO"/>
        </w:rPr>
        <w:t xml:space="preserve"> </w:t>
      </w:r>
      <w:r w:rsidRPr="001C24D5">
        <w:rPr>
          <w:rFonts w:ascii="Calibri" w:eastAsia="Trebuchet MS" w:hAnsi="Calibri" w:cs="Calibri"/>
          <w:color w:val="002060"/>
          <w:spacing w:val="-1"/>
          <w:sz w:val="24"/>
          <w:szCs w:val="24"/>
          <w:lang w:val="ro-RO"/>
        </w:rPr>
        <w:t>aferent</w:t>
      </w:r>
      <w:r w:rsidRPr="001C24D5">
        <w:rPr>
          <w:rFonts w:ascii="Calibri" w:eastAsia="Trebuchet MS" w:hAnsi="Calibri" w:cs="Calibri"/>
          <w:color w:val="002060"/>
          <w:sz w:val="24"/>
          <w:szCs w:val="24"/>
          <w:lang w:val="ro-RO"/>
        </w:rPr>
        <w:t>ă</w:t>
      </w:r>
      <w:r w:rsidRPr="001C24D5">
        <w:rPr>
          <w:rFonts w:ascii="Calibri" w:eastAsia="Trebuchet MS" w:hAnsi="Calibri" w:cs="Calibri"/>
          <w:color w:val="002060"/>
          <w:spacing w:val="22"/>
          <w:sz w:val="24"/>
          <w:szCs w:val="24"/>
          <w:lang w:val="ro-RO"/>
        </w:rPr>
        <w:t xml:space="preserve"> </w:t>
      </w:r>
      <w:r w:rsidRPr="001C24D5">
        <w:rPr>
          <w:rFonts w:ascii="Calibri" w:eastAsia="Trebuchet MS" w:hAnsi="Calibri" w:cs="Calibri"/>
          <w:color w:val="002060"/>
          <w:sz w:val="24"/>
          <w:szCs w:val="24"/>
          <w:lang w:val="ro-RO"/>
        </w:rPr>
        <w:t>cererii</w:t>
      </w:r>
      <w:r w:rsidRPr="001C24D5">
        <w:rPr>
          <w:rFonts w:ascii="Calibri" w:eastAsia="Trebuchet MS" w:hAnsi="Calibri" w:cs="Calibri"/>
          <w:color w:val="002060"/>
          <w:spacing w:val="20"/>
          <w:sz w:val="24"/>
          <w:szCs w:val="24"/>
          <w:lang w:val="ro-RO"/>
        </w:rPr>
        <w:t xml:space="preserve"> </w:t>
      </w:r>
      <w:r w:rsidRPr="001C24D5">
        <w:rPr>
          <w:rFonts w:ascii="Calibri" w:eastAsia="Trebuchet MS" w:hAnsi="Calibri" w:cs="Calibri"/>
          <w:color w:val="002060"/>
          <w:sz w:val="24"/>
          <w:szCs w:val="24"/>
          <w:lang w:val="ro-RO"/>
        </w:rPr>
        <w:t>de</w:t>
      </w:r>
      <w:r w:rsidRPr="001C24D5">
        <w:rPr>
          <w:rFonts w:ascii="Calibri" w:eastAsia="Trebuchet MS" w:hAnsi="Calibri" w:cs="Calibri"/>
          <w:color w:val="002060"/>
          <w:spacing w:val="6"/>
          <w:sz w:val="24"/>
          <w:szCs w:val="24"/>
          <w:lang w:val="ro-RO"/>
        </w:rPr>
        <w:t xml:space="preserve"> </w:t>
      </w:r>
      <w:r w:rsidRPr="001C24D5">
        <w:rPr>
          <w:rFonts w:ascii="Calibri" w:eastAsia="Trebuchet MS" w:hAnsi="Calibri" w:cs="Calibri"/>
          <w:color w:val="002060"/>
          <w:sz w:val="24"/>
          <w:szCs w:val="24"/>
          <w:lang w:val="ro-RO"/>
        </w:rPr>
        <w:t>plată,</w:t>
      </w:r>
      <w:r w:rsidRPr="001C24D5">
        <w:rPr>
          <w:rFonts w:ascii="Calibri" w:eastAsia="Trebuchet MS" w:hAnsi="Calibri" w:cs="Calibri"/>
          <w:color w:val="002060"/>
          <w:spacing w:val="16"/>
          <w:sz w:val="24"/>
          <w:szCs w:val="24"/>
          <w:lang w:val="ro-RO"/>
        </w:rPr>
        <w:t xml:space="preserve"> </w:t>
      </w:r>
      <w:r w:rsidRPr="001C24D5">
        <w:rPr>
          <w:rFonts w:ascii="Calibri" w:eastAsia="Trebuchet MS" w:hAnsi="Calibri" w:cs="Calibri"/>
          <w:color w:val="002060"/>
          <w:sz w:val="24"/>
          <w:szCs w:val="24"/>
          <w:lang w:val="ro-RO"/>
        </w:rPr>
        <w:t>anexa</w:t>
      </w:r>
      <w:r w:rsidRPr="001C24D5">
        <w:rPr>
          <w:rFonts w:ascii="Calibri" w:eastAsia="Trebuchet MS" w:hAnsi="Calibri" w:cs="Calibri"/>
          <w:color w:val="002060"/>
          <w:spacing w:val="16"/>
          <w:sz w:val="24"/>
          <w:szCs w:val="24"/>
          <w:lang w:val="ro-RO"/>
        </w:rPr>
        <w:t xml:space="preserve"> </w:t>
      </w:r>
      <w:r w:rsidRPr="001C24D5">
        <w:rPr>
          <w:rFonts w:ascii="Calibri" w:eastAsia="Trebuchet MS" w:hAnsi="Calibri" w:cs="Calibri"/>
          <w:color w:val="002060"/>
          <w:sz w:val="24"/>
          <w:szCs w:val="24"/>
          <w:lang w:val="ro-RO"/>
        </w:rPr>
        <w:t>nr.</w:t>
      </w:r>
      <w:r w:rsidRPr="001C24D5">
        <w:rPr>
          <w:rFonts w:ascii="Calibri" w:eastAsia="Trebuchet MS" w:hAnsi="Calibri" w:cs="Calibri"/>
          <w:color w:val="002060"/>
          <w:spacing w:val="10"/>
          <w:sz w:val="24"/>
          <w:szCs w:val="24"/>
          <w:lang w:val="ro-RO"/>
        </w:rPr>
        <w:t xml:space="preserve"> </w:t>
      </w:r>
      <w:r w:rsidRPr="001C24D5">
        <w:rPr>
          <w:rFonts w:ascii="Calibri" w:eastAsia="Trebuchet MS" w:hAnsi="Calibri" w:cs="Calibri"/>
          <w:color w:val="002060"/>
          <w:sz w:val="24"/>
          <w:szCs w:val="24"/>
          <w:lang w:val="ro-RO"/>
        </w:rPr>
        <w:t xml:space="preserve">3 </w:t>
      </w:r>
      <w:r w:rsidR="00AC00D2" w:rsidRPr="001C24D5">
        <w:rPr>
          <w:rFonts w:ascii="Calibri" w:eastAsia="Trebuchet MS" w:hAnsi="Calibri" w:cs="Calibri"/>
          <w:color w:val="002060"/>
          <w:spacing w:val="1"/>
          <w:sz w:val="24"/>
          <w:szCs w:val="24"/>
          <w:lang w:val="ro-RO"/>
        </w:rPr>
        <w:t>la</w:t>
      </w:r>
      <w:r w:rsidRPr="001C24D5">
        <w:rPr>
          <w:rFonts w:ascii="Calibri" w:eastAsia="Trebuchet MS" w:hAnsi="Calibri" w:cs="Calibri"/>
          <w:color w:val="002060"/>
          <w:sz w:val="24"/>
          <w:szCs w:val="24"/>
          <w:lang w:val="ro-RO"/>
        </w:rPr>
        <w:t xml:space="preserve"> </w:t>
      </w:r>
      <w:r w:rsidRPr="001C24D5">
        <w:rPr>
          <w:rFonts w:ascii="Calibri" w:eastAsia="Trebuchet MS" w:hAnsi="Calibri" w:cs="Calibri"/>
          <w:color w:val="002060"/>
          <w:spacing w:val="20"/>
          <w:sz w:val="24"/>
          <w:szCs w:val="24"/>
          <w:lang w:val="ro-RO"/>
        </w:rPr>
        <w:t xml:space="preserve"> </w:t>
      </w:r>
      <w:r w:rsidRPr="001C24D5">
        <w:rPr>
          <w:rFonts w:ascii="Calibri" w:eastAsia="Trebuchet MS" w:hAnsi="Calibri" w:cs="Calibri"/>
          <w:color w:val="002060"/>
          <w:spacing w:val="-1"/>
          <w:sz w:val="24"/>
          <w:szCs w:val="24"/>
          <w:lang w:val="ro-RO"/>
        </w:rPr>
        <w:t>Normel</w:t>
      </w:r>
      <w:r w:rsidR="00AC00D2"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17"/>
          <w:sz w:val="24"/>
          <w:szCs w:val="24"/>
          <w:lang w:val="ro-RO"/>
        </w:rPr>
        <w:t xml:space="preserve"> </w:t>
      </w:r>
      <w:r w:rsidRPr="001C24D5">
        <w:rPr>
          <w:rFonts w:ascii="Calibri" w:eastAsia="Trebuchet MS" w:hAnsi="Calibri" w:cs="Calibri"/>
          <w:color w:val="002060"/>
          <w:sz w:val="24"/>
          <w:szCs w:val="24"/>
          <w:lang w:val="ro-RO"/>
        </w:rPr>
        <w:t>metodologice</w:t>
      </w:r>
      <w:r w:rsidRPr="001C24D5">
        <w:rPr>
          <w:rFonts w:ascii="Calibri" w:eastAsia="Trebuchet MS" w:hAnsi="Calibri" w:cs="Calibri"/>
          <w:color w:val="002060"/>
          <w:spacing w:val="29"/>
          <w:sz w:val="24"/>
          <w:szCs w:val="24"/>
          <w:lang w:val="ro-RO"/>
        </w:rPr>
        <w:t xml:space="preserve"> </w:t>
      </w:r>
      <w:r w:rsidRPr="001C24D5">
        <w:rPr>
          <w:rFonts w:ascii="Calibri" w:eastAsia="Trebuchet MS" w:hAnsi="Calibri" w:cs="Calibri"/>
          <w:color w:val="002060"/>
          <w:sz w:val="24"/>
          <w:szCs w:val="24"/>
          <w:lang w:val="ro-RO"/>
        </w:rPr>
        <w:t xml:space="preserve">de </w:t>
      </w:r>
      <w:r w:rsidRPr="001C24D5">
        <w:rPr>
          <w:rFonts w:ascii="Calibri" w:eastAsia="Trebuchet MS" w:hAnsi="Calibri" w:cs="Calibri"/>
          <w:color w:val="002060"/>
          <w:spacing w:val="-1"/>
          <w:sz w:val="24"/>
          <w:szCs w:val="24"/>
          <w:lang w:val="ro-RO"/>
        </w:rPr>
        <w:t>aplicar</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14"/>
          <w:sz w:val="24"/>
          <w:szCs w:val="24"/>
          <w:lang w:val="ro-RO"/>
        </w:rPr>
        <w:t xml:space="preserve"> </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56"/>
          <w:sz w:val="24"/>
          <w:szCs w:val="24"/>
          <w:lang w:val="ro-RO"/>
        </w:rPr>
        <w:t xml:space="preserve"> </w:t>
      </w:r>
      <w:r w:rsidRPr="001C24D5">
        <w:rPr>
          <w:rFonts w:ascii="Calibri" w:eastAsia="Trebuchet MS" w:hAnsi="Calibri" w:cs="Calibri"/>
          <w:color w:val="002060"/>
          <w:sz w:val="24"/>
          <w:szCs w:val="24"/>
          <w:lang w:val="ro-RO"/>
        </w:rPr>
        <w:t>Ordonanţei</w:t>
      </w:r>
      <w:r w:rsidRPr="001C24D5">
        <w:rPr>
          <w:rFonts w:ascii="Calibri" w:eastAsia="Trebuchet MS" w:hAnsi="Calibri" w:cs="Calibri"/>
          <w:color w:val="002060"/>
          <w:spacing w:val="23"/>
          <w:sz w:val="24"/>
          <w:szCs w:val="24"/>
          <w:lang w:val="ro-RO"/>
        </w:rPr>
        <w:t xml:space="preserve"> </w:t>
      </w:r>
      <w:r w:rsidRPr="001C24D5">
        <w:rPr>
          <w:rFonts w:ascii="Calibri" w:eastAsia="Trebuchet MS" w:hAnsi="Calibri" w:cs="Calibri"/>
          <w:color w:val="002060"/>
          <w:sz w:val="24"/>
          <w:szCs w:val="24"/>
          <w:lang w:val="ro-RO"/>
        </w:rPr>
        <w:t xml:space="preserve">de </w:t>
      </w:r>
      <w:r w:rsidRPr="001C24D5">
        <w:rPr>
          <w:rFonts w:ascii="Calibri" w:eastAsia="Trebuchet MS" w:hAnsi="Calibri" w:cs="Calibri"/>
          <w:color w:val="002060"/>
          <w:spacing w:val="-1"/>
          <w:sz w:val="24"/>
          <w:szCs w:val="24"/>
          <w:lang w:val="ro-RO"/>
        </w:rPr>
        <w:t>urgenţ</w:t>
      </w:r>
      <w:r w:rsidRPr="001C24D5">
        <w:rPr>
          <w:rFonts w:ascii="Calibri" w:eastAsia="Trebuchet MS" w:hAnsi="Calibri" w:cs="Calibri"/>
          <w:color w:val="002060"/>
          <w:sz w:val="24"/>
          <w:szCs w:val="24"/>
          <w:lang w:val="ro-RO"/>
        </w:rPr>
        <w:t>ă</w:t>
      </w:r>
      <w:r w:rsidRPr="001C24D5">
        <w:rPr>
          <w:rFonts w:ascii="Calibri" w:eastAsia="Trebuchet MS" w:hAnsi="Calibri" w:cs="Calibri"/>
          <w:color w:val="002060"/>
          <w:spacing w:val="14"/>
          <w:sz w:val="24"/>
          <w:szCs w:val="24"/>
          <w:lang w:val="ro-RO"/>
        </w:rPr>
        <w:t xml:space="preserve"> </w:t>
      </w:r>
      <w:r w:rsidRPr="001C24D5">
        <w:rPr>
          <w:rFonts w:ascii="Calibri" w:eastAsia="Trebuchet MS" w:hAnsi="Calibri" w:cs="Calibri"/>
          <w:color w:val="002060"/>
          <w:w w:val="103"/>
          <w:sz w:val="24"/>
          <w:szCs w:val="24"/>
          <w:lang w:val="ro-RO"/>
        </w:rPr>
        <w:t xml:space="preserve">a </w:t>
      </w:r>
      <w:r w:rsidRPr="001C24D5">
        <w:rPr>
          <w:rFonts w:ascii="Calibri" w:eastAsia="Trebuchet MS" w:hAnsi="Calibri" w:cs="Calibri"/>
          <w:color w:val="002060"/>
          <w:sz w:val="24"/>
          <w:szCs w:val="24"/>
          <w:lang w:val="ro-RO"/>
        </w:rPr>
        <w:t>Guvernului</w:t>
      </w:r>
      <w:r w:rsidRPr="001C24D5">
        <w:rPr>
          <w:rFonts w:ascii="Calibri" w:eastAsia="Trebuchet MS" w:hAnsi="Calibri" w:cs="Calibri"/>
          <w:color w:val="002060"/>
          <w:spacing w:val="30"/>
          <w:sz w:val="24"/>
          <w:szCs w:val="24"/>
          <w:lang w:val="ro-RO"/>
        </w:rPr>
        <w:t xml:space="preserve"> </w:t>
      </w:r>
      <w:r w:rsidRPr="001C24D5">
        <w:rPr>
          <w:rFonts w:ascii="Calibri" w:eastAsia="Trebuchet MS" w:hAnsi="Calibri" w:cs="Calibri"/>
          <w:color w:val="002060"/>
          <w:sz w:val="24"/>
          <w:szCs w:val="24"/>
          <w:lang w:val="ro-RO"/>
        </w:rPr>
        <w:t>nr.</w:t>
      </w:r>
      <w:r w:rsidRPr="001C24D5">
        <w:rPr>
          <w:rFonts w:ascii="Calibri" w:eastAsia="Trebuchet MS" w:hAnsi="Calibri" w:cs="Calibri"/>
          <w:color w:val="002060"/>
          <w:w w:val="103"/>
          <w:sz w:val="24"/>
          <w:szCs w:val="24"/>
          <w:lang w:val="ro-RO"/>
        </w:rPr>
        <w:t>133/2021.</w:t>
      </w:r>
    </w:p>
    <w:p w14:paraId="71CB5F39" w14:textId="7EE0E6B8" w:rsidR="00A10484" w:rsidRPr="001C24D5" w:rsidRDefault="00A10484" w:rsidP="000377CE">
      <w:pPr>
        <w:spacing w:before="60"/>
        <w:ind w:left="133" w:right="105"/>
        <w:jc w:val="both"/>
        <w:rPr>
          <w:rFonts w:ascii="Calibri" w:eastAsia="Trebuchet MS" w:hAnsi="Calibri" w:cs="Calibri"/>
          <w:color w:val="002060"/>
          <w:sz w:val="24"/>
          <w:szCs w:val="24"/>
          <w:lang w:val="ro-RO"/>
        </w:rPr>
      </w:pPr>
      <w:r w:rsidRPr="001C24D5">
        <w:rPr>
          <w:rFonts w:ascii="Calibri" w:eastAsia="Trebuchet MS" w:hAnsi="Calibri" w:cs="Calibri"/>
          <w:color w:val="002060"/>
          <w:sz w:val="24"/>
          <w:szCs w:val="24"/>
          <w:lang w:val="ro-RO"/>
        </w:rPr>
        <w:t>(</w:t>
      </w:r>
      <w:r w:rsidR="00362744" w:rsidRPr="001C24D5">
        <w:rPr>
          <w:rFonts w:ascii="Calibri" w:eastAsia="Trebuchet MS" w:hAnsi="Calibri" w:cs="Calibri"/>
          <w:color w:val="002060"/>
          <w:sz w:val="24"/>
          <w:szCs w:val="24"/>
          <w:lang w:val="ro-RO"/>
        </w:rPr>
        <w:t>viii</w:t>
      </w:r>
      <w:r w:rsidRPr="001C24D5">
        <w:rPr>
          <w:rFonts w:ascii="Calibri" w:eastAsia="Trebuchet MS" w:hAnsi="Calibri" w:cs="Calibri"/>
          <w:color w:val="002060"/>
          <w:spacing w:val="8"/>
          <w:sz w:val="24"/>
          <w:szCs w:val="24"/>
          <w:lang w:val="ro-RO"/>
        </w:rPr>
        <w:t>)</w:t>
      </w:r>
      <w:r w:rsidR="00F27F34" w:rsidRPr="001C24D5">
        <w:rPr>
          <w:rFonts w:ascii="Calibri" w:eastAsia="Trebuchet MS" w:hAnsi="Calibri" w:cs="Calibri"/>
          <w:color w:val="002060"/>
          <w:spacing w:val="8"/>
          <w:sz w:val="24"/>
          <w:szCs w:val="24"/>
          <w:lang w:val="ro-RO"/>
        </w:rPr>
        <w:t xml:space="preserve"> </w:t>
      </w:r>
      <w:r w:rsidRPr="001C24D5">
        <w:rPr>
          <w:rFonts w:ascii="Calibri" w:eastAsia="Trebuchet MS" w:hAnsi="Calibri" w:cs="Calibri"/>
          <w:color w:val="002060"/>
          <w:sz w:val="24"/>
          <w:szCs w:val="24"/>
          <w:lang w:val="ro-RO"/>
        </w:rPr>
        <w:t>Beneficiarul</w:t>
      </w:r>
      <w:r w:rsidRPr="001C24D5">
        <w:rPr>
          <w:rFonts w:ascii="Calibri" w:eastAsia="Trebuchet MS" w:hAnsi="Calibri" w:cs="Calibri"/>
          <w:color w:val="002060"/>
          <w:spacing w:val="54"/>
          <w:sz w:val="24"/>
          <w:szCs w:val="24"/>
          <w:lang w:val="ro-RO"/>
        </w:rPr>
        <w:t xml:space="preserve"> </w:t>
      </w:r>
      <w:r w:rsidRPr="001C24D5">
        <w:rPr>
          <w:rFonts w:ascii="Calibri" w:eastAsia="Trebuchet MS" w:hAnsi="Calibri" w:cs="Calibri"/>
          <w:color w:val="002060"/>
          <w:spacing w:val="-2"/>
          <w:sz w:val="24"/>
          <w:szCs w:val="24"/>
          <w:lang w:val="ro-RO"/>
        </w:rPr>
        <w:t>v</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18"/>
          <w:sz w:val="24"/>
          <w:szCs w:val="24"/>
          <w:lang w:val="ro-RO"/>
        </w:rPr>
        <w:t xml:space="preserve"> </w:t>
      </w:r>
      <w:r w:rsidRPr="001C24D5">
        <w:rPr>
          <w:rFonts w:ascii="Calibri" w:eastAsia="Trebuchet MS" w:hAnsi="Calibri" w:cs="Calibri"/>
          <w:color w:val="002060"/>
          <w:sz w:val="24"/>
          <w:szCs w:val="24"/>
          <w:lang w:val="ro-RO"/>
        </w:rPr>
        <w:t>depune</w:t>
      </w:r>
      <w:r w:rsidRPr="001C24D5">
        <w:rPr>
          <w:rFonts w:ascii="Calibri" w:eastAsia="Trebuchet MS" w:hAnsi="Calibri" w:cs="Calibri"/>
          <w:color w:val="002060"/>
          <w:spacing w:val="31"/>
          <w:sz w:val="24"/>
          <w:szCs w:val="24"/>
          <w:lang w:val="ro-RO"/>
        </w:rPr>
        <w:t xml:space="preserve"> </w:t>
      </w:r>
      <w:r w:rsidRPr="001C24D5">
        <w:rPr>
          <w:rFonts w:ascii="Calibri" w:eastAsia="Trebuchet MS" w:hAnsi="Calibri" w:cs="Calibri"/>
          <w:color w:val="002060"/>
          <w:sz w:val="24"/>
          <w:szCs w:val="24"/>
          <w:lang w:val="ro-RO"/>
        </w:rPr>
        <w:t>o</w:t>
      </w:r>
      <w:r w:rsidRPr="001C24D5">
        <w:rPr>
          <w:rFonts w:ascii="Calibri" w:eastAsia="Trebuchet MS" w:hAnsi="Calibri" w:cs="Calibri"/>
          <w:color w:val="002060"/>
          <w:spacing w:val="16"/>
          <w:sz w:val="24"/>
          <w:szCs w:val="24"/>
          <w:lang w:val="ro-RO"/>
        </w:rPr>
        <w:t xml:space="preserve"> </w:t>
      </w:r>
      <w:r w:rsidRPr="001C24D5">
        <w:rPr>
          <w:rFonts w:ascii="Calibri" w:eastAsia="Trebuchet MS" w:hAnsi="Calibri" w:cs="Calibri"/>
          <w:color w:val="002060"/>
          <w:spacing w:val="-1"/>
          <w:sz w:val="24"/>
          <w:szCs w:val="24"/>
          <w:lang w:val="ro-RO"/>
        </w:rPr>
        <w:t>copi</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28"/>
          <w:sz w:val="24"/>
          <w:szCs w:val="24"/>
          <w:lang w:val="ro-RO"/>
        </w:rPr>
        <w:t xml:space="preserve"> </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16"/>
          <w:sz w:val="24"/>
          <w:szCs w:val="24"/>
          <w:lang w:val="ro-RO"/>
        </w:rPr>
        <w:t xml:space="preserve"> </w:t>
      </w:r>
      <w:r w:rsidRPr="001C24D5">
        <w:rPr>
          <w:rFonts w:ascii="Calibri" w:eastAsia="Trebuchet MS" w:hAnsi="Calibri" w:cs="Calibri"/>
          <w:color w:val="002060"/>
          <w:spacing w:val="-1"/>
          <w:sz w:val="24"/>
          <w:szCs w:val="24"/>
          <w:lang w:val="ro-RO"/>
        </w:rPr>
        <w:t>notificări</w:t>
      </w:r>
      <w:r w:rsidRPr="001C24D5">
        <w:rPr>
          <w:rFonts w:ascii="Calibri" w:eastAsia="Trebuchet MS" w:hAnsi="Calibri" w:cs="Calibri"/>
          <w:color w:val="002060"/>
          <w:sz w:val="24"/>
          <w:szCs w:val="24"/>
          <w:lang w:val="ro-RO"/>
        </w:rPr>
        <w:t>i</w:t>
      </w:r>
      <w:r w:rsidRPr="001C24D5">
        <w:rPr>
          <w:rFonts w:ascii="Calibri" w:eastAsia="Trebuchet MS" w:hAnsi="Calibri" w:cs="Calibri"/>
          <w:color w:val="002060"/>
          <w:spacing w:val="40"/>
          <w:sz w:val="24"/>
          <w:szCs w:val="24"/>
          <w:lang w:val="ro-RO"/>
        </w:rPr>
        <w:t xml:space="preserve"> </w:t>
      </w:r>
      <w:r w:rsidRPr="001C24D5">
        <w:rPr>
          <w:rFonts w:ascii="Calibri" w:eastAsia="Trebuchet MS" w:hAnsi="Calibri" w:cs="Calibri"/>
          <w:color w:val="002060"/>
          <w:sz w:val="24"/>
          <w:szCs w:val="24"/>
          <w:lang w:val="ro-RO"/>
        </w:rPr>
        <w:t>la</w:t>
      </w:r>
      <w:r w:rsidRPr="001C24D5">
        <w:rPr>
          <w:rFonts w:ascii="Calibri" w:eastAsia="Trebuchet MS" w:hAnsi="Calibri" w:cs="Calibri"/>
          <w:color w:val="002060"/>
          <w:spacing w:val="19"/>
          <w:sz w:val="24"/>
          <w:szCs w:val="24"/>
          <w:lang w:val="ro-RO"/>
        </w:rPr>
        <w:t xml:space="preserve"> </w:t>
      </w:r>
      <w:r w:rsidRPr="001C24D5">
        <w:rPr>
          <w:rFonts w:ascii="Calibri" w:eastAsia="Trebuchet MS" w:hAnsi="Calibri" w:cs="Calibri"/>
          <w:color w:val="002060"/>
          <w:spacing w:val="-1"/>
          <w:sz w:val="24"/>
          <w:szCs w:val="24"/>
          <w:lang w:val="ro-RO"/>
        </w:rPr>
        <w:t>unitate</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37"/>
          <w:sz w:val="24"/>
          <w:szCs w:val="24"/>
          <w:lang w:val="ro-RO"/>
        </w:rPr>
        <w:t xml:space="preserve"> </w:t>
      </w:r>
      <w:r w:rsidRPr="001C24D5">
        <w:rPr>
          <w:rFonts w:ascii="Calibri" w:eastAsia="Trebuchet MS" w:hAnsi="Calibri" w:cs="Calibri"/>
          <w:color w:val="002060"/>
          <w:sz w:val="24"/>
          <w:szCs w:val="24"/>
          <w:lang w:val="ro-RO"/>
        </w:rPr>
        <w:t>teritorială</w:t>
      </w:r>
      <w:r w:rsidRPr="001C24D5">
        <w:rPr>
          <w:rFonts w:ascii="Calibri" w:eastAsia="Trebuchet MS" w:hAnsi="Calibri" w:cs="Calibri"/>
          <w:color w:val="002060"/>
          <w:spacing w:val="41"/>
          <w:sz w:val="24"/>
          <w:szCs w:val="24"/>
          <w:lang w:val="ro-RO"/>
        </w:rPr>
        <w:t xml:space="preserve"> </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16"/>
          <w:sz w:val="24"/>
          <w:szCs w:val="24"/>
          <w:lang w:val="ro-RO"/>
        </w:rPr>
        <w:t xml:space="preserve"> </w:t>
      </w:r>
      <w:r w:rsidRPr="001C24D5">
        <w:rPr>
          <w:rFonts w:ascii="Calibri" w:eastAsia="Trebuchet MS" w:hAnsi="Calibri" w:cs="Calibri"/>
          <w:color w:val="002060"/>
          <w:spacing w:val="-1"/>
          <w:sz w:val="24"/>
          <w:szCs w:val="24"/>
          <w:lang w:val="ro-RO"/>
        </w:rPr>
        <w:t>Trezorerie</w:t>
      </w:r>
      <w:r w:rsidRPr="001C24D5">
        <w:rPr>
          <w:rFonts w:ascii="Calibri" w:eastAsia="Trebuchet MS" w:hAnsi="Calibri" w:cs="Calibri"/>
          <w:color w:val="002060"/>
          <w:sz w:val="24"/>
          <w:szCs w:val="24"/>
          <w:lang w:val="ro-RO"/>
        </w:rPr>
        <w:t>i</w:t>
      </w:r>
      <w:r w:rsidRPr="001C24D5">
        <w:rPr>
          <w:rFonts w:ascii="Calibri" w:eastAsia="Trebuchet MS" w:hAnsi="Calibri" w:cs="Calibri"/>
          <w:color w:val="002060"/>
          <w:spacing w:val="43"/>
          <w:sz w:val="24"/>
          <w:szCs w:val="24"/>
          <w:lang w:val="ro-RO"/>
        </w:rPr>
        <w:t xml:space="preserve"> </w:t>
      </w:r>
      <w:r w:rsidRPr="001C24D5">
        <w:rPr>
          <w:rFonts w:ascii="Calibri" w:eastAsia="Trebuchet MS" w:hAnsi="Calibri" w:cs="Calibri"/>
          <w:color w:val="002060"/>
          <w:spacing w:val="-1"/>
          <w:w w:val="103"/>
          <w:sz w:val="24"/>
          <w:szCs w:val="24"/>
          <w:lang w:val="ro-RO"/>
        </w:rPr>
        <w:t xml:space="preserve">Statului </w:t>
      </w:r>
      <w:r w:rsidRPr="001C24D5">
        <w:rPr>
          <w:rFonts w:ascii="Calibri" w:eastAsia="Trebuchet MS" w:hAnsi="Calibri" w:cs="Calibri"/>
          <w:color w:val="002060"/>
          <w:sz w:val="24"/>
          <w:szCs w:val="24"/>
          <w:lang w:val="ro-RO"/>
        </w:rPr>
        <w:t>la</w:t>
      </w:r>
      <w:r w:rsidRPr="001C24D5">
        <w:rPr>
          <w:rFonts w:ascii="Calibri" w:eastAsia="Trebuchet MS" w:hAnsi="Calibri" w:cs="Calibri"/>
          <w:color w:val="002060"/>
          <w:spacing w:val="7"/>
          <w:sz w:val="24"/>
          <w:szCs w:val="24"/>
          <w:lang w:val="ro-RO"/>
        </w:rPr>
        <w:t xml:space="preserve"> </w:t>
      </w:r>
      <w:r w:rsidRPr="001C24D5">
        <w:rPr>
          <w:rFonts w:ascii="Calibri" w:eastAsia="Trebuchet MS" w:hAnsi="Calibri" w:cs="Calibri"/>
          <w:color w:val="002060"/>
          <w:sz w:val="24"/>
          <w:szCs w:val="24"/>
          <w:lang w:val="ro-RO"/>
        </w:rPr>
        <w:t>care</w:t>
      </w:r>
      <w:r w:rsidRPr="001C24D5">
        <w:rPr>
          <w:rFonts w:ascii="Calibri" w:eastAsia="Trebuchet MS" w:hAnsi="Calibri" w:cs="Calibri"/>
          <w:color w:val="002060"/>
          <w:spacing w:val="14"/>
          <w:sz w:val="24"/>
          <w:szCs w:val="24"/>
          <w:lang w:val="ro-RO"/>
        </w:rPr>
        <w:t xml:space="preserve"> </w:t>
      </w:r>
      <w:r w:rsidRPr="001C24D5">
        <w:rPr>
          <w:rFonts w:ascii="Calibri" w:eastAsia="Trebuchet MS" w:hAnsi="Calibri" w:cs="Calibri"/>
          <w:color w:val="002060"/>
          <w:sz w:val="24"/>
          <w:szCs w:val="24"/>
          <w:lang w:val="ro-RO"/>
        </w:rPr>
        <w:t>îşi</w:t>
      </w:r>
      <w:r w:rsidRPr="001C24D5">
        <w:rPr>
          <w:rFonts w:ascii="Calibri" w:eastAsia="Trebuchet MS" w:hAnsi="Calibri" w:cs="Calibri"/>
          <w:color w:val="002060"/>
          <w:spacing w:val="8"/>
          <w:sz w:val="24"/>
          <w:szCs w:val="24"/>
          <w:lang w:val="ro-RO"/>
        </w:rPr>
        <w:t xml:space="preserve"> </w:t>
      </w:r>
      <w:r w:rsidRPr="001C24D5">
        <w:rPr>
          <w:rFonts w:ascii="Calibri" w:eastAsia="Trebuchet MS" w:hAnsi="Calibri" w:cs="Calibri"/>
          <w:color w:val="002060"/>
          <w:sz w:val="24"/>
          <w:szCs w:val="24"/>
          <w:lang w:val="ro-RO"/>
        </w:rPr>
        <w:t>are</w:t>
      </w:r>
      <w:r w:rsidRPr="001C24D5">
        <w:rPr>
          <w:rFonts w:ascii="Calibri" w:eastAsia="Trebuchet MS" w:hAnsi="Calibri" w:cs="Calibri"/>
          <w:color w:val="002060"/>
          <w:spacing w:val="11"/>
          <w:sz w:val="24"/>
          <w:szCs w:val="24"/>
          <w:lang w:val="ro-RO"/>
        </w:rPr>
        <w:t xml:space="preserve"> </w:t>
      </w:r>
      <w:r w:rsidRPr="001C24D5">
        <w:rPr>
          <w:rFonts w:ascii="Calibri" w:eastAsia="Trebuchet MS" w:hAnsi="Calibri" w:cs="Calibri"/>
          <w:color w:val="002060"/>
          <w:sz w:val="24"/>
          <w:szCs w:val="24"/>
          <w:lang w:val="ro-RO"/>
        </w:rPr>
        <w:t>deschise</w:t>
      </w:r>
      <w:r w:rsidRPr="001C24D5">
        <w:rPr>
          <w:rFonts w:ascii="Calibri" w:eastAsia="Trebuchet MS" w:hAnsi="Calibri" w:cs="Calibri"/>
          <w:color w:val="002060"/>
          <w:spacing w:val="25"/>
          <w:sz w:val="24"/>
          <w:szCs w:val="24"/>
          <w:lang w:val="ro-RO"/>
        </w:rPr>
        <w:t xml:space="preserve"> </w:t>
      </w:r>
      <w:r w:rsidRPr="001F22B5">
        <w:rPr>
          <w:rFonts w:ascii="Calibri" w:eastAsia="Trebuchet MS" w:hAnsi="Calibri" w:cs="Calibri"/>
          <w:color w:val="002060"/>
          <w:w w:val="103"/>
          <w:sz w:val="24"/>
          <w:szCs w:val="24"/>
          <w:lang w:val="ro-RO"/>
        </w:rPr>
        <w:t>conturile</w:t>
      </w:r>
      <w:r w:rsidR="002A512C" w:rsidRPr="001F22B5">
        <w:rPr>
          <w:rFonts w:ascii="Calibri" w:eastAsia="Trebuchet MS" w:hAnsi="Calibri" w:cs="Calibri"/>
          <w:color w:val="002060"/>
          <w:w w:val="103"/>
          <w:sz w:val="24"/>
          <w:szCs w:val="24"/>
          <w:lang w:val="ro-RO"/>
        </w:rPr>
        <w:t>.</w:t>
      </w:r>
    </w:p>
    <w:p w14:paraId="2211139B" w14:textId="4BEE5484" w:rsidR="00A10484" w:rsidRPr="00F42CB9" w:rsidRDefault="00A10484" w:rsidP="000377CE">
      <w:pPr>
        <w:spacing w:before="60"/>
        <w:ind w:left="133" w:right="109"/>
        <w:jc w:val="both"/>
        <w:rPr>
          <w:rFonts w:ascii="Calibri" w:eastAsia="Trebuchet MS" w:hAnsi="Calibri" w:cs="Calibri"/>
          <w:color w:val="002060"/>
          <w:sz w:val="24"/>
          <w:szCs w:val="24"/>
          <w:lang w:val="ro-RO"/>
        </w:rPr>
      </w:pPr>
      <w:r w:rsidRPr="001C24D5">
        <w:rPr>
          <w:rFonts w:ascii="Calibri" w:eastAsia="Trebuchet MS" w:hAnsi="Calibri" w:cs="Calibr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00362744" w:rsidRPr="001C24D5">
        <w:rPr>
          <w:rFonts w:ascii="Calibri" w:eastAsia="Trebuchet MS" w:hAnsi="Calibri" w:cs="Calibr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ix</w:t>
      </w:r>
      <w:r w:rsidRPr="001C24D5">
        <w:rPr>
          <w:rFonts w:ascii="Calibri" w:eastAsia="Trebuchet MS" w:hAnsi="Calibri" w:cs="Calibr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00F27F34" w:rsidRPr="001C24D5">
        <w:rPr>
          <w:rFonts w:ascii="Calibri" w:eastAsia="Trebuchet MS" w:hAnsi="Calibri" w:cs="Calibr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1C24D5">
        <w:rPr>
          <w:rFonts w:ascii="Calibri" w:eastAsia="Trebuchet MS" w:hAnsi="Calibri" w:cs="Calibri"/>
          <w:color w:val="002060"/>
          <w:sz w:val="24"/>
          <w:szCs w:val="24"/>
          <w:lang w:val="ro-RO"/>
        </w:rPr>
        <w:t>Beneficiarii/Liderii de parteneriat/Partenerii prezintă la</w:t>
      </w:r>
      <w:r w:rsidRPr="00F42CB9">
        <w:rPr>
          <w:rFonts w:ascii="Calibri" w:eastAsia="Trebuchet MS" w:hAnsi="Calibri" w:cs="Calibri"/>
          <w:color w:val="002060"/>
          <w:sz w:val="24"/>
          <w:szCs w:val="24"/>
          <w:lang w:val="ro-RO"/>
        </w:rPr>
        <w:t xml:space="preserve"> unităţile teritoriale ale Trezoreriei Statului, pentru fiecare factură, stat/centralizator pentru acordarea burselor, subvenţiilor, premiilor şi onorariilor, în parte, următoarele documente:</w:t>
      </w:r>
    </w:p>
    <w:p w14:paraId="0429EB91" w14:textId="18F52508" w:rsidR="00A10484" w:rsidRPr="00F42CB9" w:rsidRDefault="00A10484" w:rsidP="000377CE">
      <w:pPr>
        <w:spacing w:before="60"/>
        <w:ind w:left="133" w:right="10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    a) ordine de plată întocmite distinct pe fiecare element prevăzut la alin. (6) lit. c), respectiv alin. (7) lit. c) - e) din OUG </w:t>
      </w:r>
      <w:r w:rsidR="00084C9D" w:rsidRPr="00F42CB9">
        <w:rPr>
          <w:rFonts w:ascii="Calibri" w:eastAsia="Trebuchet MS" w:hAnsi="Calibri" w:cs="Calibri"/>
          <w:color w:val="002060"/>
          <w:sz w:val="24"/>
          <w:szCs w:val="24"/>
          <w:lang w:val="ro-RO"/>
        </w:rPr>
        <w:t xml:space="preserve">nr. </w:t>
      </w:r>
      <w:r w:rsidRPr="00F42CB9">
        <w:rPr>
          <w:rFonts w:ascii="Calibri" w:eastAsia="Trebuchet MS" w:hAnsi="Calibri" w:cs="Calibri"/>
          <w:color w:val="002060"/>
          <w:sz w:val="24"/>
          <w:szCs w:val="24"/>
          <w:lang w:val="ro-RO"/>
        </w:rPr>
        <w:t>829/2022, pentru suma totală virată de către autoritatea de management;</w:t>
      </w:r>
    </w:p>
    <w:p w14:paraId="573ECD60" w14:textId="6CE66385" w:rsidR="00A10484" w:rsidRPr="00F42CB9" w:rsidRDefault="00A10484" w:rsidP="000377CE">
      <w:pPr>
        <w:spacing w:before="60"/>
        <w:ind w:left="133" w:right="10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    b) ordine de plată întocmite distinct pe fiecare element prevăzut la alin. (6) lit. d) din OUG </w:t>
      </w:r>
      <w:r w:rsidR="00084C9D" w:rsidRPr="00F42CB9">
        <w:rPr>
          <w:rFonts w:ascii="Calibri" w:eastAsia="Trebuchet MS" w:hAnsi="Calibri" w:cs="Calibri"/>
          <w:color w:val="002060"/>
          <w:sz w:val="24"/>
          <w:szCs w:val="24"/>
          <w:lang w:val="ro-RO"/>
        </w:rPr>
        <w:t xml:space="preserve">nr. </w:t>
      </w:r>
      <w:r w:rsidRPr="00F42CB9">
        <w:rPr>
          <w:rFonts w:ascii="Calibri" w:eastAsia="Trebuchet MS" w:hAnsi="Calibri" w:cs="Calibri"/>
          <w:color w:val="002060"/>
          <w:sz w:val="24"/>
          <w:szCs w:val="24"/>
          <w:lang w:val="ro-RO"/>
        </w:rPr>
        <w:t>829/2022,pentru suma achitată din contribuţia proprie.</w:t>
      </w:r>
    </w:p>
    <w:p w14:paraId="1F59C274" w14:textId="7E0D1517" w:rsidR="00A10484" w:rsidRPr="00F42CB9" w:rsidRDefault="00A10484" w:rsidP="000377CE">
      <w:pPr>
        <w:spacing w:before="60"/>
        <w:ind w:left="133" w:right="9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362744">
        <w:rPr>
          <w:rFonts w:ascii="Calibri" w:eastAsia="Trebuchet MS" w:hAnsi="Calibri" w:cs="Calibri"/>
          <w:color w:val="002060"/>
          <w:sz w:val="24"/>
          <w:szCs w:val="24"/>
          <w:lang w:val="ro-RO"/>
        </w:rPr>
        <w:t>x</w:t>
      </w:r>
      <w:r w:rsidRPr="00F42CB9">
        <w:rPr>
          <w:rFonts w:ascii="Calibri" w:eastAsia="Trebuchet MS" w:hAnsi="Calibri" w:cs="Calibri"/>
          <w:color w:val="002060"/>
          <w:sz w:val="24"/>
          <w:szCs w:val="24"/>
          <w:lang w:val="ro-RO"/>
        </w:rPr>
        <w:t>) Operaţiunile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sz w:val="24"/>
          <w:szCs w:val="24"/>
          <w:lang w:val="ro-RO"/>
        </w:rPr>
        <w:t>prevăzut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 xml:space="preserve">a </w:t>
      </w:r>
      <w:r w:rsidR="00362744">
        <w:rPr>
          <w:rFonts w:ascii="Calibri" w:eastAsia="Trebuchet MS" w:hAnsi="Calibri" w:cs="Calibri"/>
          <w:color w:val="002060"/>
          <w:sz w:val="24"/>
          <w:szCs w:val="24"/>
          <w:lang w:val="ro-RO"/>
        </w:rPr>
        <w:t>punctul</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w:t>
      </w:r>
      <w:r w:rsidR="00374536">
        <w:rPr>
          <w:rFonts w:ascii="Calibri" w:eastAsia="Trebuchet MS" w:hAnsi="Calibri" w:cs="Calibri"/>
          <w:color w:val="002060"/>
          <w:sz w:val="24"/>
          <w:szCs w:val="24"/>
          <w:lang w:val="ro-RO"/>
        </w:rPr>
        <w:t>ix</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 efectuează</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beneficiar/lider</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2"/>
          <w:w w:val="103"/>
          <w:sz w:val="24"/>
          <w:szCs w:val="24"/>
          <w:lang w:val="ro-RO"/>
        </w:rPr>
        <w:t xml:space="preserve">de </w:t>
      </w:r>
      <w:r w:rsidRPr="00F42CB9">
        <w:rPr>
          <w:rFonts w:ascii="Calibri" w:eastAsia="Trebuchet MS" w:hAnsi="Calibri" w:cs="Calibri"/>
          <w:color w:val="002060"/>
          <w:spacing w:val="-1"/>
          <w:sz w:val="24"/>
          <w:szCs w:val="24"/>
          <w:lang w:val="ro-RO"/>
        </w:rPr>
        <w:t>parteneriat/partene</w:t>
      </w:r>
      <w:r w:rsidRPr="00F42CB9">
        <w:rPr>
          <w:rFonts w:ascii="Calibri" w:eastAsia="Trebuchet MS" w:hAnsi="Calibri" w:cs="Calibri"/>
          <w:color w:val="002060"/>
          <w:sz w:val="24"/>
          <w:szCs w:val="24"/>
          <w:lang w:val="ro-RO"/>
        </w:rPr>
        <w:t>r în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maximu</w:t>
      </w:r>
      <w:r w:rsidRPr="00F42CB9">
        <w:rPr>
          <w:rFonts w:ascii="Calibri" w:eastAsia="Trebuchet MS" w:hAnsi="Calibri" w:cs="Calibri"/>
          <w:color w:val="002060"/>
          <w:sz w:val="24"/>
          <w:szCs w:val="24"/>
          <w:lang w:val="ro-RO"/>
        </w:rPr>
        <w:t>m</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5</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lucrătoar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încasare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sumelor</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3"/>
          <w:w w:val="103"/>
          <w:sz w:val="24"/>
          <w:szCs w:val="24"/>
          <w:lang w:val="ro-RO"/>
        </w:rPr>
        <w:t xml:space="preserve">în </w:t>
      </w:r>
      <w:r w:rsidRPr="00F42CB9">
        <w:rPr>
          <w:rFonts w:ascii="Calibri" w:eastAsia="Trebuchet MS" w:hAnsi="Calibri" w:cs="Calibri"/>
          <w:color w:val="002060"/>
          <w:sz w:val="24"/>
          <w:szCs w:val="24"/>
          <w:lang w:val="ro-RO"/>
        </w:rPr>
        <w:t>contul</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prevăzut</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7"/>
          <w:sz w:val="24"/>
          <w:szCs w:val="24"/>
          <w:lang w:val="ro-RO"/>
        </w:rPr>
        <w:t xml:space="preserve"> </w:t>
      </w:r>
      <w:r w:rsidR="00374536">
        <w:rPr>
          <w:rFonts w:ascii="Calibri" w:eastAsia="Trebuchet MS" w:hAnsi="Calibri" w:cs="Calibri"/>
          <w:color w:val="002060"/>
          <w:sz w:val="24"/>
          <w:szCs w:val="24"/>
          <w:lang w:val="ro-RO"/>
        </w:rPr>
        <w:t>punctele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w:t>
      </w:r>
      <w:r w:rsidR="00374536">
        <w:rPr>
          <w:rFonts w:ascii="Calibri" w:eastAsia="Trebuchet MS" w:hAnsi="Calibri" w:cs="Calibri"/>
          <w:color w:val="002060"/>
          <w:sz w:val="24"/>
          <w:szCs w:val="24"/>
          <w:lang w:val="ro-RO"/>
        </w:rPr>
        <w:t>vi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şi</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w w:val="103"/>
          <w:sz w:val="24"/>
          <w:szCs w:val="24"/>
          <w:lang w:val="ro-RO"/>
        </w:rPr>
        <w:t>(</w:t>
      </w:r>
      <w:r w:rsidR="00374536">
        <w:rPr>
          <w:rFonts w:ascii="Calibri" w:eastAsia="Trebuchet MS" w:hAnsi="Calibri" w:cs="Calibri"/>
          <w:color w:val="002060"/>
          <w:w w:val="103"/>
          <w:sz w:val="24"/>
          <w:szCs w:val="24"/>
          <w:lang w:val="ro-RO"/>
        </w:rPr>
        <w:t>v</w:t>
      </w:r>
      <w:r w:rsidRPr="00F42CB9">
        <w:rPr>
          <w:rFonts w:ascii="Calibri" w:eastAsia="Trebuchet MS" w:hAnsi="Calibri" w:cs="Calibri"/>
          <w:color w:val="002060"/>
          <w:w w:val="103"/>
          <w:sz w:val="24"/>
          <w:szCs w:val="24"/>
          <w:lang w:val="ro-RO"/>
        </w:rPr>
        <w:t>).</w:t>
      </w:r>
    </w:p>
    <w:p w14:paraId="5185A92B" w14:textId="1EB2A59A"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374536">
        <w:rPr>
          <w:rFonts w:ascii="Calibri" w:eastAsia="Trebuchet MS" w:hAnsi="Calibri" w:cs="Calibri"/>
          <w:color w:val="002060"/>
          <w:sz w:val="24"/>
          <w:szCs w:val="24"/>
          <w:lang w:val="ro-RO"/>
        </w:rPr>
        <w:t>xi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Sumel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virat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beneficiarului/liderului</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
          <w:sz w:val="24"/>
          <w:szCs w:val="24"/>
          <w:lang w:val="ro-RO"/>
        </w:rPr>
        <w:t xml:space="preserve"> parteneriat/partenerilo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z w:val="24"/>
          <w:szCs w:val="24"/>
          <w:lang w:val="ro-RO"/>
        </w:rPr>
        <w:t>pe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baza</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3"/>
          <w:sz w:val="24"/>
          <w:szCs w:val="24"/>
          <w:lang w:val="ro-RO"/>
        </w:rPr>
        <w:t>c</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
          <w:sz w:val="24"/>
          <w:szCs w:val="24"/>
          <w:lang w:val="ro-RO"/>
        </w:rPr>
        <w:t>rerilo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w w:val="103"/>
          <w:sz w:val="24"/>
          <w:szCs w:val="24"/>
          <w:lang w:val="ro-RO"/>
        </w:rPr>
        <w:t xml:space="preserve">de </w:t>
      </w:r>
      <w:r w:rsidRPr="00F42CB9">
        <w:rPr>
          <w:rFonts w:ascii="Calibri" w:eastAsia="Trebuchet MS" w:hAnsi="Calibri" w:cs="Calibri"/>
          <w:color w:val="002060"/>
          <w:sz w:val="24"/>
          <w:szCs w:val="24"/>
          <w:lang w:val="ro-RO"/>
        </w:rPr>
        <w:t>plată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nu</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pot</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fi</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utilizate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o</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altă</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destinaţie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decât</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cea</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au</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fost</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w w:val="103"/>
          <w:sz w:val="24"/>
          <w:szCs w:val="24"/>
          <w:lang w:val="ro-RO"/>
        </w:rPr>
        <w:t>acordate.</w:t>
      </w:r>
    </w:p>
    <w:p w14:paraId="0FB7A5F9" w14:textId="07DA9567"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374536">
        <w:rPr>
          <w:rFonts w:ascii="Calibri" w:eastAsia="Trebuchet MS" w:hAnsi="Calibri" w:cs="Calibri"/>
          <w:color w:val="002060"/>
          <w:sz w:val="24"/>
          <w:szCs w:val="24"/>
          <w:lang w:val="ro-RO"/>
        </w:rPr>
        <w:t>xii</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depunerea</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beneficiar/liderul</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unor</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w w:val="103"/>
          <w:sz w:val="24"/>
          <w:szCs w:val="24"/>
          <w:lang w:val="ro-RO"/>
        </w:rPr>
        <w:t xml:space="preserve">documente </w:t>
      </w:r>
      <w:r w:rsidRPr="00F42CB9">
        <w:rPr>
          <w:rFonts w:ascii="Calibri" w:eastAsia="Trebuchet MS" w:hAnsi="Calibri" w:cs="Calibri"/>
          <w:color w:val="002060"/>
          <w:sz w:val="24"/>
          <w:szCs w:val="24"/>
          <w:lang w:val="ro-RO"/>
        </w:rPr>
        <w:t>adiţionale</w:t>
      </w:r>
      <w:r w:rsidRPr="00F42CB9">
        <w:rPr>
          <w:rFonts w:ascii="Calibri" w:eastAsia="Trebuchet MS" w:hAnsi="Calibri" w:cs="Calibri"/>
          <w:color w:val="002060"/>
          <w:spacing w:val="59"/>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z w:val="24"/>
          <w:szCs w:val="24"/>
          <w:lang w:val="ro-RO"/>
        </w:rPr>
        <w:t>clarificări</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pacing w:val="-1"/>
          <w:sz w:val="24"/>
          <w:szCs w:val="24"/>
          <w:lang w:val="ro-RO"/>
        </w:rPr>
        <w:t>solicitat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9"/>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către</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termenu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2"/>
          <w:sz w:val="24"/>
          <w:szCs w:val="24"/>
          <w:lang w:val="ro-RO"/>
        </w:rPr>
        <w:t>2</w:t>
      </w:r>
      <w:r w:rsidRPr="00F42CB9">
        <w:rPr>
          <w:rFonts w:ascii="Calibri" w:eastAsia="Trebuchet MS" w:hAnsi="Calibri" w:cs="Calibri"/>
          <w:color w:val="002060"/>
          <w:sz w:val="24"/>
          <w:szCs w:val="24"/>
          <w:lang w:val="ro-RO"/>
        </w:rPr>
        <w:t>0</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zil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lucrătoar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prevăzut</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2"/>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
          <w:sz w:val="24"/>
          <w:szCs w:val="24"/>
          <w:lang w:val="ro-RO"/>
        </w:rPr>
        <w:t xml:space="preserve"> </w:t>
      </w:r>
      <w:r w:rsidR="00374536">
        <w:rPr>
          <w:rFonts w:ascii="Calibri" w:eastAsia="Trebuchet MS" w:hAnsi="Calibri" w:cs="Calibri"/>
          <w:color w:val="002060"/>
          <w:sz w:val="24"/>
          <w:szCs w:val="24"/>
          <w:lang w:val="ro-RO"/>
        </w:rPr>
        <w:t>punctul</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w:t>
      </w:r>
      <w:r w:rsidR="00374536">
        <w:rPr>
          <w:rFonts w:ascii="Calibri" w:eastAsia="Trebuchet MS" w:hAnsi="Calibri" w:cs="Calibri"/>
          <w:color w:val="002060"/>
          <w:spacing w:val="-1"/>
          <w:sz w:val="24"/>
          <w:szCs w:val="24"/>
          <w:lang w:val="ro-RO"/>
        </w:rPr>
        <w:t>vi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poat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f</w:t>
      </w:r>
      <w:r w:rsidRPr="00F42CB9">
        <w:rPr>
          <w:rFonts w:ascii="Calibri" w:eastAsia="Trebuchet MS" w:hAnsi="Calibri" w:cs="Calibri"/>
          <w:color w:val="002060"/>
          <w:sz w:val="24"/>
          <w:szCs w:val="24"/>
          <w:lang w:val="ro-RO"/>
        </w:rPr>
        <w:t>i întrerupt,</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făr</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w w:val="103"/>
          <w:sz w:val="24"/>
          <w:szCs w:val="24"/>
          <w:lang w:val="ro-RO"/>
        </w:rPr>
        <w:t xml:space="preserve">ca </w:t>
      </w:r>
      <w:r w:rsidRPr="00F42CB9">
        <w:rPr>
          <w:rFonts w:ascii="Calibri" w:eastAsia="Trebuchet MS" w:hAnsi="Calibri" w:cs="Calibri"/>
          <w:color w:val="002060"/>
          <w:sz w:val="24"/>
          <w:szCs w:val="24"/>
          <w:lang w:val="ro-RO"/>
        </w:rPr>
        <w:t>perioadele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întrerupere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cumulate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să</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depăşească</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10</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w w:val="103"/>
          <w:sz w:val="24"/>
          <w:szCs w:val="24"/>
          <w:lang w:val="ro-RO"/>
        </w:rPr>
        <w:t>lucrătoare.</w:t>
      </w:r>
    </w:p>
    <w:p w14:paraId="136702A6" w14:textId="3578A080" w:rsidR="00A10484" w:rsidRPr="001C24D5"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374536">
        <w:rPr>
          <w:rFonts w:ascii="Calibri" w:eastAsia="Trebuchet MS" w:hAnsi="Calibri" w:cs="Calibri"/>
          <w:color w:val="002060"/>
          <w:sz w:val="24"/>
          <w:szCs w:val="24"/>
          <w:lang w:val="ro-RO"/>
        </w:rPr>
        <w:t>xiii</w:t>
      </w:r>
      <w:r w:rsidRPr="00F42CB9">
        <w:rPr>
          <w:rFonts w:ascii="Calibri" w:eastAsia="Trebuchet MS" w:hAnsi="Calibri" w:cs="Calibri"/>
          <w:color w:val="002060"/>
          <w:sz w:val="24"/>
          <w:szCs w:val="24"/>
          <w:lang w:val="ro-RO"/>
        </w:rPr>
        <w:t>) În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termen</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maximum</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10</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lucrătoar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data</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încasării</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sumelor</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virate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w w:val="103"/>
          <w:sz w:val="24"/>
          <w:szCs w:val="24"/>
          <w:lang w:val="ro-RO"/>
        </w:rPr>
        <w:t xml:space="preserve">către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confor</w:t>
      </w:r>
      <w:r w:rsidRPr="00F42CB9">
        <w:rPr>
          <w:rFonts w:ascii="Calibri" w:eastAsia="Trebuchet MS" w:hAnsi="Calibri" w:cs="Calibri"/>
          <w:color w:val="002060"/>
          <w:sz w:val="24"/>
          <w:szCs w:val="24"/>
          <w:lang w:val="ro-RO"/>
        </w:rPr>
        <w:t>m</w:t>
      </w:r>
      <w:r w:rsidRPr="00F42CB9">
        <w:rPr>
          <w:rFonts w:ascii="Calibri" w:eastAsia="Trebuchet MS" w:hAnsi="Calibri" w:cs="Calibri"/>
          <w:color w:val="002060"/>
          <w:spacing w:val="22"/>
          <w:sz w:val="24"/>
          <w:szCs w:val="24"/>
          <w:lang w:val="ro-RO"/>
        </w:rPr>
        <w:t xml:space="preserve"> </w:t>
      </w:r>
      <w:r w:rsidR="00374536">
        <w:rPr>
          <w:rFonts w:ascii="Calibri" w:eastAsia="Trebuchet MS" w:hAnsi="Calibri" w:cs="Calibri"/>
          <w:color w:val="002060"/>
          <w:sz w:val="24"/>
          <w:szCs w:val="24"/>
          <w:lang w:val="ro-RO"/>
        </w:rPr>
        <w:t>punctului</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w:t>
      </w:r>
      <w:r w:rsidR="00374536">
        <w:rPr>
          <w:rFonts w:ascii="Calibri" w:eastAsia="Trebuchet MS" w:hAnsi="Calibri" w:cs="Calibri"/>
          <w:color w:val="002060"/>
          <w:sz w:val="24"/>
          <w:szCs w:val="24"/>
          <w:lang w:val="ro-RO"/>
        </w:rPr>
        <w:t>vi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beneficiaru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1"/>
          <w:sz w:val="24"/>
          <w:szCs w:val="24"/>
          <w:lang w:val="ro-RO"/>
        </w:rPr>
        <w: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obligaţi</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a depune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w w:val="103"/>
          <w:sz w:val="24"/>
          <w:szCs w:val="24"/>
          <w:lang w:val="ro-RO"/>
        </w:rPr>
        <w:t xml:space="preserve">rambursare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plat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1C24D5">
        <w:rPr>
          <w:rFonts w:ascii="Calibri" w:eastAsia="Trebuchet MS" w:hAnsi="Calibri" w:cs="Calibri"/>
          <w:color w:val="002060"/>
          <w:spacing w:val="-1"/>
          <w:sz w:val="24"/>
          <w:szCs w:val="24"/>
          <w:lang w:val="ro-RO"/>
        </w:rPr>
        <w:t>car</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7"/>
          <w:sz w:val="24"/>
          <w:szCs w:val="24"/>
          <w:lang w:val="ro-RO"/>
        </w:rPr>
        <w:t xml:space="preserve"> </w:t>
      </w:r>
      <w:r w:rsidRPr="001C24D5">
        <w:rPr>
          <w:rFonts w:ascii="Calibri" w:eastAsia="Trebuchet MS" w:hAnsi="Calibri" w:cs="Calibri"/>
          <w:color w:val="002060"/>
          <w:spacing w:val="-1"/>
          <w:w w:val="103"/>
          <w:sz w:val="24"/>
          <w:szCs w:val="24"/>
          <w:lang w:val="ro-RO"/>
        </w:rPr>
        <w:t xml:space="preserve">să </w:t>
      </w:r>
      <w:r w:rsidRPr="001C24D5">
        <w:rPr>
          <w:rFonts w:ascii="Calibri" w:eastAsia="Trebuchet MS" w:hAnsi="Calibri" w:cs="Calibri"/>
          <w:color w:val="002060"/>
          <w:sz w:val="24"/>
          <w:szCs w:val="24"/>
          <w:lang w:val="ro-RO"/>
        </w:rPr>
        <w:t>includă</w:t>
      </w:r>
      <w:r w:rsidRPr="001C24D5">
        <w:rPr>
          <w:rFonts w:ascii="Calibri" w:eastAsia="Trebuchet MS" w:hAnsi="Calibri" w:cs="Calibri"/>
          <w:color w:val="002060"/>
          <w:spacing w:val="14"/>
          <w:sz w:val="24"/>
          <w:szCs w:val="24"/>
          <w:lang w:val="ro-RO"/>
        </w:rPr>
        <w:t xml:space="preserve"> </w:t>
      </w:r>
      <w:r w:rsidRPr="001C24D5">
        <w:rPr>
          <w:rFonts w:ascii="Calibri" w:eastAsia="Trebuchet MS" w:hAnsi="Calibri" w:cs="Calibri"/>
          <w:color w:val="002060"/>
          <w:spacing w:val="-1"/>
          <w:sz w:val="24"/>
          <w:szCs w:val="24"/>
          <w:lang w:val="ro-RO"/>
        </w:rPr>
        <w:t>sumel</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13"/>
          <w:sz w:val="24"/>
          <w:szCs w:val="24"/>
          <w:lang w:val="ro-RO"/>
        </w:rPr>
        <w:t xml:space="preserve"> </w:t>
      </w:r>
      <w:r w:rsidRPr="001C24D5">
        <w:rPr>
          <w:rFonts w:ascii="Calibri" w:eastAsia="Trebuchet MS" w:hAnsi="Calibri" w:cs="Calibri"/>
          <w:color w:val="002060"/>
          <w:spacing w:val="1"/>
          <w:sz w:val="24"/>
          <w:szCs w:val="24"/>
          <w:lang w:val="ro-RO"/>
        </w:rPr>
        <w:t>di</w:t>
      </w:r>
      <w:r w:rsidRPr="001C24D5">
        <w:rPr>
          <w:rFonts w:ascii="Calibri" w:eastAsia="Trebuchet MS" w:hAnsi="Calibri" w:cs="Calibri"/>
          <w:color w:val="002060"/>
          <w:sz w:val="24"/>
          <w:szCs w:val="24"/>
          <w:lang w:val="ro-RO"/>
        </w:rPr>
        <w:t>n</w:t>
      </w:r>
      <w:r w:rsidRPr="001C24D5">
        <w:rPr>
          <w:rFonts w:ascii="Calibri" w:eastAsia="Trebuchet MS" w:hAnsi="Calibri" w:cs="Calibri"/>
          <w:color w:val="002060"/>
          <w:spacing w:val="3"/>
          <w:sz w:val="24"/>
          <w:szCs w:val="24"/>
          <w:lang w:val="ro-RO"/>
        </w:rPr>
        <w:t xml:space="preserve"> </w:t>
      </w:r>
      <w:r w:rsidRPr="001C24D5">
        <w:rPr>
          <w:rFonts w:ascii="Calibri" w:eastAsia="Trebuchet MS" w:hAnsi="Calibri" w:cs="Calibri"/>
          <w:color w:val="002060"/>
          <w:sz w:val="24"/>
          <w:szCs w:val="24"/>
          <w:lang w:val="ro-RO"/>
        </w:rPr>
        <w:t>facturile</w:t>
      </w:r>
      <w:r w:rsidRPr="001C24D5">
        <w:rPr>
          <w:rFonts w:ascii="Calibri" w:eastAsia="Trebuchet MS" w:hAnsi="Calibri" w:cs="Calibri"/>
          <w:color w:val="002060"/>
          <w:spacing w:val="17"/>
          <w:sz w:val="24"/>
          <w:szCs w:val="24"/>
          <w:lang w:val="ro-RO"/>
        </w:rPr>
        <w:t xml:space="preserve"> </w:t>
      </w:r>
      <w:r w:rsidRPr="001C24D5">
        <w:rPr>
          <w:rFonts w:ascii="Calibri" w:eastAsia="Trebuchet MS" w:hAnsi="Calibri" w:cs="Calibri"/>
          <w:color w:val="002060"/>
          <w:spacing w:val="-1"/>
          <w:sz w:val="24"/>
          <w:szCs w:val="24"/>
          <w:lang w:val="ro-RO"/>
        </w:rPr>
        <w:t>decontat</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21"/>
          <w:sz w:val="24"/>
          <w:szCs w:val="24"/>
          <w:lang w:val="ro-RO"/>
        </w:rPr>
        <w:t xml:space="preserve"> </w:t>
      </w:r>
      <w:r w:rsidRPr="001C24D5">
        <w:rPr>
          <w:rFonts w:ascii="Calibri" w:eastAsia="Trebuchet MS" w:hAnsi="Calibri" w:cs="Calibri"/>
          <w:color w:val="002060"/>
          <w:sz w:val="24"/>
          <w:szCs w:val="24"/>
          <w:lang w:val="ro-RO"/>
        </w:rPr>
        <w:t>prin</w:t>
      </w:r>
      <w:r w:rsidRPr="001C24D5">
        <w:rPr>
          <w:rFonts w:ascii="Calibri" w:eastAsia="Trebuchet MS" w:hAnsi="Calibri" w:cs="Calibri"/>
          <w:color w:val="002060"/>
          <w:spacing w:val="5"/>
          <w:sz w:val="24"/>
          <w:szCs w:val="24"/>
          <w:lang w:val="ro-RO"/>
        </w:rPr>
        <w:t xml:space="preserve"> </w:t>
      </w:r>
      <w:r w:rsidRPr="001C24D5">
        <w:rPr>
          <w:rFonts w:ascii="Calibri" w:eastAsia="Trebuchet MS" w:hAnsi="Calibri" w:cs="Calibri"/>
          <w:color w:val="002060"/>
          <w:spacing w:val="-1"/>
          <w:sz w:val="24"/>
          <w:szCs w:val="24"/>
          <w:lang w:val="ro-RO"/>
        </w:rPr>
        <w:t>cerere</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15"/>
          <w:sz w:val="24"/>
          <w:szCs w:val="24"/>
          <w:lang w:val="ro-RO"/>
        </w:rPr>
        <w:t xml:space="preserve"> </w:t>
      </w:r>
      <w:r w:rsidRPr="001C24D5">
        <w:rPr>
          <w:rFonts w:ascii="Calibri" w:eastAsia="Trebuchet MS" w:hAnsi="Calibri" w:cs="Calibri"/>
          <w:color w:val="002060"/>
          <w:sz w:val="24"/>
          <w:szCs w:val="24"/>
          <w:lang w:val="ro-RO"/>
        </w:rPr>
        <w:t>de</w:t>
      </w:r>
      <w:r w:rsidRPr="001C24D5">
        <w:rPr>
          <w:rFonts w:ascii="Calibri" w:eastAsia="Trebuchet MS" w:hAnsi="Calibri" w:cs="Calibri"/>
          <w:color w:val="002060"/>
          <w:spacing w:val="1"/>
          <w:sz w:val="24"/>
          <w:szCs w:val="24"/>
          <w:lang w:val="ro-RO"/>
        </w:rPr>
        <w:t xml:space="preserve"> </w:t>
      </w:r>
      <w:r w:rsidRPr="001C24D5">
        <w:rPr>
          <w:rFonts w:ascii="Calibri" w:eastAsia="Trebuchet MS" w:hAnsi="Calibri" w:cs="Calibri"/>
          <w:color w:val="002060"/>
          <w:sz w:val="24"/>
          <w:szCs w:val="24"/>
          <w:lang w:val="ro-RO"/>
        </w:rPr>
        <w:t>plată</w:t>
      </w:r>
      <w:bookmarkStart w:id="4" w:name="_Hlk190690329"/>
      <w:r w:rsidR="00737973" w:rsidRPr="001C24D5">
        <w:rPr>
          <w:rFonts w:ascii="Calibri" w:eastAsia="Trebuchet MS" w:hAnsi="Calibri" w:cs="Calibri"/>
          <w:color w:val="002060"/>
          <w:sz w:val="24"/>
          <w:szCs w:val="24"/>
          <w:lang w:val="ro-RO"/>
        </w:rPr>
        <w:t>, cu respectarea prevederilor punctului (iii)</w:t>
      </w:r>
      <w:r w:rsidRPr="001C24D5">
        <w:rPr>
          <w:rFonts w:ascii="Calibri" w:eastAsia="Trebuchet MS" w:hAnsi="Calibri" w:cs="Calibri"/>
          <w:color w:val="002060"/>
          <w:sz w:val="24"/>
          <w:szCs w:val="24"/>
          <w:lang w:val="ro-RO"/>
        </w:rPr>
        <w:t>.</w:t>
      </w:r>
      <w:bookmarkEnd w:id="4"/>
      <w:r w:rsidRPr="001C24D5">
        <w:rPr>
          <w:rFonts w:ascii="Calibri" w:eastAsia="Trebuchet MS" w:hAnsi="Calibri" w:cs="Calibri"/>
          <w:color w:val="002060"/>
          <w:spacing w:val="10"/>
          <w:sz w:val="24"/>
          <w:szCs w:val="24"/>
          <w:lang w:val="ro-RO"/>
        </w:rPr>
        <w:t xml:space="preserve"> </w:t>
      </w:r>
      <w:r w:rsidRPr="001C24D5">
        <w:rPr>
          <w:rFonts w:ascii="Calibri" w:eastAsia="Trebuchet MS" w:hAnsi="Calibri" w:cs="Calibri"/>
          <w:color w:val="002060"/>
          <w:spacing w:val="1"/>
          <w:sz w:val="24"/>
          <w:szCs w:val="24"/>
          <w:lang w:val="ro-RO"/>
        </w:rPr>
        <w:t>Î</w:t>
      </w:r>
      <w:r w:rsidRPr="001C24D5">
        <w:rPr>
          <w:rFonts w:ascii="Calibri" w:eastAsia="Trebuchet MS" w:hAnsi="Calibri" w:cs="Calibri"/>
          <w:color w:val="002060"/>
          <w:sz w:val="24"/>
          <w:szCs w:val="24"/>
          <w:lang w:val="ro-RO"/>
        </w:rPr>
        <w:t>n cazul</w:t>
      </w:r>
      <w:r w:rsidRPr="001C24D5">
        <w:rPr>
          <w:rFonts w:ascii="Calibri" w:eastAsia="Trebuchet MS" w:hAnsi="Calibri" w:cs="Calibri"/>
          <w:color w:val="002060"/>
          <w:spacing w:val="8"/>
          <w:sz w:val="24"/>
          <w:szCs w:val="24"/>
          <w:lang w:val="ro-RO"/>
        </w:rPr>
        <w:t xml:space="preserve"> </w:t>
      </w:r>
      <w:r w:rsidRPr="001C24D5">
        <w:rPr>
          <w:rFonts w:ascii="Calibri" w:eastAsia="Trebuchet MS" w:hAnsi="Calibri" w:cs="Calibri"/>
          <w:color w:val="002060"/>
          <w:w w:val="103"/>
          <w:sz w:val="24"/>
          <w:szCs w:val="24"/>
          <w:lang w:val="ro-RO"/>
        </w:rPr>
        <w:t>proiecte</w:t>
      </w:r>
      <w:r w:rsidRPr="001C24D5">
        <w:rPr>
          <w:rFonts w:ascii="Calibri" w:eastAsia="Trebuchet MS" w:hAnsi="Calibri" w:cs="Calibri"/>
          <w:color w:val="002060"/>
          <w:w w:val="104"/>
          <w:sz w:val="24"/>
          <w:szCs w:val="24"/>
          <w:lang w:val="ro-RO"/>
        </w:rPr>
        <w:t xml:space="preserve">lor </w:t>
      </w:r>
      <w:r w:rsidRPr="001C24D5">
        <w:rPr>
          <w:rFonts w:ascii="Calibri" w:eastAsia="Trebuchet MS" w:hAnsi="Calibri" w:cs="Calibri"/>
          <w:color w:val="002060"/>
          <w:spacing w:val="-1"/>
          <w:sz w:val="24"/>
          <w:szCs w:val="24"/>
          <w:lang w:val="ro-RO"/>
        </w:rPr>
        <w:t>implementat</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38"/>
          <w:sz w:val="24"/>
          <w:szCs w:val="24"/>
          <w:lang w:val="ro-RO"/>
        </w:rPr>
        <w:t xml:space="preserve"> </w:t>
      </w:r>
      <w:r w:rsidRPr="001C24D5">
        <w:rPr>
          <w:rFonts w:ascii="Calibri" w:eastAsia="Trebuchet MS" w:hAnsi="Calibri" w:cs="Calibri"/>
          <w:color w:val="002060"/>
          <w:spacing w:val="3"/>
          <w:sz w:val="24"/>
          <w:szCs w:val="24"/>
          <w:lang w:val="ro-RO"/>
        </w:rPr>
        <w:t>î</w:t>
      </w:r>
      <w:r w:rsidRPr="001C24D5">
        <w:rPr>
          <w:rFonts w:ascii="Calibri" w:eastAsia="Trebuchet MS" w:hAnsi="Calibri" w:cs="Calibri"/>
          <w:color w:val="002060"/>
          <w:sz w:val="24"/>
          <w:szCs w:val="24"/>
          <w:lang w:val="ro-RO"/>
        </w:rPr>
        <w:t>n</w:t>
      </w:r>
      <w:r w:rsidRPr="001C24D5">
        <w:rPr>
          <w:rFonts w:ascii="Calibri" w:eastAsia="Trebuchet MS" w:hAnsi="Calibri" w:cs="Calibri"/>
          <w:color w:val="002060"/>
          <w:spacing w:val="2"/>
          <w:sz w:val="24"/>
          <w:szCs w:val="24"/>
          <w:lang w:val="ro-RO"/>
        </w:rPr>
        <w:t xml:space="preserve"> </w:t>
      </w:r>
      <w:r w:rsidRPr="001C24D5">
        <w:rPr>
          <w:rFonts w:ascii="Calibri" w:eastAsia="Trebuchet MS" w:hAnsi="Calibri" w:cs="Calibri"/>
          <w:color w:val="002060"/>
          <w:sz w:val="24"/>
          <w:szCs w:val="24"/>
          <w:lang w:val="ro-RO"/>
        </w:rPr>
        <w:t>p</w:t>
      </w:r>
      <w:r w:rsidRPr="001C24D5">
        <w:rPr>
          <w:rFonts w:ascii="Calibri" w:eastAsia="Trebuchet MS" w:hAnsi="Calibri" w:cs="Calibri"/>
          <w:color w:val="002060"/>
          <w:spacing w:val="-1"/>
          <w:sz w:val="24"/>
          <w:szCs w:val="24"/>
          <w:lang w:val="ro-RO"/>
        </w:rPr>
        <w:t>arteneriat</w:t>
      </w:r>
      <w:r w:rsidRPr="001C24D5">
        <w:rPr>
          <w:rFonts w:ascii="Calibri" w:eastAsia="Trebuchet MS" w:hAnsi="Calibri" w:cs="Calibri"/>
          <w:color w:val="002060"/>
          <w:sz w:val="24"/>
          <w:szCs w:val="24"/>
          <w:lang w:val="ro-RO"/>
        </w:rPr>
        <w:t>,</w:t>
      </w:r>
      <w:r w:rsidRPr="001C24D5">
        <w:rPr>
          <w:rFonts w:ascii="Calibri" w:eastAsia="Trebuchet MS" w:hAnsi="Calibri" w:cs="Calibri"/>
          <w:color w:val="002060"/>
          <w:spacing w:val="33"/>
          <w:sz w:val="24"/>
          <w:szCs w:val="24"/>
          <w:lang w:val="ro-RO"/>
        </w:rPr>
        <w:t xml:space="preserve"> </w:t>
      </w:r>
      <w:r w:rsidRPr="001C24D5">
        <w:rPr>
          <w:rFonts w:ascii="Calibri" w:eastAsia="Trebuchet MS" w:hAnsi="Calibri" w:cs="Calibri"/>
          <w:color w:val="002060"/>
          <w:spacing w:val="-1"/>
          <w:sz w:val="24"/>
          <w:szCs w:val="24"/>
          <w:lang w:val="ro-RO"/>
        </w:rPr>
        <w:t>lideru</w:t>
      </w:r>
      <w:r w:rsidRPr="001C24D5">
        <w:rPr>
          <w:rFonts w:ascii="Calibri" w:eastAsia="Trebuchet MS" w:hAnsi="Calibri" w:cs="Calibri"/>
          <w:color w:val="002060"/>
          <w:sz w:val="24"/>
          <w:szCs w:val="24"/>
          <w:lang w:val="ro-RO"/>
        </w:rPr>
        <w:t>l</w:t>
      </w:r>
      <w:r w:rsidRPr="001C24D5">
        <w:rPr>
          <w:rFonts w:ascii="Calibri" w:eastAsia="Trebuchet MS" w:hAnsi="Calibri" w:cs="Calibri"/>
          <w:color w:val="002060"/>
          <w:spacing w:val="19"/>
          <w:sz w:val="24"/>
          <w:szCs w:val="24"/>
          <w:lang w:val="ro-RO"/>
        </w:rPr>
        <w:t xml:space="preserve"> </w:t>
      </w:r>
      <w:r w:rsidRPr="001C24D5">
        <w:rPr>
          <w:rFonts w:ascii="Calibri" w:eastAsia="Trebuchet MS" w:hAnsi="Calibri" w:cs="Calibri"/>
          <w:color w:val="002060"/>
          <w:sz w:val="24"/>
          <w:szCs w:val="24"/>
          <w:lang w:val="ro-RO"/>
        </w:rPr>
        <w:t>de</w:t>
      </w:r>
      <w:r w:rsidRPr="001C24D5">
        <w:rPr>
          <w:rFonts w:ascii="Calibri" w:eastAsia="Trebuchet MS" w:hAnsi="Calibri" w:cs="Calibri"/>
          <w:color w:val="002060"/>
          <w:spacing w:val="6"/>
          <w:sz w:val="24"/>
          <w:szCs w:val="24"/>
          <w:lang w:val="ro-RO"/>
        </w:rPr>
        <w:t xml:space="preserve"> </w:t>
      </w:r>
      <w:r w:rsidRPr="001C24D5">
        <w:rPr>
          <w:rFonts w:ascii="Calibri" w:eastAsia="Trebuchet MS" w:hAnsi="Calibri" w:cs="Calibri"/>
          <w:color w:val="002060"/>
          <w:spacing w:val="-1"/>
          <w:sz w:val="24"/>
          <w:szCs w:val="24"/>
          <w:lang w:val="ro-RO"/>
        </w:rPr>
        <w:t>parteneria</w:t>
      </w:r>
      <w:r w:rsidRPr="001C24D5">
        <w:rPr>
          <w:rFonts w:ascii="Calibri" w:eastAsia="Trebuchet MS" w:hAnsi="Calibri" w:cs="Calibri"/>
          <w:color w:val="002060"/>
          <w:sz w:val="24"/>
          <w:szCs w:val="24"/>
          <w:lang w:val="ro-RO"/>
        </w:rPr>
        <w:t>t</w:t>
      </w:r>
      <w:r w:rsidRPr="001C24D5">
        <w:rPr>
          <w:rFonts w:ascii="Calibri" w:eastAsia="Trebuchet MS" w:hAnsi="Calibri" w:cs="Calibri"/>
          <w:color w:val="002060"/>
          <w:spacing w:val="30"/>
          <w:sz w:val="24"/>
          <w:szCs w:val="24"/>
          <w:lang w:val="ro-RO"/>
        </w:rPr>
        <w:t xml:space="preserve"> </w:t>
      </w:r>
      <w:r w:rsidRPr="001C24D5">
        <w:rPr>
          <w:rFonts w:ascii="Calibri" w:eastAsia="Trebuchet MS" w:hAnsi="Calibri" w:cs="Calibri"/>
          <w:color w:val="002060"/>
          <w:sz w:val="24"/>
          <w:szCs w:val="24"/>
          <w:lang w:val="ro-RO"/>
        </w:rPr>
        <w:t>depune</w:t>
      </w:r>
      <w:r w:rsidRPr="001C24D5">
        <w:rPr>
          <w:rFonts w:ascii="Calibri" w:eastAsia="Trebuchet MS" w:hAnsi="Calibri" w:cs="Calibri"/>
          <w:color w:val="002060"/>
          <w:spacing w:val="22"/>
          <w:sz w:val="24"/>
          <w:szCs w:val="24"/>
          <w:lang w:val="ro-RO"/>
        </w:rPr>
        <w:t xml:space="preserve"> </w:t>
      </w:r>
      <w:r w:rsidRPr="001C24D5">
        <w:rPr>
          <w:rFonts w:ascii="Calibri" w:eastAsia="Trebuchet MS" w:hAnsi="Calibri" w:cs="Calibri"/>
          <w:color w:val="002060"/>
          <w:sz w:val="24"/>
          <w:szCs w:val="24"/>
          <w:lang w:val="ro-RO"/>
        </w:rPr>
        <w:t xml:space="preserve">o </w:t>
      </w:r>
      <w:r w:rsidRPr="001C24D5">
        <w:rPr>
          <w:rFonts w:ascii="Calibri" w:eastAsia="Trebuchet MS" w:hAnsi="Calibri" w:cs="Calibri"/>
          <w:color w:val="002060"/>
          <w:spacing w:val="-1"/>
          <w:sz w:val="24"/>
          <w:szCs w:val="24"/>
          <w:lang w:val="ro-RO"/>
        </w:rPr>
        <w:t>cerer</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19"/>
          <w:sz w:val="24"/>
          <w:szCs w:val="24"/>
          <w:lang w:val="ro-RO"/>
        </w:rPr>
        <w:t xml:space="preserve"> </w:t>
      </w:r>
      <w:r w:rsidRPr="001C24D5">
        <w:rPr>
          <w:rFonts w:ascii="Calibri" w:eastAsia="Trebuchet MS" w:hAnsi="Calibri" w:cs="Calibri"/>
          <w:color w:val="002060"/>
          <w:spacing w:val="-2"/>
          <w:sz w:val="24"/>
          <w:szCs w:val="24"/>
          <w:lang w:val="ro-RO"/>
        </w:rPr>
        <w:t>d</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7"/>
          <w:sz w:val="24"/>
          <w:szCs w:val="24"/>
          <w:lang w:val="ro-RO"/>
        </w:rPr>
        <w:t xml:space="preserve"> </w:t>
      </w:r>
      <w:r w:rsidRPr="001C24D5">
        <w:rPr>
          <w:rFonts w:ascii="Calibri" w:eastAsia="Trebuchet MS" w:hAnsi="Calibri" w:cs="Calibri"/>
          <w:color w:val="002060"/>
          <w:spacing w:val="-1"/>
          <w:w w:val="103"/>
          <w:sz w:val="24"/>
          <w:szCs w:val="24"/>
          <w:lang w:val="ro-RO"/>
        </w:rPr>
        <w:t xml:space="preserve">rambursare </w:t>
      </w:r>
      <w:r w:rsidRPr="001C24D5">
        <w:rPr>
          <w:rFonts w:ascii="Calibri" w:eastAsia="Trebuchet MS" w:hAnsi="Calibri" w:cs="Calibri"/>
          <w:color w:val="002060"/>
          <w:sz w:val="24"/>
          <w:szCs w:val="24"/>
          <w:lang w:val="ro-RO"/>
        </w:rPr>
        <w:t>centralizată</w:t>
      </w:r>
      <w:r w:rsidRPr="001C24D5">
        <w:rPr>
          <w:rFonts w:ascii="Calibri" w:eastAsia="Trebuchet MS" w:hAnsi="Calibri" w:cs="Calibri"/>
          <w:color w:val="002060"/>
          <w:spacing w:val="3"/>
          <w:sz w:val="24"/>
          <w:szCs w:val="24"/>
          <w:lang w:val="ro-RO"/>
        </w:rPr>
        <w:t xml:space="preserve"> </w:t>
      </w:r>
      <w:r w:rsidRPr="001C24D5">
        <w:rPr>
          <w:rFonts w:ascii="Calibri" w:eastAsia="Trebuchet MS" w:hAnsi="Calibri" w:cs="Calibri"/>
          <w:color w:val="002060"/>
          <w:sz w:val="24"/>
          <w:szCs w:val="24"/>
          <w:lang w:val="ro-RO"/>
        </w:rPr>
        <w:t>la</w:t>
      </w:r>
      <w:r w:rsidRPr="001C24D5">
        <w:rPr>
          <w:rFonts w:ascii="Calibri" w:eastAsia="Trebuchet MS" w:hAnsi="Calibri" w:cs="Calibri"/>
          <w:color w:val="002060"/>
          <w:spacing w:val="37"/>
          <w:sz w:val="24"/>
          <w:szCs w:val="24"/>
          <w:lang w:val="ro-RO"/>
        </w:rPr>
        <w:t xml:space="preserve"> </w:t>
      </w:r>
      <w:r w:rsidRPr="001C24D5">
        <w:rPr>
          <w:rFonts w:ascii="Calibri" w:eastAsia="Trebuchet MS" w:hAnsi="Calibri" w:cs="Calibri"/>
          <w:color w:val="002060"/>
          <w:spacing w:val="-3"/>
          <w:sz w:val="24"/>
          <w:szCs w:val="24"/>
          <w:lang w:val="ro-RO"/>
        </w:rPr>
        <w:t>n</w:t>
      </w:r>
      <w:r w:rsidRPr="001C24D5">
        <w:rPr>
          <w:rFonts w:ascii="Calibri" w:eastAsia="Trebuchet MS" w:hAnsi="Calibri" w:cs="Calibri"/>
          <w:color w:val="002060"/>
          <w:spacing w:val="3"/>
          <w:sz w:val="24"/>
          <w:szCs w:val="24"/>
          <w:lang w:val="ro-RO"/>
        </w:rPr>
        <w:t>i</w:t>
      </w:r>
      <w:r w:rsidRPr="001C24D5">
        <w:rPr>
          <w:rFonts w:ascii="Calibri" w:eastAsia="Trebuchet MS" w:hAnsi="Calibri" w:cs="Calibri"/>
          <w:color w:val="002060"/>
          <w:spacing w:val="-1"/>
          <w:sz w:val="24"/>
          <w:szCs w:val="24"/>
          <w:lang w:val="ro-RO"/>
        </w:rPr>
        <w:t>ve</w:t>
      </w:r>
      <w:r w:rsidRPr="001C24D5">
        <w:rPr>
          <w:rFonts w:ascii="Calibri" w:eastAsia="Trebuchet MS" w:hAnsi="Calibri" w:cs="Calibri"/>
          <w:color w:val="002060"/>
          <w:sz w:val="24"/>
          <w:szCs w:val="24"/>
          <w:lang w:val="ro-RO"/>
        </w:rPr>
        <w:t>l</w:t>
      </w:r>
      <w:r w:rsidRPr="001C24D5">
        <w:rPr>
          <w:rFonts w:ascii="Calibri" w:eastAsia="Trebuchet MS" w:hAnsi="Calibri" w:cs="Calibri"/>
          <w:color w:val="002060"/>
          <w:spacing w:val="46"/>
          <w:sz w:val="24"/>
          <w:szCs w:val="24"/>
          <w:lang w:val="ro-RO"/>
        </w:rPr>
        <w:t xml:space="preserve"> </w:t>
      </w:r>
      <w:r w:rsidRPr="001C24D5">
        <w:rPr>
          <w:rFonts w:ascii="Calibri" w:eastAsia="Trebuchet MS" w:hAnsi="Calibri" w:cs="Calibri"/>
          <w:color w:val="002060"/>
          <w:spacing w:val="-2"/>
          <w:sz w:val="24"/>
          <w:szCs w:val="24"/>
          <w:lang w:val="ro-RO"/>
        </w:rPr>
        <w:t>d</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37"/>
          <w:sz w:val="24"/>
          <w:szCs w:val="24"/>
          <w:lang w:val="ro-RO"/>
        </w:rPr>
        <w:t xml:space="preserve"> </w:t>
      </w:r>
      <w:r w:rsidRPr="001C24D5">
        <w:rPr>
          <w:rFonts w:ascii="Calibri" w:eastAsia="Trebuchet MS" w:hAnsi="Calibri" w:cs="Calibri"/>
          <w:color w:val="002060"/>
          <w:sz w:val="24"/>
          <w:szCs w:val="24"/>
          <w:lang w:val="ro-RO"/>
        </w:rPr>
        <w:t>proiect</w:t>
      </w:r>
      <w:r w:rsidRPr="001C24D5">
        <w:rPr>
          <w:rFonts w:ascii="Calibri" w:eastAsia="Trebuchet MS" w:hAnsi="Calibri" w:cs="Calibri"/>
          <w:color w:val="002060"/>
          <w:spacing w:val="48"/>
          <w:sz w:val="24"/>
          <w:szCs w:val="24"/>
          <w:lang w:val="ro-RO"/>
        </w:rPr>
        <w:t xml:space="preserve"> </w:t>
      </w:r>
      <w:r w:rsidRPr="001C24D5">
        <w:rPr>
          <w:rFonts w:ascii="Calibri" w:eastAsia="Trebuchet MS" w:hAnsi="Calibri" w:cs="Calibri"/>
          <w:color w:val="002060"/>
          <w:spacing w:val="-1"/>
          <w:sz w:val="24"/>
          <w:szCs w:val="24"/>
          <w:lang w:val="ro-RO"/>
        </w:rPr>
        <w:t>î</w:t>
      </w:r>
      <w:r w:rsidRPr="001C24D5">
        <w:rPr>
          <w:rFonts w:ascii="Calibri" w:eastAsia="Trebuchet MS" w:hAnsi="Calibri" w:cs="Calibri"/>
          <w:color w:val="002060"/>
          <w:sz w:val="24"/>
          <w:szCs w:val="24"/>
          <w:lang w:val="ro-RO"/>
        </w:rPr>
        <w:t>n</w:t>
      </w:r>
      <w:r w:rsidRPr="001C24D5">
        <w:rPr>
          <w:rFonts w:ascii="Calibri" w:eastAsia="Trebuchet MS" w:hAnsi="Calibri" w:cs="Calibri"/>
          <w:color w:val="002060"/>
          <w:spacing w:val="38"/>
          <w:sz w:val="24"/>
          <w:szCs w:val="24"/>
          <w:lang w:val="ro-RO"/>
        </w:rPr>
        <w:t xml:space="preserve"> </w:t>
      </w:r>
      <w:r w:rsidRPr="001C24D5">
        <w:rPr>
          <w:rFonts w:ascii="Calibri" w:eastAsia="Trebuchet MS" w:hAnsi="Calibri" w:cs="Calibri"/>
          <w:color w:val="002060"/>
          <w:spacing w:val="-1"/>
          <w:sz w:val="24"/>
          <w:szCs w:val="24"/>
          <w:lang w:val="ro-RO"/>
        </w:rPr>
        <w:t>car</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45"/>
          <w:sz w:val="24"/>
          <w:szCs w:val="24"/>
          <w:lang w:val="ro-RO"/>
        </w:rPr>
        <w:t xml:space="preserve"> </w:t>
      </w:r>
      <w:r w:rsidRPr="001C24D5">
        <w:rPr>
          <w:rFonts w:ascii="Calibri" w:eastAsia="Trebuchet MS" w:hAnsi="Calibri" w:cs="Calibri"/>
          <w:color w:val="002060"/>
          <w:spacing w:val="-1"/>
          <w:sz w:val="24"/>
          <w:szCs w:val="24"/>
          <w:lang w:val="ro-RO"/>
        </w:rPr>
        <w:t>sun</w:t>
      </w:r>
      <w:r w:rsidRPr="001C24D5">
        <w:rPr>
          <w:rFonts w:ascii="Calibri" w:eastAsia="Trebuchet MS" w:hAnsi="Calibri" w:cs="Calibri"/>
          <w:color w:val="002060"/>
          <w:sz w:val="24"/>
          <w:szCs w:val="24"/>
          <w:lang w:val="ro-RO"/>
        </w:rPr>
        <w:t>t</w:t>
      </w:r>
      <w:r w:rsidRPr="001C24D5">
        <w:rPr>
          <w:rFonts w:ascii="Calibri" w:eastAsia="Trebuchet MS" w:hAnsi="Calibri" w:cs="Calibri"/>
          <w:color w:val="002060"/>
          <w:spacing w:val="42"/>
          <w:sz w:val="24"/>
          <w:szCs w:val="24"/>
          <w:lang w:val="ro-RO"/>
        </w:rPr>
        <w:t xml:space="preserve"> </w:t>
      </w:r>
      <w:r w:rsidRPr="001C24D5">
        <w:rPr>
          <w:rFonts w:ascii="Calibri" w:eastAsia="Trebuchet MS" w:hAnsi="Calibri" w:cs="Calibri"/>
          <w:color w:val="002060"/>
          <w:sz w:val="24"/>
          <w:szCs w:val="24"/>
          <w:lang w:val="ro-RO"/>
        </w:rPr>
        <w:t>incluse</w:t>
      </w:r>
      <w:r w:rsidRPr="001C24D5">
        <w:rPr>
          <w:rFonts w:ascii="Calibri" w:eastAsia="Trebuchet MS" w:hAnsi="Calibri" w:cs="Calibri"/>
          <w:color w:val="002060"/>
          <w:spacing w:val="50"/>
          <w:sz w:val="24"/>
          <w:szCs w:val="24"/>
          <w:lang w:val="ro-RO"/>
        </w:rPr>
        <w:t xml:space="preserve"> </w:t>
      </w:r>
      <w:r w:rsidRPr="001C24D5">
        <w:rPr>
          <w:rFonts w:ascii="Calibri" w:eastAsia="Trebuchet MS" w:hAnsi="Calibri" w:cs="Calibri"/>
          <w:color w:val="002060"/>
          <w:sz w:val="24"/>
          <w:szCs w:val="24"/>
          <w:lang w:val="ro-RO"/>
        </w:rPr>
        <w:t>sumele</w:t>
      </w:r>
      <w:r w:rsidRPr="001C24D5">
        <w:rPr>
          <w:rFonts w:ascii="Calibri" w:eastAsia="Trebuchet MS" w:hAnsi="Calibri" w:cs="Calibri"/>
          <w:color w:val="002060"/>
          <w:spacing w:val="50"/>
          <w:sz w:val="24"/>
          <w:szCs w:val="24"/>
          <w:lang w:val="ro-RO"/>
        </w:rPr>
        <w:t xml:space="preserve"> </w:t>
      </w:r>
      <w:r w:rsidRPr="001C24D5">
        <w:rPr>
          <w:rFonts w:ascii="Calibri" w:eastAsia="Trebuchet MS" w:hAnsi="Calibri" w:cs="Calibri"/>
          <w:color w:val="002060"/>
          <w:spacing w:val="-1"/>
          <w:sz w:val="24"/>
          <w:szCs w:val="24"/>
          <w:lang w:val="ro-RO"/>
        </w:rPr>
        <w:t>di</w:t>
      </w:r>
      <w:r w:rsidRPr="001C24D5">
        <w:rPr>
          <w:rFonts w:ascii="Calibri" w:eastAsia="Trebuchet MS" w:hAnsi="Calibri" w:cs="Calibri"/>
          <w:color w:val="002060"/>
          <w:sz w:val="24"/>
          <w:szCs w:val="24"/>
          <w:lang w:val="ro-RO"/>
        </w:rPr>
        <w:t>n</w:t>
      </w:r>
      <w:r w:rsidRPr="001C24D5">
        <w:rPr>
          <w:rFonts w:ascii="Calibri" w:eastAsia="Trebuchet MS" w:hAnsi="Calibri" w:cs="Calibri"/>
          <w:color w:val="002060"/>
          <w:spacing w:val="41"/>
          <w:sz w:val="24"/>
          <w:szCs w:val="24"/>
          <w:lang w:val="ro-RO"/>
        </w:rPr>
        <w:t xml:space="preserve"> </w:t>
      </w:r>
      <w:r w:rsidRPr="001C24D5">
        <w:rPr>
          <w:rFonts w:ascii="Calibri" w:eastAsia="Trebuchet MS" w:hAnsi="Calibri" w:cs="Calibri"/>
          <w:color w:val="002060"/>
          <w:sz w:val="24"/>
          <w:szCs w:val="24"/>
          <w:lang w:val="ro-RO"/>
        </w:rPr>
        <w:t>facturile</w:t>
      </w:r>
      <w:r w:rsidRPr="001C24D5">
        <w:rPr>
          <w:rFonts w:ascii="Calibri" w:eastAsia="Trebuchet MS" w:hAnsi="Calibri" w:cs="Calibri"/>
          <w:color w:val="002060"/>
          <w:spacing w:val="54"/>
          <w:sz w:val="24"/>
          <w:szCs w:val="24"/>
          <w:lang w:val="ro-RO"/>
        </w:rPr>
        <w:t xml:space="preserve"> </w:t>
      </w:r>
      <w:r w:rsidRPr="001C24D5">
        <w:rPr>
          <w:rFonts w:ascii="Calibri" w:eastAsia="Trebuchet MS" w:hAnsi="Calibri" w:cs="Calibri"/>
          <w:color w:val="002060"/>
          <w:spacing w:val="-1"/>
          <w:sz w:val="24"/>
          <w:szCs w:val="24"/>
          <w:lang w:val="ro-RO"/>
        </w:rPr>
        <w:t>decontat</w:t>
      </w:r>
      <w:r w:rsidRPr="001C24D5">
        <w:rPr>
          <w:rFonts w:ascii="Calibri" w:eastAsia="Trebuchet MS" w:hAnsi="Calibri" w:cs="Calibri"/>
          <w:color w:val="002060"/>
          <w:sz w:val="24"/>
          <w:szCs w:val="24"/>
          <w:lang w:val="ro-RO"/>
        </w:rPr>
        <w:t xml:space="preserve">e  </w:t>
      </w:r>
      <w:r w:rsidRPr="001C24D5">
        <w:rPr>
          <w:rFonts w:ascii="Calibri" w:eastAsia="Trebuchet MS" w:hAnsi="Calibri" w:cs="Calibri"/>
          <w:color w:val="002060"/>
          <w:spacing w:val="-2"/>
          <w:w w:val="103"/>
          <w:sz w:val="24"/>
          <w:szCs w:val="24"/>
          <w:lang w:val="ro-RO"/>
        </w:rPr>
        <w:t>pr</w:t>
      </w:r>
      <w:r w:rsidRPr="001C24D5">
        <w:rPr>
          <w:rFonts w:ascii="Calibri" w:eastAsia="Trebuchet MS" w:hAnsi="Calibri" w:cs="Calibri"/>
          <w:color w:val="002060"/>
          <w:spacing w:val="3"/>
          <w:w w:val="103"/>
          <w:sz w:val="24"/>
          <w:szCs w:val="24"/>
          <w:lang w:val="ro-RO"/>
        </w:rPr>
        <w:t>i</w:t>
      </w:r>
      <w:r w:rsidRPr="001C24D5">
        <w:rPr>
          <w:rFonts w:ascii="Calibri" w:eastAsia="Trebuchet MS" w:hAnsi="Calibri" w:cs="Calibri"/>
          <w:color w:val="002060"/>
          <w:w w:val="103"/>
          <w:sz w:val="24"/>
          <w:szCs w:val="24"/>
          <w:lang w:val="ro-RO"/>
        </w:rPr>
        <w:t xml:space="preserve">n </w:t>
      </w:r>
      <w:r w:rsidRPr="001C24D5">
        <w:rPr>
          <w:rFonts w:ascii="Calibri" w:eastAsia="Trebuchet MS" w:hAnsi="Calibri" w:cs="Calibri"/>
          <w:color w:val="002060"/>
          <w:sz w:val="24"/>
          <w:szCs w:val="24"/>
          <w:lang w:val="ro-RO"/>
        </w:rPr>
        <w:t>cererea</w:t>
      </w:r>
      <w:r w:rsidRPr="001C24D5">
        <w:rPr>
          <w:rFonts w:ascii="Calibri" w:eastAsia="Trebuchet MS" w:hAnsi="Calibri" w:cs="Calibri"/>
          <w:color w:val="002060"/>
          <w:spacing w:val="22"/>
          <w:sz w:val="24"/>
          <w:szCs w:val="24"/>
          <w:lang w:val="ro-RO"/>
        </w:rPr>
        <w:t xml:space="preserve"> </w:t>
      </w:r>
      <w:r w:rsidRPr="001C24D5">
        <w:rPr>
          <w:rFonts w:ascii="Calibri" w:eastAsia="Trebuchet MS" w:hAnsi="Calibri" w:cs="Calibri"/>
          <w:color w:val="002060"/>
          <w:sz w:val="24"/>
          <w:szCs w:val="24"/>
          <w:lang w:val="ro-RO"/>
        </w:rPr>
        <w:t>de</w:t>
      </w:r>
      <w:r w:rsidRPr="001C24D5">
        <w:rPr>
          <w:rFonts w:ascii="Calibri" w:eastAsia="Trebuchet MS" w:hAnsi="Calibri" w:cs="Calibri"/>
          <w:color w:val="002060"/>
          <w:spacing w:val="8"/>
          <w:sz w:val="24"/>
          <w:szCs w:val="24"/>
          <w:lang w:val="ro-RO"/>
        </w:rPr>
        <w:t xml:space="preserve"> </w:t>
      </w:r>
      <w:r w:rsidRPr="001C24D5">
        <w:rPr>
          <w:rFonts w:ascii="Calibri" w:eastAsia="Trebuchet MS" w:hAnsi="Calibri" w:cs="Calibri"/>
          <w:color w:val="002060"/>
          <w:w w:val="103"/>
          <w:sz w:val="24"/>
          <w:szCs w:val="24"/>
          <w:lang w:val="ro-RO"/>
        </w:rPr>
        <w:t>plată</w:t>
      </w:r>
      <w:r w:rsidR="00737973" w:rsidRPr="001C24D5">
        <w:t xml:space="preserve"> </w:t>
      </w:r>
      <w:bookmarkStart w:id="5" w:name="_Hlk190690356"/>
      <w:r w:rsidR="00737973" w:rsidRPr="001C24D5">
        <w:rPr>
          <w:rFonts w:ascii="Calibri" w:eastAsia="Trebuchet MS" w:hAnsi="Calibri" w:cs="Calibri"/>
          <w:color w:val="002060"/>
          <w:w w:val="103"/>
          <w:sz w:val="24"/>
          <w:szCs w:val="24"/>
          <w:lang w:val="ro-RO"/>
        </w:rPr>
        <w:t>atât liderului, cât și partenerului/partenerilor</w:t>
      </w:r>
      <w:r w:rsidRPr="001C24D5">
        <w:rPr>
          <w:rFonts w:ascii="Calibri" w:eastAsia="Trebuchet MS" w:hAnsi="Calibri" w:cs="Calibri"/>
          <w:color w:val="002060"/>
          <w:w w:val="103"/>
          <w:sz w:val="24"/>
          <w:szCs w:val="24"/>
          <w:lang w:val="ro-RO"/>
        </w:rPr>
        <w:t>.</w:t>
      </w:r>
    </w:p>
    <w:bookmarkEnd w:id="5"/>
    <w:p w14:paraId="71DD4ED4" w14:textId="1B6B2AB3" w:rsidR="00A10484" w:rsidRPr="001C24D5" w:rsidRDefault="00A10484" w:rsidP="000377CE">
      <w:pPr>
        <w:spacing w:before="60"/>
        <w:ind w:left="133" w:right="105"/>
        <w:jc w:val="both"/>
        <w:rPr>
          <w:rFonts w:ascii="Calibri" w:eastAsia="Trebuchet MS" w:hAnsi="Calibri" w:cs="Calibri"/>
          <w:color w:val="002060"/>
          <w:sz w:val="24"/>
          <w:szCs w:val="24"/>
          <w:lang w:val="ro-RO"/>
        </w:rPr>
      </w:pPr>
      <w:r w:rsidRPr="001C24D5">
        <w:rPr>
          <w:rFonts w:ascii="Calibri" w:eastAsia="Trebuchet MS" w:hAnsi="Calibri" w:cs="Calibri"/>
          <w:color w:val="002060"/>
          <w:sz w:val="24"/>
          <w:szCs w:val="24"/>
          <w:lang w:val="ro-RO"/>
        </w:rPr>
        <w:lastRenderedPageBreak/>
        <w:t>(</w:t>
      </w:r>
      <w:r w:rsidR="00374536" w:rsidRPr="001C24D5">
        <w:rPr>
          <w:rFonts w:ascii="Calibri" w:eastAsia="Trebuchet MS" w:hAnsi="Calibri" w:cs="Calibri"/>
          <w:color w:val="002060"/>
          <w:sz w:val="24"/>
          <w:szCs w:val="24"/>
          <w:lang w:val="ro-RO"/>
        </w:rPr>
        <w:t>xiv</w:t>
      </w:r>
      <w:r w:rsidRPr="001C24D5">
        <w:rPr>
          <w:rFonts w:ascii="Calibri" w:eastAsia="Trebuchet MS" w:hAnsi="Calibri" w:cs="Calibri"/>
          <w:color w:val="002060"/>
          <w:sz w:val="24"/>
          <w:szCs w:val="24"/>
          <w:lang w:val="ro-RO"/>
        </w:rPr>
        <w:t>) Beneficiarul/liderul</w:t>
      </w:r>
      <w:r w:rsidRPr="001C24D5">
        <w:rPr>
          <w:rFonts w:ascii="Calibri" w:eastAsia="Trebuchet MS" w:hAnsi="Calibri" w:cs="Calibri"/>
          <w:color w:val="002060"/>
          <w:spacing w:val="44"/>
          <w:sz w:val="24"/>
          <w:szCs w:val="24"/>
          <w:lang w:val="ro-RO"/>
        </w:rPr>
        <w:t xml:space="preserve"> </w:t>
      </w:r>
      <w:r w:rsidRPr="001C24D5">
        <w:rPr>
          <w:rFonts w:ascii="Calibri" w:eastAsia="Trebuchet MS" w:hAnsi="Calibri" w:cs="Calibri"/>
          <w:color w:val="002060"/>
          <w:sz w:val="24"/>
          <w:szCs w:val="24"/>
          <w:lang w:val="ro-RO"/>
        </w:rPr>
        <w:t>de  parteneriat/partenerii</w:t>
      </w:r>
      <w:r w:rsidRPr="001C24D5">
        <w:rPr>
          <w:rFonts w:ascii="Calibri" w:eastAsia="Trebuchet MS" w:hAnsi="Calibri" w:cs="Calibri"/>
          <w:color w:val="002060"/>
          <w:spacing w:val="53"/>
          <w:sz w:val="24"/>
          <w:szCs w:val="24"/>
          <w:lang w:val="ro-RO"/>
        </w:rPr>
        <w:t xml:space="preserve"> </w:t>
      </w:r>
      <w:r w:rsidR="00F57FD8" w:rsidRPr="001C24D5">
        <w:rPr>
          <w:rFonts w:ascii="Calibri" w:eastAsia="Trebuchet MS" w:hAnsi="Calibri" w:cs="Calibri"/>
          <w:color w:val="002060"/>
          <w:spacing w:val="-1"/>
          <w:sz w:val="24"/>
          <w:szCs w:val="24"/>
          <w:lang w:val="ro-RO"/>
        </w:rPr>
        <w:t>are/</w:t>
      </w:r>
      <w:r w:rsidRPr="001C24D5">
        <w:rPr>
          <w:rFonts w:ascii="Calibri" w:eastAsia="Trebuchet MS" w:hAnsi="Calibri" w:cs="Calibri"/>
          <w:color w:val="002060"/>
          <w:spacing w:val="-1"/>
          <w:sz w:val="24"/>
          <w:szCs w:val="24"/>
          <w:lang w:val="ro-RO"/>
        </w:rPr>
        <w:t>au</w:t>
      </w:r>
      <w:r w:rsidRPr="001C24D5">
        <w:rPr>
          <w:rFonts w:ascii="Calibri" w:eastAsia="Trebuchet MS" w:hAnsi="Calibri" w:cs="Calibri"/>
          <w:color w:val="002060"/>
          <w:sz w:val="24"/>
          <w:szCs w:val="24"/>
          <w:lang w:val="ro-RO"/>
        </w:rPr>
        <w:t xml:space="preserve"> obligaţia</w:t>
      </w:r>
      <w:r w:rsidRPr="001C24D5">
        <w:rPr>
          <w:rFonts w:ascii="Calibri" w:eastAsia="Trebuchet MS" w:hAnsi="Calibri" w:cs="Calibri"/>
          <w:color w:val="002060"/>
          <w:spacing w:val="18"/>
          <w:sz w:val="24"/>
          <w:szCs w:val="24"/>
          <w:lang w:val="ro-RO"/>
        </w:rPr>
        <w:t xml:space="preserve"> </w:t>
      </w:r>
      <w:r w:rsidRPr="001C24D5">
        <w:rPr>
          <w:rFonts w:ascii="Calibri" w:eastAsia="Trebuchet MS" w:hAnsi="Calibri" w:cs="Calibri"/>
          <w:color w:val="002060"/>
          <w:spacing w:val="-2"/>
          <w:sz w:val="24"/>
          <w:szCs w:val="24"/>
          <w:lang w:val="ro-RO"/>
        </w:rPr>
        <w:t>r</w:t>
      </w:r>
      <w:r w:rsidRPr="001C24D5">
        <w:rPr>
          <w:rFonts w:ascii="Calibri" w:eastAsia="Trebuchet MS" w:hAnsi="Calibri" w:cs="Calibri"/>
          <w:color w:val="002060"/>
          <w:sz w:val="24"/>
          <w:szCs w:val="24"/>
          <w:lang w:val="ro-RO"/>
        </w:rPr>
        <w:t>estituirii</w:t>
      </w:r>
      <w:r w:rsidRPr="001C24D5">
        <w:rPr>
          <w:rFonts w:ascii="Calibri" w:eastAsia="Trebuchet MS" w:hAnsi="Calibri" w:cs="Calibri"/>
          <w:color w:val="002060"/>
          <w:spacing w:val="21"/>
          <w:sz w:val="24"/>
          <w:szCs w:val="24"/>
          <w:lang w:val="ro-RO"/>
        </w:rPr>
        <w:t xml:space="preserve"> </w:t>
      </w:r>
      <w:r w:rsidRPr="001C24D5">
        <w:rPr>
          <w:rFonts w:ascii="Calibri" w:eastAsia="Trebuchet MS" w:hAnsi="Calibri" w:cs="Calibri"/>
          <w:color w:val="002060"/>
          <w:spacing w:val="-1"/>
          <w:sz w:val="24"/>
          <w:szCs w:val="24"/>
          <w:lang w:val="ro-RO"/>
        </w:rPr>
        <w:t>integral</w:t>
      </w:r>
      <w:r w:rsidRPr="001C24D5">
        <w:rPr>
          <w:rFonts w:ascii="Calibri" w:eastAsia="Trebuchet MS" w:hAnsi="Calibri" w:cs="Calibri"/>
          <w:color w:val="002060"/>
          <w:sz w:val="24"/>
          <w:szCs w:val="24"/>
          <w:lang w:val="ro-RO"/>
        </w:rPr>
        <w:t xml:space="preserve">e </w:t>
      </w:r>
      <w:r w:rsidRPr="001C24D5">
        <w:rPr>
          <w:rFonts w:ascii="Calibri" w:eastAsia="Trebuchet MS" w:hAnsi="Calibri" w:cs="Calibri"/>
          <w:color w:val="002060"/>
          <w:spacing w:val="18"/>
          <w:sz w:val="24"/>
          <w:szCs w:val="24"/>
          <w:lang w:val="ro-RO"/>
        </w:rPr>
        <w:t xml:space="preserve"> </w:t>
      </w:r>
      <w:r w:rsidRPr="001C24D5">
        <w:rPr>
          <w:rFonts w:ascii="Calibri" w:eastAsia="Trebuchet MS" w:hAnsi="Calibri" w:cs="Calibri"/>
          <w:color w:val="002060"/>
          <w:w w:val="103"/>
          <w:sz w:val="24"/>
          <w:szCs w:val="24"/>
          <w:lang w:val="ro-RO"/>
        </w:rPr>
        <w:t xml:space="preserve">sau </w:t>
      </w:r>
      <w:r w:rsidRPr="001C24D5">
        <w:rPr>
          <w:rFonts w:ascii="Calibri" w:eastAsia="Trebuchet MS" w:hAnsi="Calibri" w:cs="Calibri"/>
          <w:color w:val="002060"/>
          <w:spacing w:val="-1"/>
          <w:sz w:val="24"/>
          <w:szCs w:val="24"/>
          <w:lang w:val="ro-RO"/>
        </w:rPr>
        <w:t>parţial</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19"/>
          <w:sz w:val="24"/>
          <w:szCs w:val="24"/>
          <w:lang w:val="ro-RO"/>
        </w:rPr>
        <w:t xml:space="preserve"> </w:t>
      </w:r>
      <w:r w:rsidRPr="001C24D5">
        <w:rPr>
          <w:rFonts w:ascii="Calibri" w:eastAsia="Trebuchet MS" w:hAnsi="Calibri" w:cs="Calibri"/>
          <w:color w:val="002060"/>
          <w:sz w:val="24"/>
          <w:szCs w:val="24"/>
          <w:lang w:val="ro-RO"/>
        </w:rPr>
        <w:t xml:space="preserve">a </w:t>
      </w:r>
      <w:r w:rsidRPr="001C24D5">
        <w:rPr>
          <w:rFonts w:ascii="Calibri" w:eastAsia="Trebuchet MS" w:hAnsi="Calibri" w:cs="Calibri"/>
          <w:color w:val="002060"/>
          <w:spacing w:val="-1"/>
          <w:sz w:val="24"/>
          <w:szCs w:val="24"/>
          <w:lang w:val="ro-RO"/>
        </w:rPr>
        <w:t>sumelo</w:t>
      </w:r>
      <w:r w:rsidRPr="001C24D5">
        <w:rPr>
          <w:rFonts w:ascii="Calibri" w:eastAsia="Trebuchet MS" w:hAnsi="Calibri" w:cs="Calibri"/>
          <w:color w:val="002060"/>
          <w:sz w:val="24"/>
          <w:szCs w:val="24"/>
          <w:lang w:val="ro-RO"/>
        </w:rPr>
        <w:t>r</w:t>
      </w:r>
      <w:r w:rsidRPr="001C24D5">
        <w:rPr>
          <w:rFonts w:ascii="Calibri" w:eastAsia="Trebuchet MS" w:hAnsi="Calibri" w:cs="Calibri"/>
          <w:color w:val="002060"/>
          <w:spacing w:val="16"/>
          <w:sz w:val="24"/>
          <w:szCs w:val="24"/>
          <w:lang w:val="ro-RO"/>
        </w:rPr>
        <w:t xml:space="preserve"> </w:t>
      </w:r>
      <w:r w:rsidRPr="001C24D5">
        <w:rPr>
          <w:rFonts w:ascii="Calibri" w:eastAsia="Trebuchet MS" w:hAnsi="Calibri" w:cs="Calibri"/>
          <w:color w:val="002060"/>
          <w:sz w:val="24"/>
          <w:szCs w:val="24"/>
          <w:lang w:val="ro-RO"/>
        </w:rPr>
        <w:t>virate</w:t>
      </w:r>
      <w:r w:rsidRPr="001C24D5">
        <w:rPr>
          <w:rFonts w:ascii="Calibri" w:eastAsia="Trebuchet MS" w:hAnsi="Calibri" w:cs="Calibri"/>
          <w:color w:val="002060"/>
          <w:spacing w:val="12"/>
          <w:sz w:val="24"/>
          <w:szCs w:val="24"/>
          <w:lang w:val="ro-RO"/>
        </w:rPr>
        <w:t xml:space="preserve"> </w:t>
      </w:r>
      <w:r w:rsidRPr="001C24D5">
        <w:rPr>
          <w:rFonts w:ascii="Calibri" w:eastAsia="Trebuchet MS" w:hAnsi="Calibri" w:cs="Calibri"/>
          <w:color w:val="002060"/>
          <w:sz w:val="24"/>
          <w:szCs w:val="24"/>
          <w:lang w:val="ro-RO"/>
        </w:rPr>
        <w:t>în</w:t>
      </w:r>
      <w:r w:rsidRPr="001C24D5">
        <w:rPr>
          <w:rFonts w:ascii="Calibri" w:eastAsia="Trebuchet MS" w:hAnsi="Calibri" w:cs="Calibri"/>
          <w:color w:val="002060"/>
          <w:spacing w:val="1"/>
          <w:sz w:val="24"/>
          <w:szCs w:val="24"/>
          <w:lang w:val="ro-RO"/>
        </w:rPr>
        <w:t xml:space="preserve"> </w:t>
      </w:r>
      <w:r w:rsidRPr="001C24D5">
        <w:rPr>
          <w:rFonts w:ascii="Calibri" w:eastAsia="Trebuchet MS" w:hAnsi="Calibri" w:cs="Calibri"/>
          <w:color w:val="002060"/>
          <w:spacing w:val="-1"/>
          <w:sz w:val="24"/>
          <w:szCs w:val="24"/>
          <w:lang w:val="ro-RO"/>
        </w:rPr>
        <w:t>cazu</w:t>
      </w:r>
      <w:r w:rsidRPr="001C24D5">
        <w:rPr>
          <w:rFonts w:ascii="Calibri" w:eastAsia="Trebuchet MS" w:hAnsi="Calibri" w:cs="Calibri"/>
          <w:color w:val="002060"/>
          <w:sz w:val="24"/>
          <w:szCs w:val="24"/>
          <w:lang w:val="ro-RO"/>
        </w:rPr>
        <w:t>l</w:t>
      </w:r>
      <w:r w:rsidRPr="001C24D5">
        <w:rPr>
          <w:rFonts w:ascii="Calibri" w:eastAsia="Trebuchet MS" w:hAnsi="Calibri" w:cs="Calibri"/>
          <w:color w:val="002060"/>
          <w:spacing w:val="9"/>
          <w:sz w:val="24"/>
          <w:szCs w:val="24"/>
          <w:lang w:val="ro-RO"/>
        </w:rPr>
        <w:t xml:space="preserve"> </w:t>
      </w:r>
      <w:r w:rsidRPr="001C24D5">
        <w:rPr>
          <w:rFonts w:ascii="Calibri" w:eastAsia="Trebuchet MS" w:hAnsi="Calibri" w:cs="Calibri"/>
          <w:color w:val="002060"/>
          <w:spacing w:val="1"/>
          <w:sz w:val="24"/>
          <w:szCs w:val="24"/>
          <w:lang w:val="ro-RO"/>
        </w:rPr>
        <w:t>î</w:t>
      </w:r>
      <w:r w:rsidRPr="001C24D5">
        <w:rPr>
          <w:rFonts w:ascii="Calibri" w:eastAsia="Trebuchet MS" w:hAnsi="Calibri" w:cs="Calibri"/>
          <w:color w:val="002060"/>
          <w:sz w:val="24"/>
          <w:szCs w:val="24"/>
          <w:lang w:val="ro-RO"/>
        </w:rPr>
        <w:t>n</w:t>
      </w:r>
      <w:r w:rsidRPr="001C24D5">
        <w:rPr>
          <w:rFonts w:ascii="Calibri" w:eastAsia="Trebuchet MS" w:hAnsi="Calibri" w:cs="Calibri"/>
          <w:color w:val="002060"/>
          <w:spacing w:val="2"/>
          <w:sz w:val="24"/>
          <w:szCs w:val="24"/>
          <w:lang w:val="ro-RO"/>
        </w:rPr>
        <w:t xml:space="preserve"> </w:t>
      </w:r>
      <w:r w:rsidRPr="001C24D5">
        <w:rPr>
          <w:rFonts w:ascii="Calibri" w:eastAsia="Trebuchet MS" w:hAnsi="Calibri" w:cs="Calibri"/>
          <w:color w:val="002060"/>
          <w:spacing w:val="-1"/>
          <w:sz w:val="24"/>
          <w:szCs w:val="24"/>
          <w:lang w:val="ro-RO"/>
        </w:rPr>
        <w:t>car</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10"/>
          <w:sz w:val="24"/>
          <w:szCs w:val="24"/>
          <w:lang w:val="ro-RO"/>
        </w:rPr>
        <w:t xml:space="preserve"> </w:t>
      </w:r>
      <w:r w:rsidRPr="001C24D5">
        <w:rPr>
          <w:rFonts w:ascii="Calibri" w:eastAsia="Trebuchet MS" w:hAnsi="Calibri" w:cs="Calibri"/>
          <w:color w:val="002060"/>
          <w:spacing w:val="-1"/>
          <w:sz w:val="24"/>
          <w:szCs w:val="24"/>
          <w:lang w:val="ro-RO"/>
        </w:rPr>
        <w:t>n</w:t>
      </w:r>
      <w:r w:rsidRPr="001C24D5">
        <w:rPr>
          <w:rFonts w:ascii="Calibri" w:eastAsia="Trebuchet MS" w:hAnsi="Calibri" w:cs="Calibri"/>
          <w:color w:val="002060"/>
          <w:sz w:val="24"/>
          <w:szCs w:val="24"/>
          <w:lang w:val="ro-RO"/>
        </w:rPr>
        <w:t>u</w:t>
      </w:r>
      <w:r w:rsidRPr="001C24D5">
        <w:rPr>
          <w:rFonts w:ascii="Calibri" w:eastAsia="Trebuchet MS" w:hAnsi="Calibri" w:cs="Calibri"/>
          <w:color w:val="002060"/>
          <w:spacing w:val="2"/>
          <w:sz w:val="24"/>
          <w:szCs w:val="24"/>
          <w:lang w:val="ro-RO"/>
        </w:rPr>
        <w:t xml:space="preserve"> </w:t>
      </w:r>
      <w:r w:rsidRPr="001C24D5">
        <w:rPr>
          <w:rFonts w:ascii="Calibri" w:eastAsia="Trebuchet MS" w:hAnsi="Calibri" w:cs="Calibri"/>
          <w:color w:val="002060"/>
          <w:sz w:val="24"/>
          <w:szCs w:val="24"/>
          <w:lang w:val="ro-RO"/>
        </w:rPr>
        <w:t>justifică</w:t>
      </w:r>
      <w:r w:rsidRPr="001C24D5">
        <w:rPr>
          <w:rFonts w:ascii="Calibri" w:eastAsia="Trebuchet MS" w:hAnsi="Calibri" w:cs="Calibri"/>
          <w:color w:val="002060"/>
          <w:spacing w:val="20"/>
          <w:sz w:val="24"/>
          <w:szCs w:val="24"/>
          <w:lang w:val="ro-RO"/>
        </w:rPr>
        <w:t xml:space="preserve"> </w:t>
      </w:r>
      <w:r w:rsidRPr="001C24D5">
        <w:rPr>
          <w:rFonts w:ascii="Calibri" w:eastAsia="Trebuchet MS" w:hAnsi="Calibri" w:cs="Calibri"/>
          <w:color w:val="002060"/>
          <w:sz w:val="24"/>
          <w:szCs w:val="24"/>
          <w:lang w:val="ro-RO"/>
        </w:rPr>
        <w:t>prin</w:t>
      </w:r>
      <w:r w:rsidRPr="001C24D5">
        <w:rPr>
          <w:rFonts w:ascii="Calibri" w:eastAsia="Trebuchet MS" w:hAnsi="Calibri" w:cs="Calibri"/>
          <w:color w:val="002060"/>
          <w:spacing w:val="6"/>
          <w:sz w:val="24"/>
          <w:szCs w:val="24"/>
          <w:lang w:val="ro-RO"/>
        </w:rPr>
        <w:t xml:space="preserve"> </w:t>
      </w:r>
      <w:r w:rsidRPr="001C24D5">
        <w:rPr>
          <w:rFonts w:ascii="Calibri" w:eastAsia="Trebuchet MS" w:hAnsi="Calibri" w:cs="Calibri"/>
          <w:color w:val="002060"/>
          <w:spacing w:val="1"/>
          <w:sz w:val="24"/>
          <w:szCs w:val="24"/>
          <w:lang w:val="ro-RO"/>
        </w:rPr>
        <w:t>ce</w:t>
      </w:r>
      <w:r w:rsidRPr="001C24D5">
        <w:rPr>
          <w:rFonts w:ascii="Calibri" w:eastAsia="Trebuchet MS" w:hAnsi="Calibri" w:cs="Calibri"/>
          <w:color w:val="002060"/>
          <w:spacing w:val="-4"/>
          <w:sz w:val="24"/>
          <w:szCs w:val="24"/>
          <w:lang w:val="ro-RO"/>
        </w:rPr>
        <w:t>r</w:t>
      </w:r>
      <w:r w:rsidRPr="001C24D5">
        <w:rPr>
          <w:rFonts w:ascii="Calibri" w:eastAsia="Trebuchet MS" w:hAnsi="Calibri" w:cs="Calibri"/>
          <w:color w:val="002060"/>
          <w:sz w:val="24"/>
          <w:szCs w:val="24"/>
          <w:lang w:val="ro-RO"/>
        </w:rPr>
        <w:t>eri</w:t>
      </w:r>
      <w:r w:rsidRPr="001C24D5">
        <w:rPr>
          <w:rFonts w:ascii="Calibri" w:eastAsia="Trebuchet MS" w:hAnsi="Calibri" w:cs="Calibri"/>
          <w:color w:val="002060"/>
          <w:spacing w:val="15"/>
          <w:sz w:val="24"/>
          <w:szCs w:val="24"/>
          <w:lang w:val="ro-RO"/>
        </w:rPr>
        <w:t xml:space="preserve"> </w:t>
      </w:r>
      <w:r w:rsidRPr="001C24D5">
        <w:rPr>
          <w:rFonts w:ascii="Calibri" w:eastAsia="Trebuchet MS" w:hAnsi="Calibri" w:cs="Calibri"/>
          <w:color w:val="002060"/>
          <w:spacing w:val="-2"/>
          <w:sz w:val="24"/>
          <w:szCs w:val="24"/>
          <w:lang w:val="ro-RO"/>
        </w:rPr>
        <w:t>d</w:t>
      </w:r>
      <w:r w:rsidRPr="001C24D5">
        <w:rPr>
          <w:rFonts w:ascii="Calibri" w:eastAsia="Trebuchet MS" w:hAnsi="Calibri" w:cs="Calibri"/>
          <w:color w:val="002060"/>
          <w:sz w:val="24"/>
          <w:szCs w:val="24"/>
          <w:lang w:val="ro-RO"/>
        </w:rPr>
        <w:t xml:space="preserve">e </w:t>
      </w:r>
      <w:r w:rsidRPr="001C24D5">
        <w:rPr>
          <w:rFonts w:ascii="Calibri" w:eastAsia="Trebuchet MS" w:hAnsi="Calibri" w:cs="Calibri"/>
          <w:color w:val="002060"/>
          <w:spacing w:val="-1"/>
          <w:sz w:val="24"/>
          <w:szCs w:val="24"/>
          <w:lang w:val="ro-RO"/>
        </w:rPr>
        <w:t>rambursar</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27"/>
          <w:sz w:val="24"/>
          <w:szCs w:val="24"/>
          <w:lang w:val="ro-RO"/>
        </w:rPr>
        <w:t xml:space="preserve"> </w:t>
      </w:r>
      <w:r w:rsidRPr="001C24D5">
        <w:rPr>
          <w:rFonts w:ascii="Calibri" w:eastAsia="Trebuchet MS" w:hAnsi="Calibri" w:cs="Calibri"/>
          <w:color w:val="002060"/>
          <w:w w:val="103"/>
          <w:sz w:val="24"/>
          <w:szCs w:val="24"/>
          <w:lang w:val="ro-RO"/>
        </w:rPr>
        <w:t xml:space="preserve">utilizarea </w:t>
      </w:r>
      <w:r w:rsidRPr="001C24D5">
        <w:rPr>
          <w:rFonts w:ascii="Calibri" w:eastAsia="Trebuchet MS" w:hAnsi="Calibri" w:cs="Calibri"/>
          <w:color w:val="002060"/>
          <w:spacing w:val="-1"/>
          <w:w w:val="103"/>
          <w:sz w:val="24"/>
          <w:szCs w:val="24"/>
          <w:lang w:val="ro-RO"/>
        </w:rPr>
        <w:t>acestora.</w:t>
      </w:r>
    </w:p>
    <w:p w14:paraId="52260184" w14:textId="4A3FBF59" w:rsidR="00A10484" w:rsidRPr="001C24D5" w:rsidRDefault="00A10484" w:rsidP="000377CE">
      <w:pPr>
        <w:spacing w:before="60"/>
        <w:ind w:left="133" w:right="105"/>
        <w:jc w:val="both"/>
        <w:rPr>
          <w:rFonts w:ascii="Calibri" w:eastAsia="Trebuchet MS" w:hAnsi="Calibri" w:cs="Calibri"/>
          <w:color w:val="002060"/>
          <w:sz w:val="24"/>
          <w:szCs w:val="24"/>
          <w:lang w:val="ro-RO"/>
        </w:rPr>
      </w:pPr>
      <w:r w:rsidRPr="001C24D5">
        <w:rPr>
          <w:rFonts w:ascii="Calibri" w:eastAsia="Trebuchet MS" w:hAnsi="Calibri" w:cs="Calibri"/>
          <w:color w:val="002060"/>
          <w:sz w:val="24"/>
          <w:szCs w:val="24"/>
          <w:lang w:val="ro-RO"/>
        </w:rPr>
        <w:t>(</w:t>
      </w:r>
      <w:r w:rsidR="00374536" w:rsidRPr="001C24D5">
        <w:rPr>
          <w:rFonts w:ascii="Calibri" w:eastAsia="Trebuchet MS" w:hAnsi="Calibri" w:cs="Calibri"/>
          <w:color w:val="002060"/>
          <w:sz w:val="24"/>
          <w:szCs w:val="24"/>
          <w:lang w:val="ro-RO"/>
        </w:rPr>
        <w:t>xv</w:t>
      </w:r>
      <w:r w:rsidRPr="001C24D5">
        <w:rPr>
          <w:rFonts w:ascii="Calibri" w:eastAsia="Trebuchet MS" w:hAnsi="Calibri" w:cs="Calibri"/>
          <w:color w:val="002060"/>
          <w:sz w:val="24"/>
          <w:szCs w:val="24"/>
          <w:lang w:val="ro-RO"/>
        </w:rPr>
        <w:t>) Beneficiarul/liderul</w:t>
      </w:r>
      <w:r w:rsidRPr="001C24D5">
        <w:rPr>
          <w:rFonts w:ascii="Calibri" w:eastAsia="Trebuchet MS" w:hAnsi="Calibri" w:cs="Calibri"/>
          <w:color w:val="002060"/>
          <w:spacing w:val="53"/>
          <w:sz w:val="24"/>
          <w:szCs w:val="24"/>
          <w:lang w:val="ro-RO"/>
        </w:rPr>
        <w:t xml:space="preserve"> </w:t>
      </w:r>
      <w:r w:rsidRPr="001C24D5">
        <w:rPr>
          <w:rFonts w:ascii="Calibri" w:eastAsia="Trebuchet MS" w:hAnsi="Calibri" w:cs="Calibri"/>
          <w:color w:val="002060"/>
          <w:sz w:val="24"/>
          <w:szCs w:val="24"/>
          <w:lang w:val="ro-RO"/>
        </w:rPr>
        <w:t>de</w:t>
      </w:r>
      <w:r w:rsidRPr="001C24D5">
        <w:rPr>
          <w:rFonts w:ascii="Calibri" w:eastAsia="Trebuchet MS" w:hAnsi="Calibri" w:cs="Calibri"/>
          <w:color w:val="002060"/>
          <w:spacing w:val="7"/>
          <w:sz w:val="24"/>
          <w:szCs w:val="24"/>
          <w:lang w:val="ro-RO"/>
        </w:rPr>
        <w:t xml:space="preserve"> </w:t>
      </w:r>
      <w:r w:rsidRPr="001C24D5">
        <w:rPr>
          <w:rFonts w:ascii="Calibri" w:eastAsia="Trebuchet MS" w:hAnsi="Calibri" w:cs="Calibri"/>
          <w:color w:val="002060"/>
          <w:sz w:val="24"/>
          <w:szCs w:val="24"/>
          <w:lang w:val="ro-RO"/>
        </w:rPr>
        <w:t>parteneriat/partenerul</w:t>
      </w:r>
      <w:r w:rsidRPr="001C24D5">
        <w:rPr>
          <w:rFonts w:ascii="Calibri" w:eastAsia="Trebuchet MS" w:hAnsi="Calibri" w:cs="Calibri"/>
          <w:color w:val="002060"/>
          <w:spacing w:val="2"/>
          <w:sz w:val="24"/>
          <w:szCs w:val="24"/>
          <w:lang w:val="ro-RO"/>
        </w:rPr>
        <w:t xml:space="preserve"> </w:t>
      </w:r>
      <w:r w:rsidRPr="001C24D5">
        <w:rPr>
          <w:rFonts w:ascii="Calibri" w:eastAsia="Trebuchet MS" w:hAnsi="Calibri" w:cs="Calibri"/>
          <w:color w:val="002060"/>
          <w:sz w:val="24"/>
          <w:szCs w:val="24"/>
          <w:lang w:val="ro-RO"/>
        </w:rPr>
        <w:t>este</w:t>
      </w:r>
      <w:r w:rsidRPr="001C24D5">
        <w:rPr>
          <w:rFonts w:ascii="Calibri" w:eastAsia="Trebuchet MS" w:hAnsi="Calibri" w:cs="Calibri"/>
          <w:color w:val="002060"/>
          <w:spacing w:val="12"/>
          <w:sz w:val="24"/>
          <w:szCs w:val="24"/>
          <w:lang w:val="ro-RO"/>
        </w:rPr>
        <w:t xml:space="preserve"> </w:t>
      </w:r>
      <w:r w:rsidRPr="001C24D5">
        <w:rPr>
          <w:rFonts w:ascii="Calibri" w:eastAsia="Trebuchet MS" w:hAnsi="Calibri" w:cs="Calibri"/>
          <w:color w:val="002060"/>
          <w:sz w:val="24"/>
          <w:szCs w:val="24"/>
          <w:lang w:val="ro-RO"/>
        </w:rPr>
        <w:t>responsabili</w:t>
      </w:r>
      <w:r w:rsidRPr="001C24D5">
        <w:rPr>
          <w:rFonts w:ascii="Calibri" w:eastAsia="Trebuchet MS" w:hAnsi="Calibri" w:cs="Calibri"/>
          <w:color w:val="002060"/>
          <w:spacing w:val="32"/>
          <w:sz w:val="24"/>
          <w:szCs w:val="24"/>
          <w:lang w:val="ro-RO"/>
        </w:rPr>
        <w:t xml:space="preserve"> </w:t>
      </w:r>
      <w:r w:rsidRPr="001C24D5">
        <w:rPr>
          <w:rFonts w:ascii="Calibri" w:eastAsia="Trebuchet MS" w:hAnsi="Calibri" w:cs="Calibri"/>
          <w:color w:val="002060"/>
          <w:sz w:val="24"/>
          <w:szCs w:val="24"/>
          <w:lang w:val="ro-RO"/>
        </w:rPr>
        <w:t>de</w:t>
      </w:r>
      <w:r w:rsidRPr="001C24D5">
        <w:rPr>
          <w:rFonts w:ascii="Calibri" w:eastAsia="Trebuchet MS" w:hAnsi="Calibri" w:cs="Calibri"/>
          <w:color w:val="002060"/>
          <w:spacing w:val="7"/>
          <w:sz w:val="24"/>
          <w:szCs w:val="24"/>
          <w:lang w:val="ro-RO"/>
        </w:rPr>
        <w:t xml:space="preserve"> </w:t>
      </w:r>
      <w:r w:rsidRPr="001C24D5">
        <w:rPr>
          <w:rFonts w:ascii="Calibri" w:eastAsia="Trebuchet MS" w:hAnsi="Calibri" w:cs="Calibri"/>
          <w:color w:val="002060"/>
          <w:sz w:val="24"/>
          <w:szCs w:val="24"/>
          <w:lang w:val="ro-RO"/>
        </w:rPr>
        <w:t>utilizarea</w:t>
      </w:r>
      <w:r w:rsidRPr="001C24D5">
        <w:rPr>
          <w:rFonts w:ascii="Calibri" w:eastAsia="Trebuchet MS" w:hAnsi="Calibri" w:cs="Calibri"/>
          <w:color w:val="002060"/>
          <w:spacing w:val="26"/>
          <w:sz w:val="24"/>
          <w:szCs w:val="24"/>
          <w:lang w:val="ro-RO"/>
        </w:rPr>
        <w:t xml:space="preserve"> </w:t>
      </w:r>
      <w:r w:rsidRPr="001C24D5">
        <w:rPr>
          <w:rFonts w:ascii="Calibri" w:eastAsia="Trebuchet MS" w:hAnsi="Calibri" w:cs="Calibri"/>
          <w:color w:val="002060"/>
          <w:w w:val="103"/>
          <w:sz w:val="24"/>
          <w:szCs w:val="24"/>
          <w:lang w:val="ro-RO"/>
        </w:rPr>
        <w:t xml:space="preserve">sumelor </w:t>
      </w:r>
      <w:r w:rsidRPr="001C24D5">
        <w:rPr>
          <w:rFonts w:ascii="Calibri" w:eastAsia="Trebuchet MS" w:hAnsi="Calibri" w:cs="Calibri"/>
          <w:color w:val="002060"/>
          <w:sz w:val="24"/>
          <w:szCs w:val="24"/>
          <w:lang w:val="ro-RO"/>
        </w:rPr>
        <w:t>potrivit</w:t>
      </w:r>
      <w:r w:rsidRPr="001C24D5">
        <w:rPr>
          <w:rFonts w:ascii="Calibri" w:eastAsia="Trebuchet MS" w:hAnsi="Calibri" w:cs="Calibri"/>
          <w:color w:val="002060"/>
          <w:spacing w:val="17"/>
          <w:sz w:val="24"/>
          <w:szCs w:val="24"/>
          <w:lang w:val="ro-RO"/>
        </w:rPr>
        <w:t xml:space="preserve"> </w:t>
      </w:r>
      <w:r w:rsidRPr="001C24D5">
        <w:rPr>
          <w:rFonts w:ascii="Calibri" w:eastAsia="Trebuchet MS" w:hAnsi="Calibri" w:cs="Calibri"/>
          <w:color w:val="002060"/>
          <w:sz w:val="24"/>
          <w:szCs w:val="24"/>
          <w:lang w:val="ro-RO"/>
        </w:rPr>
        <w:t>destinaţiilor,</w:t>
      </w:r>
      <w:r w:rsidRPr="001C24D5">
        <w:rPr>
          <w:rFonts w:ascii="Calibri" w:eastAsia="Trebuchet MS" w:hAnsi="Calibri" w:cs="Calibri"/>
          <w:color w:val="002060"/>
          <w:spacing w:val="32"/>
          <w:sz w:val="24"/>
          <w:szCs w:val="24"/>
          <w:lang w:val="ro-RO"/>
        </w:rPr>
        <w:t xml:space="preserve"> </w:t>
      </w:r>
      <w:r w:rsidRPr="001C24D5">
        <w:rPr>
          <w:rFonts w:ascii="Calibri" w:eastAsia="Trebuchet MS" w:hAnsi="Calibri" w:cs="Calibri"/>
          <w:color w:val="002060"/>
          <w:sz w:val="24"/>
          <w:szCs w:val="24"/>
          <w:lang w:val="ro-RO"/>
        </w:rPr>
        <w:t>precum</w:t>
      </w:r>
      <w:r w:rsidRPr="001C24D5">
        <w:rPr>
          <w:rFonts w:ascii="Calibri" w:eastAsia="Trebuchet MS" w:hAnsi="Calibri" w:cs="Calibri"/>
          <w:color w:val="002060"/>
          <w:spacing w:val="17"/>
          <w:sz w:val="24"/>
          <w:szCs w:val="24"/>
          <w:lang w:val="ro-RO"/>
        </w:rPr>
        <w:t xml:space="preserve"> </w:t>
      </w:r>
      <w:r w:rsidRPr="001C24D5">
        <w:rPr>
          <w:rFonts w:ascii="Calibri" w:eastAsia="Trebuchet MS" w:hAnsi="Calibri" w:cs="Calibri"/>
          <w:color w:val="002060"/>
          <w:spacing w:val="-2"/>
          <w:sz w:val="24"/>
          <w:szCs w:val="24"/>
          <w:lang w:val="ro-RO"/>
        </w:rPr>
        <w:t>ş</w:t>
      </w:r>
      <w:r w:rsidRPr="001C24D5">
        <w:rPr>
          <w:rFonts w:ascii="Calibri" w:eastAsia="Trebuchet MS" w:hAnsi="Calibri" w:cs="Calibri"/>
          <w:color w:val="002060"/>
          <w:sz w:val="24"/>
          <w:szCs w:val="24"/>
          <w:lang w:val="ro-RO"/>
        </w:rPr>
        <w:t xml:space="preserve">i </w:t>
      </w:r>
      <w:r w:rsidRPr="001C24D5">
        <w:rPr>
          <w:rFonts w:ascii="Calibri" w:eastAsia="Trebuchet MS" w:hAnsi="Calibri" w:cs="Calibri"/>
          <w:color w:val="002060"/>
          <w:spacing w:val="-2"/>
          <w:sz w:val="24"/>
          <w:szCs w:val="24"/>
          <w:lang w:val="ro-RO"/>
        </w:rPr>
        <w:t>d</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5"/>
          <w:sz w:val="24"/>
          <w:szCs w:val="24"/>
          <w:lang w:val="ro-RO"/>
        </w:rPr>
        <w:t xml:space="preserve"> </w:t>
      </w:r>
      <w:r w:rsidRPr="001C24D5">
        <w:rPr>
          <w:rFonts w:ascii="Calibri" w:eastAsia="Trebuchet MS" w:hAnsi="Calibri" w:cs="Calibri"/>
          <w:color w:val="002060"/>
          <w:spacing w:val="-1"/>
          <w:sz w:val="24"/>
          <w:szCs w:val="24"/>
          <w:lang w:val="ro-RO"/>
        </w:rPr>
        <w:t>rest</w:t>
      </w:r>
      <w:r w:rsidRPr="001C24D5">
        <w:rPr>
          <w:rFonts w:ascii="Calibri" w:eastAsia="Trebuchet MS" w:hAnsi="Calibri" w:cs="Calibri"/>
          <w:color w:val="002060"/>
          <w:sz w:val="24"/>
          <w:szCs w:val="24"/>
          <w:lang w:val="ro-RO"/>
        </w:rPr>
        <w:t>ituirea</w:t>
      </w:r>
      <w:r w:rsidRPr="001C24D5">
        <w:rPr>
          <w:rFonts w:ascii="Calibri" w:eastAsia="Trebuchet MS" w:hAnsi="Calibri" w:cs="Calibri"/>
          <w:color w:val="002060"/>
          <w:spacing w:val="26"/>
          <w:sz w:val="24"/>
          <w:szCs w:val="24"/>
          <w:lang w:val="ro-RO"/>
        </w:rPr>
        <w:t xml:space="preserve"> </w:t>
      </w:r>
      <w:r w:rsidRPr="001C24D5">
        <w:rPr>
          <w:rFonts w:ascii="Calibri" w:eastAsia="Trebuchet MS" w:hAnsi="Calibri" w:cs="Calibri"/>
          <w:color w:val="002060"/>
          <w:spacing w:val="-1"/>
          <w:sz w:val="24"/>
          <w:szCs w:val="24"/>
          <w:lang w:val="ro-RO"/>
        </w:rPr>
        <w:t>fondurilo</w:t>
      </w:r>
      <w:r w:rsidRPr="001C24D5">
        <w:rPr>
          <w:rFonts w:ascii="Calibri" w:eastAsia="Trebuchet MS" w:hAnsi="Calibri" w:cs="Calibri"/>
          <w:color w:val="002060"/>
          <w:sz w:val="24"/>
          <w:szCs w:val="24"/>
          <w:lang w:val="ro-RO"/>
        </w:rPr>
        <w:t>r</w:t>
      </w:r>
      <w:r w:rsidRPr="001C24D5">
        <w:rPr>
          <w:rFonts w:ascii="Calibri" w:eastAsia="Trebuchet MS" w:hAnsi="Calibri" w:cs="Calibri"/>
          <w:color w:val="002060"/>
          <w:spacing w:val="23"/>
          <w:sz w:val="24"/>
          <w:szCs w:val="24"/>
          <w:lang w:val="ro-RO"/>
        </w:rPr>
        <w:t xml:space="preserve"> </w:t>
      </w:r>
      <w:r w:rsidRPr="001C24D5">
        <w:rPr>
          <w:rFonts w:ascii="Calibri" w:eastAsia="Trebuchet MS" w:hAnsi="Calibri" w:cs="Calibri"/>
          <w:color w:val="002060"/>
          <w:sz w:val="24"/>
          <w:szCs w:val="24"/>
          <w:lang w:val="ro-RO"/>
        </w:rPr>
        <w:t>virate</w:t>
      </w:r>
      <w:r w:rsidRPr="001C24D5">
        <w:rPr>
          <w:rFonts w:ascii="Calibri" w:eastAsia="Trebuchet MS" w:hAnsi="Calibri" w:cs="Calibri"/>
          <w:color w:val="002060"/>
          <w:spacing w:val="14"/>
          <w:sz w:val="24"/>
          <w:szCs w:val="24"/>
          <w:lang w:val="ro-RO"/>
        </w:rPr>
        <w:t xml:space="preserve"> </w:t>
      </w:r>
      <w:r w:rsidRPr="001C24D5">
        <w:rPr>
          <w:rFonts w:ascii="Calibri" w:eastAsia="Trebuchet MS" w:hAnsi="Calibri" w:cs="Calibri"/>
          <w:color w:val="002060"/>
          <w:sz w:val="24"/>
          <w:szCs w:val="24"/>
          <w:lang w:val="ro-RO"/>
        </w:rPr>
        <w:t>în</w:t>
      </w:r>
      <w:r w:rsidRPr="001C24D5">
        <w:rPr>
          <w:rFonts w:ascii="Calibri" w:eastAsia="Trebuchet MS" w:hAnsi="Calibri" w:cs="Calibri"/>
          <w:color w:val="002060"/>
          <w:spacing w:val="1"/>
          <w:sz w:val="24"/>
          <w:szCs w:val="24"/>
          <w:lang w:val="ro-RO"/>
        </w:rPr>
        <w:t xml:space="preserve"> </w:t>
      </w:r>
      <w:r w:rsidRPr="001C24D5">
        <w:rPr>
          <w:rFonts w:ascii="Calibri" w:eastAsia="Trebuchet MS" w:hAnsi="Calibri" w:cs="Calibri"/>
          <w:color w:val="002060"/>
          <w:spacing w:val="-1"/>
          <w:sz w:val="24"/>
          <w:szCs w:val="24"/>
          <w:lang w:val="ro-RO"/>
        </w:rPr>
        <w:t>cazu</w:t>
      </w:r>
      <w:r w:rsidRPr="001C24D5">
        <w:rPr>
          <w:rFonts w:ascii="Calibri" w:eastAsia="Trebuchet MS" w:hAnsi="Calibri" w:cs="Calibri"/>
          <w:color w:val="002060"/>
          <w:sz w:val="24"/>
          <w:szCs w:val="24"/>
          <w:lang w:val="ro-RO"/>
        </w:rPr>
        <w:t>l</w:t>
      </w:r>
      <w:r w:rsidRPr="001C24D5">
        <w:rPr>
          <w:rFonts w:ascii="Calibri" w:eastAsia="Trebuchet MS" w:hAnsi="Calibri" w:cs="Calibri"/>
          <w:color w:val="002060"/>
          <w:spacing w:val="9"/>
          <w:sz w:val="24"/>
          <w:szCs w:val="24"/>
          <w:lang w:val="ro-RO"/>
        </w:rPr>
        <w:t xml:space="preserve"> </w:t>
      </w:r>
      <w:r w:rsidRPr="001C24D5">
        <w:rPr>
          <w:rFonts w:ascii="Calibri" w:eastAsia="Trebuchet MS" w:hAnsi="Calibri" w:cs="Calibri"/>
          <w:color w:val="002060"/>
          <w:sz w:val="24"/>
          <w:szCs w:val="24"/>
          <w:lang w:val="ro-RO"/>
        </w:rPr>
        <w:t>în</w:t>
      </w:r>
      <w:r w:rsidRPr="001C24D5">
        <w:rPr>
          <w:rFonts w:ascii="Calibri" w:eastAsia="Trebuchet MS" w:hAnsi="Calibri" w:cs="Calibri"/>
          <w:color w:val="002060"/>
          <w:spacing w:val="1"/>
          <w:sz w:val="24"/>
          <w:szCs w:val="24"/>
          <w:lang w:val="ro-RO"/>
        </w:rPr>
        <w:t xml:space="preserve"> </w:t>
      </w:r>
      <w:r w:rsidRPr="001C24D5">
        <w:rPr>
          <w:rFonts w:ascii="Calibri" w:eastAsia="Trebuchet MS" w:hAnsi="Calibri" w:cs="Calibri"/>
          <w:color w:val="002060"/>
          <w:sz w:val="24"/>
          <w:szCs w:val="24"/>
          <w:lang w:val="ro-RO"/>
        </w:rPr>
        <w:t>care</w:t>
      </w:r>
      <w:r w:rsidRPr="001C24D5">
        <w:rPr>
          <w:rFonts w:ascii="Calibri" w:eastAsia="Trebuchet MS" w:hAnsi="Calibri" w:cs="Calibri"/>
          <w:color w:val="002060"/>
          <w:spacing w:val="10"/>
          <w:sz w:val="24"/>
          <w:szCs w:val="24"/>
          <w:lang w:val="ro-RO"/>
        </w:rPr>
        <w:t xml:space="preserve"> </w:t>
      </w:r>
      <w:r w:rsidRPr="001C24D5">
        <w:rPr>
          <w:rFonts w:ascii="Calibri" w:eastAsia="Trebuchet MS" w:hAnsi="Calibri" w:cs="Calibri"/>
          <w:color w:val="002060"/>
          <w:spacing w:val="-2"/>
          <w:sz w:val="24"/>
          <w:szCs w:val="24"/>
          <w:lang w:val="ro-RO"/>
        </w:rPr>
        <w:t>n</w:t>
      </w:r>
      <w:r w:rsidRPr="001C24D5">
        <w:rPr>
          <w:rFonts w:ascii="Calibri" w:eastAsia="Trebuchet MS" w:hAnsi="Calibri" w:cs="Calibri"/>
          <w:color w:val="002060"/>
          <w:sz w:val="24"/>
          <w:szCs w:val="24"/>
          <w:lang w:val="ro-RO"/>
        </w:rPr>
        <w:t>u</w:t>
      </w:r>
      <w:r w:rsidRPr="001C24D5">
        <w:rPr>
          <w:rFonts w:ascii="Calibri" w:eastAsia="Trebuchet MS" w:hAnsi="Calibri" w:cs="Calibri"/>
          <w:color w:val="002060"/>
          <w:spacing w:val="2"/>
          <w:sz w:val="24"/>
          <w:szCs w:val="24"/>
          <w:lang w:val="ro-RO"/>
        </w:rPr>
        <w:t xml:space="preserve"> </w:t>
      </w:r>
      <w:r w:rsidRPr="001C24D5">
        <w:rPr>
          <w:rFonts w:ascii="Calibri" w:eastAsia="Trebuchet MS" w:hAnsi="Calibri" w:cs="Calibri"/>
          <w:color w:val="002060"/>
          <w:w w:val="103"/>
          <w:sz w:val="24"/>
          <w:szCs w:val="24"/>
          <w:lang w:val="ro-RO"/>
        </w:rPr>
        <w:t xml:space="preserve">justifică </w:t>
      </w:r>
      <w:r w:rsidRPr="001C24D5">
        <w:rPr>
          <w:rFonts w:ascii="Calibri" w:eastAsia="Trebuchet MS" w:hAnsi="Calibri" w:cs="Calibri"/>
          <w:color w:val="002060"/>
          <w:spacing w:val="-2"/>
          <w:sz w:val="24"/>
          <w:szCs w:val="24"/>
          <w:lang w:val="ro-RO"/>
        </w:rPr>
        <w:t>ut</w:t>
      </w:r>
      <w:r w:rsidRPr="001C24D5">
        <w:rPr>
          <w:rFonts w:ascii="Calibri" w:eastAsia="Trebuchet MS" w:hAnsi="Calibri" w:cs="Calibri"/>
          <w:color w:val="002060"/>
          <w:spacing w:val="3"/>
          <w:sz w:val="24"/>
          <w:szCs w:val="24"/>
          <w:lang w:val="ro-RO"/>
        </w:rPr>
        <w:t>i</w:t>
      </w:r>
      <w:r w:rsidRPr="001C24D5">
        <w:rPr>
          <w:rFonts w:ascii="Calibri" w:eastAsia="Trebuchet MS" w:hAnsi="Calibri" w:cs="Calibri"/>
          <w:color w:val="002060"/>
          <w:spacing w:val="-1"/>
          <w:sz w:val="24"/>
          <w:szCs w:val="24"/>
          <w:lang w:val="ro-RO"/>
        </w:rPr>
        <w:t>lizare</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27"/>
          <w:sz w:val="24"/>
          <w:szCs w:val="24"/>
          <w:lang w:val="ro-RO"/>
        </w:rPr>
        <w:t xml:space="preserve"> </w:t>
      </w:r>
      <w:r w:rsidRPr="001C24D5">
        <w:rPr>
          <w:rFonts w:ascii="Calibri" w:eastAsia="Trebuchet MS" w:hAnsi="Calibri" w:cs="Calibri"/>
          <w:color w:val="002060"/>
          <w:spacing w:val="-1"/>
          <w:w w:val="103"/>
          <w:sz w:val="24"/>
          <w:szCs w:val="24"/>
          <w:lang w:val="ro-RO"/>
        </w:rPr>
        <w:t>lor.</w:t>
      </w:r>
    </w:p>
    <w:p w14:paraId="17151161" w14:textId="04A997D5" w:rsidR="00A10484" w:rsidRPr="001C24D5" w:rsidRDefault="00A10484" w:rsidP="000377CE">
      <w:pPr>
        <w:spacing w:before="60"/>
        <w:ind w:left="133" w:right="105"/>
        <w:jc w:val="both"/>
        <w:rPr>
          <w:rFonts w:ascii="Calibri" w:eastAsia="Trebuchet MS" w:hAnsi="Calibri" w:cs="Calibri"/>
          <w:color w:val="002060"/>
          <w:spacing w:val="-1"/>
          <w:w w:val="103"/>
          <w:sz w:val="24"/>
          <w:szCs w:val="24"/>
          <w:lang w:val="ro-RO"/>
        </w:rPr>
      </w:pPr>
      <w:r w:rsidRPr="001C24D5">
        <w:rPr>
          <w:rFonts w:ascii="Calibri" w:eastAsia="Trebuchet MS" w:hAnsi="Calibri" w:cs="Calibri"/>
          <w:color w:val="002060"/>
          <w:sz w:val="24"/>
          <w:szCs w:val="24"/>
          <w:lang w:val="ro-RO"/>
        </w:rPr>
        <w:t>(</w:t>
      </w:r>
      <w:r w:rsidR="00374536" w:rsidRPr="001C24D5">
        <w:rPr>
          <w:rFonts w:ascii="Calibri" w:eastAsia="Trebuchet MS" w:hAnsi="Calibri" w:cs="Calibri"/>
          <w:color w:val="002060"/>
          <w:sz w:val="24"/>
          <w:szCs w:val="24"/>
          <w:lang w:val="ro-RO"/>
        </w:rPr>
        <w:t>xvi</w:t>
      </w:r>
      <w:r w:rsidRPr="001C24D5">
        <w:rPr>
          <w:rFonts w:ascii="Calibri" w:eastAsia="Trebuchet MS" w:hAnsi="Calibri" w:cs="Calibri"/>
          <w:color w:val="002060"/>
          <w:sz w:val="24"/>
          <w:szCs w:val="24"/>
          <w:lang w:val="ro-RO"/>
        </w:rPr>
        <w:t xml:space="preserve">) </w:t>
      </w:r>
      <w:r w:rsidRPr="001C24D5">
        <w:rPr>
          <w:rFonts w:ascii="Calibri" w:eastAsia="Trebuchet MS" w:hAnsi="Calibri" w:cs="Calibri"/>
          <w:color w:val="002060"/>
          <w:spacing w:val="-1"/>
          <w:sz w:val="24"/>
          <w:szCs w:val="24"/>
          <w:lang w:val="ro-RO"/>
        </w:rPr>
        <w:t>Pentr</w:t>
      </w:r>
      <w:r w:rsidRPr="001C24D5">
        <w:rPr>
          <w:rFonts w:ascii="Calibri" w:eastAsia="Trebuchet MS" w:hAnsi="Calibri" w:cs="Calibri"/>
          <w:color w:val="002060"/>
          <w:sz w:val="24"/>
          <w:szCs w:val="24"/>
          <w:lang w:val="ro-RO"/>
        </w:rPr>
        <w:t>u</w:t>
      </w:r>
      <w:r w:rsidRPr="001C24D5">
        <w:rPr>
          <w:rFonts w:ascii="Calibri" w:eastAsia="Trebuchet MS" w:hAnsi="Calibri" w:cs="Calibri"/>
          <w:color w:val="002060"/>
          <w:spacing w:val="3"/>
          <w:sz w:val="24"/>
          <w:szCs w:val="24"/>
          <w:lang w:val="ro-RO"/>
        </w:rPr>
        <w:t xml:space="preserve"> </w:t>
      </w:r>
      <w:r w:rsidRPr="001C24D5">
        <w:rPr>
          <w:rFonts w:ascii="Calibri" w:eastAsia="Trebuchet MS" w:hAnsi="Calibri" w:cs="Calibri"/>
          <w:color w:val="002060"/>
          <w:sz w:val="24"/>
          <w:szCs w:val="24"/>
          <w:lang w:val="ro-RO"/>
        </w:rPr>
        <w:t>sumele</w:t>
      </w:r>
      <w:r w:rsidRPr="001C24D5">
        <w:rPr>
          <w:rFonts w:ascii="Calibri" w:eastAsia="Trebuchet MS" w:hAnsi="Calibri" w:cs="Calibri"/>
          <w:color w:val="002060"/>
          <w:spacing w:val="4"/>
          <w:sz w:val="24"/>
          <w:szCs w:val="24"/>
          <w:lang w:val="ro-RO"/>
        </w:rPr>
        <w:t xml:space="preserve"> </w:t>
      </w:r>
      <w:r w:rsidRPr="001C24D5">
        <w:rPr>
          <w:rFonts w:ascii="Calibri" w:eastAsia="Trebuchet MS" w:hAnsi="Calibri" w:cs="Calibri"/>
          <w:color w:val="002060"/>
          <w:sz w:val="24"/>
          <w:szCs w:val="24"/>
          <w:lang w:val="ro-RO"/>
        </w:rPr>
        <w:t>virate</w:t>
      </w:r>
      <w:r w:rsidRPr="001C24D5">
        <w:rPr>
          <w:rFonts w:ascii="Calibri" w:eastAsia="Trebuchet MS" w:hAnsi="Calibri" w:cs="Calibri"/>
          <w:color w:val="002060"/>
          <w:spacing w:val="1"/>
          <w:sz w:val="24"/>
          <w:szCs w:val="24"/>
          <w:lang w:val="ro-RO"/>
        </w:rPr>
        <w:t xml:space="preserve"> </w:t>
      </w:r>
      <w:r w:rsidRPr="001C24D5">
        <w:rPr>
          <w:rFonts w:ascii="Calibri" w:eastAsia="Trebuchet MS" w:hAnsi="Calibri" w:cs="Calibri"/>
          <w:color w:val="002060"/>
          <w:sz w:val="24"/>
          <w:szCs w:val="24"/>
          <w:lang w:val="ro-RO"/>
        </w:rPr>
        <w:t>şi</w:t>
      </w:r>
      <w:r w:rsidRPr="001C24D5">
        <w:rPr>
          <w:rFonts w:ascii="Calibri" w:eastAsia="Trebuchet MS" w:hAnsi="Calibri" w:cs="Calibri"/>
          <w:color w:val="002060"/>
          <w:spacing w:val="53"/>
          <w:sz w:val="24"/>
          <w:szCs w:val="24"/>
          <w:lang w:val="ro-RO"/>
        </w:rPr>
        <w:t xml:space="preserve"> </w:t>
      </w:r>
      <w:r w:rsidRPr="001C24D5">
        <w:rPr>
          <w:rFonts w:ascii="Calibri" w:eastAsia="Trebuchet MS" w:hAnsi="Calibri" w:cs="Calibri"/>
          <w:color w:val="002060"/>
          <w:sz w:val="24"/>
          <w:szCs w:val="24"/>
          <w:lang w:val="ro-RO"/>
        </w:rPr>
        <w:t>nejustificate</w:t>
      </w:r>
      <w:r w:rsidRPr="001C24D5">
        <w:rPr>
          <w:rFonts w:ascii="Calibri" w:eastAsia="Trebuchet MS" w:hAnsi="Calibri" w:cs="Calibri"/>
          <w:color w:val="002060"/>
          <w:spacing w:val="20"/>
          <w:sz w:val="24"/>
          <w:szCs w:val="24"/>
          <w:lang w:val="ro-RO"/>
        </w:rPr>
        <w:t xml:space="preserve"> </w:t>
      </w:r>
      <w:r w:rsidRPr="001C24D5">
        <w:rPr>
          <w:rFonts w:ascii="Calibri" w:eastAsia="Trebuchet MS" w:hAnsi="Calibri" w:cs="Calibri"/>
          <w:color w:val="002060"/>
          <w:sz w:val="24"/>
          <w:szCs w:val="24"/>
          <w:lang w:val="ro-RO"/>
        </w:rPr>
        <w:t>prin</w:t>
      </w:r>
      <w:r w:rsidRPr="001C24D5">
        <w:rPr>
          <w:rFonts w:ascii="Calibri" w:eastAsia="Trebuchet MS" w:hAnsi="Calibri" w:cs="Calibri"/>
          <w:color w:val="002060"/>
          <w:spacing w:val="56"/>
          <w:sz w:val="24"/>
          <w:szCs w:val="24"/>
          <w:lang w:val="ro-RO"/>
        </w:rPr>
        <w:t xml:space="preserve"> </w:t>
      </w:r>
      <w:r w:rsidRPr="001C24D5">
        <w:rPr>
          <w:rFonts w:ascii="Calibri" w:eastAsia="Trebuchet MS" w:hAnsi="Calibri" w:cs="Calibri"/>
          <w:color w:val="002060"/>
          <w:sz w:val="24"/>
          <w:szCs w:val="24"/>
          <w:lang w:val="ro-RO"/>
        </w:rPr>
        <w:t>cereri</w:t>
      </w:r>
      <w:r w:rsidRPr="001C24D5">
        <w:rPr>
          <w:rFonts w:ascii="Calibri" w:eastAsia="Trebuchet MS" w:hAnsi="Calibri" w:cs="Calibri"/>
          <w:color w:val="002060"/>
          <w:spacing w:val="1"/>
          <w:sz w:val="24"/>
          <w:szCs w:val="24"/>
          <w:lang w:val="ro-RO"/>
        </w:rPr>
        <w:t xml:space="preserve"> </w:t>
      </w:r>
      <w:r w:rsidRPr="001C24D5">
        <w:rPr>
          <w:rFonts w:ascii="Calibri" w:eastAsia="Trebuchet MS" w:hAnsi="Calibri" w:cs="Calibri"/>
          <w:color w:val="002060"/>
          <w:sz w:val="24"/>
          <w:szCs w:val="24"/>
          <w:lang w:val="ro-RO"/>
        </w:rPr>
        <w:t>de</w:t>
      </w:r>
      <w:r w:rsidRPr="001C24D5">
        <w:rPr>
          <w:rFonts w:ascii="Calibri" w:eastAsia="Trebuchet MS" w:hAnsi="Calibri" w:cs="Calibri"/>
          <w:color w:val="002060"/>
          <w:spacing w:val="52"/>
          <w:sz w:val="24"/>
          <w:szCs w:val="24"/>
          <w:lang w:val="ro-RO"/>
        </w:rPr>
        <w:t xml:space="preserve"> </w:t>
      </w:r>
      <w:r w:rsidRPr="001C24D5">
        <w:rPr>
          <w:rFonts w:ascii="Calibri" w:eastAsia="Trebuchet MS" w:hAnsi="Calibri" w:cs="Calibri"/>
          <w:color w:val="002060"/>
          <w:spacing w:val="-1"/>
          <w:sz w:val="24"/>
          <w:szCs w:val="24"/>
          <w:lang w:val="ro-RO"/>
        </w:rPr>
        <w:t>rambursare</w:t>
      </w:r>
      <w:r w:rsidRPr="001C24D5">
        <w:rPr>
          <w:rFonts w:ascii="Calibri" w:eastAsia="Trebuchet MS" w:hAnsi="Calibri" w:cs="Calibri"/>
          <w:color w:val="002060"/>
          <w:sz w:val="24"/>
          <w:szCs w:val="24"/>
          <w:lang w:val="ro-RO"/>
        </w:rPr>
        <w:t>,</w:t>
      </w:r>
      <w:r w:rsidRPr="001C24D5">
        <w:rPr>
          <w:rFonts w:ascii="Calibri" w:eastAsia="Trebuchet MS" w:hAnsi="Calibri" w:cs="Calibri"/>
          <w:color w:val="002060"/>
          <w:spacing w:val="18"/>
          <w:sz w:val="24"/>
          <w:szCs w:val="24"/>
          <w:lang w:val="ro-RO"/>
        </w:rPr>
        <w:t xml:space="preserve"> </w:t>
      </w:r>
      <w:r w:rsidRPr="001C24D5">
        <w:rPr>
          <w:rFonts w:ascii="Calibri" w:eastAsia="Trebuchet MS" w:hAnsi="Calibri" w:cs="Calibri"/>
          <w:color w:val="002060"/>
          <w:sz w:val="24"/>
          <w:szCs w:val="24"/>
          <w:lang w:val="ro-RO"/>
        </w:rPr>
        <w:t>AM</w:t>
      </w:r>
      <w:r w:rsidRPr="001C24D5">
        <w:rPr>
          <w:rFonts w:ascii="Calibri" w:eastAsia="Trebuchet MS" w:hAnsi="Calibri" w:cs="Calibri"/>
          <w:color w:val="002060"/>
          <w:spacing w:val="9"/>
          <w:sz w:val="24"/>
          <w:szCs w:val="24"/>
          <w:lang w:val="ro-RO"/>
        </w:rPr>
        <w:t xml:space="preserve"> </w:t>
      </w:r>
      <w:r w:rsidRPr="001C24D5">
        <w:rPr>
          <w:rFonts w:ascii="Calibri" w:eastAsia="Trebuchet MS" w:hAnsi="Calibri" w:cs="Calibri"/>
          <w:color w:val="002060"/>
          <w:w w:val="103"/>
          <w:sz w:val="24"/>
          <w:szCs w:val="24"/>
          <w:lang w:val="ro-RO"/>
        </w:rPr>
        <w:t xml:space="preserve">notifică </w:t>
      </w:r>
      <w:r w:rsidRPr="001C24D5">
        <w:rPr>
          <w:rFonts w:ascii="Calibri" w:eastAsia="Trebuchet MS" w:hAnsi="Calibri" w:cs="Calibri"/>
          <w:color w:val="002060"/>
          <w:sz w:val="24"/>
          <w:szCs w:val="24"/>
          <w:lang w:val="ro-RO"/>
        </w:rPr>
        <w:t>beneficiarul/liderul de</w:t>
      </w:r>
      <w:r w:rsidRPr="001C24D5">
        <w:rPr>
          <w:rFonts w:ascii="Calibri" w:eastAsia="Trebuchet MS" w:hAnsi="Calibri" w:cs="Calibri"/>
          <w:color w:val="002060"/>
          <w:spacing w:val="41"/>
          <w:sz w:val="24"/>
          <w:szCs w:val="24"/>
          <w:lang w:val="ro-RO"/>
        </w:rPr>
        <w:t xml:space="preserve"> </w:t>
      </w:r>
      <w:r w:rsidRPr="001C24D5">
        <w:rPr>
          <w:rFonts w:ascii="Calibri" w:eastAsia="Trebuchet MS" w:hAnsi="Calibri" w:cs="Calibri"/>
          <w:color w:val="002060"/>
          <w:sz w:val="24"/>
          <w:szCs w:val="24"/>
          <w:lang w:val="ro-RO"/>
        </w:rPr>
        <w:t>parteneriat/</w:t>
      </w:r>
      <w:r w:rsidR="00F57FD8" w:rsidRPr="001C24D5">
        <w:rPr>
          <w:rFonts w:ascii="Calibri" w:eastAsia="Trebuchet MS" w:hAnsi="Calibri" w:cs="Calibri"/>
          <w:color w:val="002060"/>
          <w:sz w:val="24"/>
          <w:szCs w:val="24"/>
          <w:lang w:val="ro-RO"/>
        </w:rPr>
        <w:t>partenerul</w:t>
      </w:r>
      <w:r w:rsidR="00F57FD8" w:rsidRPr="001C24D5">
        <w:rPr>
          <w:rFonts w:ascii="Calibri" w:eastAsia="Trebuchet MS" w:hAnsi="Calibri" w:cs="Calibri"/>
          <w:color w:val="002060"/>
          <w:spacing w:val="38"/>
          <w:sz w:val="24"/>
          <w:szCs w:val="24"/>
          <w:lang w:val="ro-RO"/>
        </w:rPr>
        <w:t xml:space="preserve"> </w:t>
      </w:r>
      <w:r w:rsidRPr="001C24D5">
        <w:rPr>
          <w:rFonts w:ascii="Calibri" w:eastAsia="Trebuchet MS" w:hAnsi="Calibri" w:cs="Calibri"/>
          <w:color w:val="002060"/>
          <w:spacing w:val="1"/>
          <w:sz w:val="24"/>
          <w:szCs w:val="24"/>
          <w:lang w:val="ro-RO"/>
        </w:rPr>
        <w:t>î</w:t>
      </w:r>
      <w:r w:rsidRPr="001C24D5">
        <w:rPr>
          <w:rFonts w:ascii="Calibri" w:eastAsia="Trebuchet MS" w:hAnsi="Calibri" w:cs="Calibri"/>
          <w:color w:val="002060"/>
          <w:sz w:val="24"/>
          <w:szCs w:val="24"/>
          <w:lang w:val="ro-RO"/>
        </w:rPr>
        <w:t>n</w:t>
      </w:r>
      <w:r w:rsidRPr="001C24D5">
        <w:rPr>
          <w:rFonts w:ascii="Calibri" w:eastAsia="Trebuchet MS" w:hAnsi="Calibri" w:cs="Calibri"/>
          <w:color w:val="002060"/>
          <w:spacing w:val="39"/>
          <w:sz w:val="24"/>
          <w:szCs w:val="24"/>
          <w:lang w:val="ro-RO"/>
        </w:rPr>
        <w:t xml:space="preserve"> </w:t>
      </w:r>
      <w:r w:rsidRPr="001C24D5">
        <w:rPr>
          <w:rFonts w:ascii="Calibri" w:eastAsia="Trebuchet MS" w:hAnsi="Calibri" w:cs="Calibri"/>
          <w:color w:val="002060"/>
          <w:spacing w:val="-1"/>
          <w:sz w:val="24"/>
          <w:szCs w:val="24"/>
          <w:lang w:val="ro-RO"/>
        </w:rPr>
        <w:t>terme</w:t>
      </w:r>
      <w:r w:rsidRPr="001C24D5">
        <w:rPr>
          <w:rFonts w:ascii="Calibri" w:eastAsia="Trebuchet MS" w:hAnsi="Calibri" w:cs="Calibri"/>
          <w:color w:val="002060"/>
          <w:sz w:val="24"/>
          <w:szCs w:val="24"/>
          <w:lang w:val="ro-RO"/>
        </w:rPr>
        <w:t>n</w:t>
      </w:r>
      <w:r w:rsidRPr="001C24D5">
        <w:rPr>
          <w:rFonts w:ascii="Calibri" w:eastAsia="Trebuchet MS" w:hAnsi="Calibri" w:cs="Calibri"/>
          <w:color w:val="002060"/>
          <w:spacing w:val="52"/>
          <w:sz w:val="24"/>
          <w:szCs w:val="24"/>
          <w:lang w:val="ro-RO"/>
        </w:rPr>
        <w:t xml:space="preserve"> </w:t>
      </w:r>
      <w:r w:rsidRPr="001C24D5">
        <w:rPr>
          <w:rFonts w:ascii="Calibri" w:eastAsia="Trebuchet MS" w:hAnsi="Calibri" w:cs="Calibri"/>
          <w:color w:val="002060"/>
          <w:sz w:val="24"/>
          <w:szCs w:val="24"/>
          <w:lang w:val="ro-RO"/>
        </w:rPr>
        <w:t>de</w:t>
      </w:r>
      <w:r w:rsidRPr="001C24D5">
        <w:rPr>
          <w:rFonts w:ascii="Calibri" w:eastAsia="Trebuchet MS" w:hAnsi="Calibri" w:cs="Calibri"/>
          <w:color w:val="002060"/>
          <w:spacing w:val="41"/>
          <w:sz w:val="24"/>
          <w:szCs w:val="24"/>
          <w:lang w:val="ro-RO"/>
        </w:rPr>
        <w:t xml:space="preserve"> </w:t>
      </w:r>
      <w:r w:rsidRPr="001C24D5">
        <w:rPr>
          <w:rFonts w:ascii="Calibri" w:eastAsia="Trebuchet MS" w:hAnsi="Calibri" w:cs="Calibri"/>
          <w:color w:val="002060"/>
          <w:sz w:val="24"/>
          <w:szCs w:val="24"/>
          <w:lang w:val="ro-RO"/>
        </w:rPr>
        <w:t>5</w:t>
      </w:r>
      <w:r w:rsidRPr="001C24D5">
        <w:rPr>
          <w:rFonts w:ascii="Calibri" w:eastAsia="Trebuchet MS" w:hAnsi="Calibri" w:cs="Calibri"/>
          <w:color w:val="002060"/>
          <w:spacing w:val="36"/>
          <w:sz w:val="24"/>
          <w:szCs w:val="24"/>
          <w:lang w:val="ro-RO"/>
        </w:rPr>
        <w:t xml:space="preserve"> </w:t>
      </w:r>
      <w:r w:rsidRPr="001C24D5">
        <w:rPr>
          <w:rFonts w:ascii="Calibri" w:eastAsia="Trebuchet MS" w:hAnsi="Calibri" w:cs="Calibri"/>
          <w:color w:val="002060"/>
          <w:sz w:val="24"/>
          <w:szCs w:val="24"/>
          <w:lang w:val="ro-RO"/>
        </w:rPr>
        <w:t>zile</w:t>
      </w:r>
      <w:r w:rsidRPr="001C24D5">
        <w:rPr>
          <w:rFonts w:ascii="Calibri" w:eastAsia="Trebuchet MS" w:hAnsi="Calibri" w:cs="Calibri"/>
          <w:color w:val="002060"/>
          <w:spacing w:val="43"/>
          <w:sz w:val="24"/>
          <w:szCs w:val="24"/>
          <w:lang w:val="ro-RO"/>
        </w:rPr>
        <w:t xml:space="preserve"> </w:t>
      </w:r>
      <w:r w:rsidRPr="001C24D5">
        <w:rPr>
          <w:rFonts w:ascii="Calibri" w:eastAsia="Trebuchet MS" w:hAnsi="Calibri" w:cs="Calibri"/>
          <w:color w:val="002060"/>
          <w:sz w:val="24"/>
          <w:szCs w:val="24"/>
          <w:lang w:val="ro-RO"/>
        </w:rPr>
        <w:t xml:space="preserve">lucrătoare </w:t>
      </w:r>
      <w:r w:rsidR="00F57FD8" w:rsidRPr="001C24D5">
        <w:rPr>
          <w:rFonts w:ascii="Calibri" w:eastAsia="Trebuchet MS" w:hAnsi="Calibri" w:cs="Calibri"/>
          <w:color w:val="002060"/>
          <w:sz w:val="24"/>
          <w:szCs w:val="24"/>
          <w:lang w:val="ro-RO"/>
        </w:rPr>
        <w:t xml:space="preserve">despre </w:t>
      </w:r>
      <w:r w:rsidRPr="001C24D5">
        <w:rPr>
          <w:rFonts w:ascii="Calibri" w:eastAsia="Trebuchet MS" w:hAnsi="Calibri" w:cs="Calibri"/>
          <w:color w:val="002060"/>
          <w:w w:val="103"/>
          <w:sz w:val="24"/>
          <w:szCs w:val="24"/>
          <w:lang w:val="ro-RO"/>
        </w:rPr>
        <w:t xml:space="preserve">obligaţia </w:t>
      </w:r>
      <w:r w:rsidRPr="001C24D5">
        <w:rPr>
          <w:rFonts w:ascii="Calibri" w:eastAsia="Trebuchet MS" w:hAnsi="Calibri" w:cs="Calibri"/>
          <w:color w:val="002060"/>
          <w:sz w:val="24"/>
          <w:szCs w:val="24"/>
          <w:lang w:val="ro-RO"/>
        </w:rPr>
        <w:t>restituirii</w:t>
      </w:r>
      <w:r w:rsidRPr="001C24D5">
        <w:rPr>
          <w:rFonts w:ascii="Calibri" w:eastAsia="Trebuchet MS" w:hAnsi="Calibri" w:cs="Calibri"/>
          <w:color w:val="002060"/>
          <w:spacing w:val="27"/>
          <w:sz w:val="24"/>
          <w:szCs w:val="24"/>
          <w:lang w:val="ro-RO"/>
        </w:rPr>
        <w:t xml:space="preserve"> </w:t>
      </w:r>
      <w:r w:rsidRPr="001C24D5">
        <w:rPr>
          <w:rFonts w:ascii="Calibri" w:eastAsia="Trebuchet MS" w:hAnsi="Calibri" w:cs="Calibri"/>
          <w:color w:val="002060"/>
          <w:spacing w:val="-1"/>
          <w:w w:val="103"/>
          <w:sz w:val="24"/>
          <w:szCs w:val="24"/>
          <w:lang w:val="ro-RO"/>
        </w:rPr>
        <w:t>acestora.</w:t>
      </w:r>
    </w:p>
    <w:p w14:paraId="1E486359" w14:textId="39AC8A49" w:rsidR="00A10484" w:rsidRPr="001C24D5" w:rsidRDefault="00A10484" w:rsidP="000377CE">
      <w:pPr>
        <w:spacing w:before="60"/>
        <w:ind w:left="133" w:right="105"/>
        <w:jc w:val="both"/>
        <w:rPr>
          <w:rFonts w:ascii="Calibri" w:eastAsia="Trebuchet MS" w:hAnsi="Calibri" w:cs="Calibri"/>
          <w:color w:val="002060"/>
          <w:sz w:val="24"/>
          <w:szCs w:val="24"/>
          <w:lang w:val="ro-RO"/>
        </w:rPr>
      </w:pPr>
      <w:r w:rsidRPr="001C24D5">
        <w:rPr>
          <w:rFonts w:ascii="Calibri" w:eastAsia="Trebuchet MS" w:hAnsi="Calibri" w:cs="Calibri"/>
          <w:color w:val="002060"/>
          <w:sz w:val="24"/>
          <w:szCs w:val="24"/>
          <w:lang w:val="ro-RO"/>
        </w:rPr>
        <w:t>(</w:t>
      </w:r>
      <w:r w:rsidR="00374536" w:rsidRPr="001C24D5">
        <w:rPr>
          <w:rFonts w:ascii="Calibri" w:eastAsia="Trebuchet MS" w:hAnsi="Calibri" w:cs="Calibri"/>
          <w:color w:val="002060"/>
          <w:sz w:val="24"/>
          <w:szCs w:val="24"/>
          <w:lang w:val="ro-RO"/>
        </w:rPr>
        <w:t>xvii</w:t>
      </w:r>
      <w:r w:rsidRPr="001C24D5">
        <w:rPr>
          <w:rFonts w:ascii="Calibri" w:eastAsia="Trebuchet MS" w:hAnsi="Calibri" w:cs="Calibri"/>
          <w:color w:val="002060"/>
          <w:sz w:val="24"/>
          <w:szCs w:val="24"/>
          <w:lang w:val="ro-RO"/>
        </w:rPr>
        <w:t xml:space="preserve">) </w:t>
      </w:r>
      <w:r w:rsidRPr="001C24D5">
        <w:rPr>
          <w:rFonts w:ascii="Calibri" w:eastAsia="Trebuchet MS" w:hAnsi="Calibri" w:cs="Calibri"/>
          <w:color w:val="002060"/>
          <w:spacing w:val="-1"/>
          <w:sz w:val="24"/>
          <w:szCs w:val="24"/>
          <w:lang w:val="ro-RO"/>
        </w:rPr>
        <w:t>Nerespectare</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24"/>
          <w:sz w:val="24"/>
          <w:szCs w:val="24"/>
          <w:lang w:val="ro-RO"/>
        </w:rPr>
        <w:t xml:space="preserve"> </w:t>
      </w:r>
      <w:r w:rsidRPr="001C24D5">
        <w:rPr>
          <w:rFonts w:ascii="Calibri" w:eastAsia="Trebuchet MS" w:hAnsi="Calibri" w:cs="Calibri"/>
          <w:color w:val="002060"/>
          <w:sz w:val="24"/>
          <w:szCs w:val="24"/>
          <w:lang w:val="ro-RO"/>
        </w:rPr>
        <w:t>prevederilor</w:t>
      </w:r>
      <w:r w:rsidRPr="001C24D5">
        <w:rPr>
          <w:rFonts w:ascii="Calibri" w:eastAsia="Trebuchet MS" w:hAnsi="Calibri" w:cs="Calibri"/>
          <w:color w:val="002060"/>
          <w:spacing w:val="17"/>
          <w:sz w:val="24"/>
          <w:szCs w:val="24"/>
          <w:lang w:val="ro-RO"/>
        </w:rPr>
        <w:t xml:space="preserve"> </w:t>
      </w:r>
      <w:r w:rsidR="00374536" w:rsidRPr="001C24D5">
        <w:rPr>
          <w:rFonts w:ascii="Calibri" w:eastAsia="Trebuchet MS" w:hAnsi="Calibri" w:cs="Calibri"/>
          <w:color w:val="002060"/>
          <w:sz w:val="24"/>
          <w:szCs w:val="24"/>
          <w:lang w:val="ro-RO"/>
        </w:rPr>
        <w:t>punctul</w:t>
      </w:r>
      <w:r w:rsidRPr="001C24D5">
        <w:rPr>
          <w:rFonts w:ascii="Calibri" w:eastAsia="Trebuchet MS" w:hAnsi="Calibri" w:cs="Calibri"/>
          <w:color w:val="002060"/>
          <w:spacing w:val="56"/>
          <w:sz w:val="24"/>
          <w:szCs w:val="24"/>
          <w:lang w:val="ro-RO"/>
        </w:rPr>
        <w:t xml:space="preserve"> </w:t>
      </w:r>
      <w:r w:rsidRPr="001C24D5">
        <w:rPr>
          <w:rFonts w:ascii="Calibri" w:eastAsia="Trebuchet MS" w:hAnsi="Calibri" w:cs="Calibri"/>
          <w:color w:val="002060"/>
          <w:sz w:val="24"/>
          <w:szCs w:val="24"/>
          <w:lang w:val="ro-RO"/>
        </w:rPr>
        <w:t>(</w:t>
      </w:r>
      <w:r w:rsidR="00374536" w:rsidRPr="001C24D5">
        <w:rPr>
          <w:rFonts w:ascii="Calibri" w:eastAsia="Trebuchet MS" w:hAnsi="Calibri" w:cs="Calibri"/>
          <w:color w:val="002060"/>
          <w:sz w:val="24"/>
          <w:szCs w:val="24"/>
          <w:lang w:val="ro-RO"/>
        </w:rPr>
        <w:t>xiii</w:t>
      </w:r>
      <w:r w:rsidRPr="001C24D5">
        <w:rPr>
          <w:rFonts w:ascii="Calibri" w:eastAsia="Trebuchet MS" w:hAnsi="Calibri" w:cs="Calibri"/>
          <w:color w:val="002060"/>
          <w:sz w:val="24"/>
          <w:szCs w:val="24"/>
          <w:lang w:val="ro-RO"/>
        </w:rPr>
        <w:t>)</w:t>
      </w:r>
      <w:r w:rsidRPr="001C24D5">
        <w:rPr>
          <w:rFonts w:ascii="Calibri" w:eastAsia="Trebuchet MS" w:hAnsi="Calibri" w:cs="Calibri"/>
          <w:color w:val="002060"/>
          <w:spacing w:val="56"/>
          <w:sz w:val="24"/>
          <w:szCs w:val="24"/>
          <w:lang w:val="ro-RO"/>
        </w:rPr>
        <w:t xml:space="preserve"> </w:t>
      </w:r>
      <w:r w:rsidRPr="001C24D5">
        <w:rPr>
          <w:rFonts w:ascii="Calibri" w:eastAsia="Trebuchet MS" w:hAnsi="Calibri" w:cs="Calibri"/>
          <w:color w:val="002060"/>
          <w:spacing w:val="-2"/>
          <w:sz w:val="24"/>
          <w:szCs w:val="24"/>
          <w:lang w:val="ro-RO"/>
        </w:rPr>
        <w:t>d</w:t>
      </w:r>
      <w:r w:rsidRPr="001C24D5">
        <w:rPr>
          <w:rFonts w:ascii="Calibri" w:eastAsia="Trebuchet MS" w:hAnsi="Calibri" w:cs="Calibri"/>
          <w:color w:val="002060"/>
          <w:sz w:val="24"/>
          <w:szCs w:val="24"/>
          <w:lang w:val="ro-RO"/>
        </w:rPr>
        <w:t xml:space="preserve">e </w:t>
      </w:r>
      <w:r w:rsidRPr="001C24D5">
        <w:rPr>
          <w:rFonts w:ascii="Calibri" w:eastAsia="Trebuchet MS" w:hAnsi="Calibri" w:cs="Calibri"/>
          <w:color w:val="002060"/>
          <w:spacing w:val="-1"/>
          <w:sz w:val="24"/>
          <w:szCs w:val="24"/>
          <w:lang w:val="ro-RO"/>
        </w:rPr>
        <w:t>cătr</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57"/>
          <w:sz w:val="24"/>
          <w:szCs w:val="24"/>
          <w:lang w:val="ro-RO"/>
        </w:rPr>
        <w:t xml:space="preserve"> </w:t>
      </w:r>
      <w:r w:rsidRPr="001C24D5">
        <w:rPr>
          <w:rFonts w:ascii="Calibri" w:eastAsia="Trebuchet MS" w:hAnsi="Calibri" w:cs="Calibri"/>
          <w:color w:val="002060"/>
          <w:sz w:val="24"/>
          <w:szCs w:val="24"/>
          <w:lang w:val="ro-RO"/>
        </w:rPr>
        <w:t>beneficiar/</w:t>
      </w:r>
      <w:r w:rsidRPr="001C24D5">
        <w:rPr>
          <w:rFonts w:ascii="Calibri" w:eastAsia="Trebuchet MS" w:hAnsi="Calibri" w:cs="Calibri"/>
          <w:color w:val="002060"/>
          <w:spacing w:val="-1"/>
          <w:sz w:val="24"/>
          <w:szCs w:val="24"/>
          <w:lang w:val="ro-RO"/>
        </w:rPr>
        <w:t>lide</w:t>
      </w:r>
      <w:r w:rsidRPr="001C24D5">
        <w:rPr>
          <w:rFonts w:ascii="Calibri" w:eastAsia="Trebuchet MS" w:hAnsi="Calibri" w:cs="Calibri"/>
          <w:color w:val="002060"/>
          <w:sz w:val="24"/>
          <w:szCs w:val="24"/>
          <w:lang w:val="ro-RO"/>
        </w:rPr>
        <w:t>r</w:t>
      </w:r>
      <w:r w:rsidRPr="001C24D5">
        <w:rPr>
          <w:rFonts w:ascii="Calibri" w:eastAsia="Trebuchet MS" w:hAnsi="Calibri" w:cs="Calibri"/>
          <w:color w:val="002060"/>
          <w:spacing w:val="57"/>
          <w:sz w:val="24"/>
          <w:szCs w:val="24"/>
          <w:lang w:val="ro-RO"/>
        </w:rPr>
        <w:t xml:space="preserve"> </w:t>
      </w:r>
      <w:r w:rsidRPr="001C24D5">
        <w:rPr>
          <w:rFonts w:ascii="Calibri" w:eastAsia="Trebuchet MS" w:hAnsi="Calibri" w:cs="Calibri"/>
          <w:color w:val="002060"/>
          <w:w w:val="103"/>
          <w:sz w:val="24"/>
          <w:szCs w:val="24"/>
          <w:lang w:val="ro-RO"/>
        </w:rPr>
        <w:t xml:space="preserve">de </w:t>
      </w:r>
      <w:r w:rsidRPr="001C24D5">
        <w:rPr>
          <w:rFonts w:ascii="Calibri" w:eastAsia="Trebuchet MS" w:hAnsi="Calibri" w:cs="Calibri"/>
          <w:color w:val="002060"/>
          <w:sz w:val="24"/>
          <w:szCs w:val="24"/>
          <w:lang w:val="ro-RO"/>
        </w:rPr>
        <w:t>parteneriat/parteneri</w:t>
      </w:r>
      <w:r w:rsidRPr="001C24D5">
        <w:rPr>
          <w:rFonts w:ascii="Calibri" w:eastAsia="Trebuchet MS" w:hAnsi="Calibri" w:cs="Calibri"/>
          <w:color w:val="002060"/>
          <w:spacing w:val="55"/>
          <w:sz w:val="24"/>
          <w:szCs w:val="24"/>
          <w:lang w:val="ro-RO"/>
        </w:rPr>
        <w:t xml:space="preserve"> </w:t>
      </w:r>
      <w:r w:rsidRPr="001C24D5">
        <w:rPr>
          <w:rFonts w:ascii="Calibri" w:eastAsia="Trebuchet MS" w:hAnsi="Calibri" w:cs="Calibri"/>
          <w:color w:val="002060"/>
          <w:sz w:val="24"/>
          <w:szCs w:val="24"/>
          <w:lang w:val="ro-RO"/>
        </w:rPr>
        <w:t>constituie</w:t>
      </w:r>
      <w:r w:rsidRPr="001C24D5">
        <w:rPr>
          <w:rFonts w:ascii="Calibri" w:eastAsia="Trebuchet MS" w:hAnsi="Calibri" w:cs="Calibri"/>
          <w:color w:val="002060"/>
          <w:spacing w:val="20"/>
          <w:sz w:val="24"/>
          <w:szCs w:val="24"/>
          <w:lang w:val="ro-RO"/>
        </w:rPr>
        <w:t xml:space="preserve"> </w:t>
      </w:r>
      <w:r w:rsidRPr="001C24D5">
        <w:rPr>
          <w:rFonts w:ascii="Calibri" w:eastAsia="Trebuchet MS" w:hAnsi="Calibri" w:cs="Calibri"/>
          <w:color w:val="002060"/>
          <w:sz w:val="24"/>
          <w:szCs w:val="24"/>
          <w:lang w:val="ro-RO"/>
        </w:rPr>
        <w:t>încălcarea</w:t>
      </w:r>
      <w:r w:rsidRPr="001C24D5">
        <w:rPr>
          <w:rFonts w:ascii="Calibri" w:eastAsia="Trebuchet MS" w:hAnsi="Calibri" w:cs="Calibri"/>
          <w:color w:val="002060"/>
          <w:spacing w:val="22"/>
          <w:sz w:val="24"/>
          <w:szCs w:val="24"/>
          <w:lang w:val="ro-RO"/>
        </w:rPr>
        <w:t xml:space="preserve"> </w:t>
      </w:r>
      <w:r w:rsidRPr="001C24D5">
        <w:rPr>
          <w:rFonts w:ascii="Calibri" w:eastAsia="Trebuchet MS" w:hAnsi="Calibri" w:cs="Calibri"/>
          <w:color w:val="002060"/>
          <w:spacing w:val="3"/>
          <w:w w:val="103"/>
          <w:sz w:val="24"/>
          <w:szCs w:val="24"/>
          <w:lang w:val="ro-RO"/>
        </w:rPr>
        <w:t>c</w:t>
      </w:r>
      <w:r w:rsidRPr="001C24D5">
        <w:rPr>
          <w:rFonts w:ascii="Calibri" w:eastAsia="Trebuchet MS" w:hAnsi="Calibri" w:cs="Calibri"/>
          <w:color w:val="002060"/>
          <w:spacing w:val="-3"/>
          <w:w w:val="103"/>
          <w:sz w:val="24"/>
          <w:szCs w:val="24"/>
          <w:lang w:val="ro-RO"/>
        </w:rPr>
        <w:t>o</w:t>
      </w:r>
      <w:r w:rsidRPr="001C24D5">
        <w:rPr>
          <w:rFonts w:ascii="Calibri" w:eastAsia="Trebuchet MS" w:hAnsi="Calibri" w:cs="Calibri"/>
          <w:color w:val="002060"/>
          <w:w w:val="103"/>
          <w:sz w:val="24"/>
          <w:szCs w:val="24"/>
          <w:lang w:val="ro-RO"/>
        </w:rPr>
        <w:t>ntractului</w:t>
      </w:r>
      <w:r w:rsidRPr="001C24D5">
        <w:rPr>
          <w:rFonts w:ascii="Calibri" w:eastAsia="Trebuchet MS" w:hAnsi="Calibri" w:cs="Calibri"/>
          <w:color w:val="002060"/>
          <w:spacing w:val="55"/>
          <w:w w:val="103"/>
          <w:sz w:val="24"/>
          <w:szCs w:val="24"/>
          <w:lang w:val="ro-RO"/>
        </w:rPr>
        <w:t xml:space="preserve"> </w:t>
      </w:r>
      <w:r w:rsidRPr="001C24D5">
        <w:rPr>
          <w:rFonts w:ascii="Calibri" w:eastAsia="Trebuchet MS" w:hAnsi="Calibri" w:cs="Calibri"/>
          <w:color w:val="002060"/>
          <w:sz w:val="24"/>
          <w:szCs w:val="24"/>
          <w:lang w:val="ro-RO"/>
        </w:rPr>
        <w:t xml:space="preserve">de </w:t>
      </w:r>
      <w:r w:rsidRPr="001C24D5">
        <w:rPr>
          <w:rFonts w:ascii="Calibri" w:eastAsia="Trebuchet MS" w:hAnsi="Calibri" w:cs="Calibri"/>
          <w:color w:val="002060"/>
          <w:spacing w:val="-2"/>
          <w:w w:val="103"/>
          <w:sz w:val="24"/>
          <w:szCs w:val="24"/>
          <w:lang w:val="ro-RO"/>
        </w:rPr>
        <w:t>f</w:t>
      </w:r>
      <w:r w:rsidRPr="001C24D5">
        <w:rPr>
          <w:rFonts w:ascii="Calibri" w:eastAsia="Trebuchet MS" w:hAnsi="Calibri" w:cs="Calibri"/>
          <w:color w:val="002060"/>
          <w:spacing w:val="3"/>
          <w:w w:val="103"/>
          <w:sz w:val="24"/>
          <w:szCs w:val="24"/>
          <w:lang w:val="ro-RO"/>
        </w:rPr>
        <w:t>i</w:t>
      </w:r>
      <w:r w:rsidRPr="001C24D5">
        <w:rPr>
          <w:rFonts w:ascii="Calibri" w:eastAsia="Trebuchet MS" w:hAnsi="Calibri" w:cs="Calibri"/>
          <w:color w:val="002060"/>
          <w:spacing w:val="-1"/>
          <w:w w:val="103"/>
          <w:sz w:val="24"/>
          <w:szCs w:val="24"/>
          <w:lang w:val="ro-RO"/>
        </w:rPr>
        <w:t xml:space="preserve">nanţare, </w:t>
      </w:r>
      <w:r w:rsidRPr="001C24D5">
        <w:rPr>
          <w:rFonts w:ascii="Calibri" w:eastAsia="Trebuchet MS" w:hAnsi="Calibri" w:cs="Calibri"/>
          <w:color w:val="002060"/>
          <w:sz w:val="24"/>
          <w:szCs w:val="24"/>
          <w:lang w:val="ro-RO"/>
        </w:rPr>
        <w:t>AM</w:t>
      </w:r>
      <w:r w:rsidRPr="001C24D5">
        <w:rPr>
          <w:rFonts w:ascii="Calibri" w:eastAsia="Trebuchet MS" w:hAnsi="Calibri" w:cs="Calibri"/>
          <w:color w:val="002060"/>
          <w:spacing w:val="19"/>
          <w:sz w:val="24"/>
          <w:szCs w:val="24"/>
          <w:lang w:val="ro-RO"/>
        </w:rPr>
        <w:t xml:space="preserve"> </w:t>
      </w:r>
      <w:r w:rsidRPr="001C24D5">
        <w:rPr>
          <w:rFonts w:ascii="Calibri" w:eastAsia="Trebuchet MS" w:hAnsi="Calibri" w:cs="Calibri"/>
          <w:color w:val="002060"/>
          <w:sz w:val="24"/>
          <w:szCs w:val="24"/>
          <w:lang w:val="ro-RO"/>
        </w:rPr>
        <w:t>putând</w:t>
      </w:r>
      <w:r w:rsidRPr="001C24D5">
        <w:rPr>
          <w:rFonts w:ascii="Calibri" w:eastAsia="Trebuchet MS" w:hAnsi="Calibri" w:cs="Calibri"/>
          <w:color w:val="002060"/>
          <w:spacing w:val="21"/>
          <w:sz w:val="24"/>
          <w:szCs w:val="24"/>
          <w:lang w:val="ro-RO"/>
        </w:rPr>
        <w:t xml:space="preserve"> </w:t>
      </w:r>
      <w:r w:rsidRPr="001C24D5">
        <w:rPr>
          <w:rFonts w:ascii="Calibri" w:eastAsia="Trebuchet MS" w:hAnsi="Calibri" w:cs="Calibri"/>
          <w:color w:val="002060"/>
          <w:sz w:val="24"/>
          <w:szCs w:val="24"/>
          <w:lang w:val="ro-RO"/>
        </w:rPr>
        <w:t>decide</w:t>
      </w:r>
      <w:r w:rsidRPr="001C24D5">
        <w:rPr>
          <w:rFonts w:ascii="Calibri" w:eastAsia="Trebuchet MS" w:hAnsi="Calibri" w:cs="Calibri"/>
          <w:color w:val="002060"/>
          <w:spacing w:val="20"/>
          <w:sz w:val="24"/>
          <w:szCs w:val="24"/>
          <w:lang w:val="ro-RO"/>
        </w:rPr>
        <w:t xml:space="preserve"> </w:t>
      </w:r>
      <w:r w:rsidRPr="001C24D5">
        <w:rPr>
          <w:rFonts w:ascii="Calibri" w:eastAsia="Trebuchet MS" w:hAnsi="Calibri" w:cs="Calibri"/>
          <w:color w:val="002060"/>
          <w:sz w:val="24"/>
          <w:szCs w:val="24"/>
          <w:lang w:val="ro-RO"/>
        </w:rPr>
        <w:t>rezilierea</w:t>
      </w:r>
      <w:r w:rsidRPr="001C24D5">
        <w:rPr>
          <w:rFonts w:ascii="Calibri" w:eastAsia="Trebuchet MS" w:hAnsi="Calibri" w:cs="Calibri"/>
          <w:color w:val="002060"/>
          <w:spacing w:val="28"/>
          <w:sz w:val="24"/>
          <w:szCs w:val="24"/>
          <w:lang w:val="ro-RO"/>
        </w:rPr>
        <w:t xml:space="preserve"> </w:t>
      </w:r>
      <w:r w:rsidRPr="001C24D5">
        <w:rPr>
          <w:rFonts w:ascii="Calibri" w:eastAsia="Trebuchet MS" w:hAnsi="Calibri" w:cs="Calibri"/>
          <w:color w:val="002060"/>
          <w:w w:val="103"/>
          <w:sz w:val="24"/>
          <w:szCs w:val="24"/>
          <w:lang w:val="ro-RO"/>
        </w:rPr>
        <w:t>acestuia.</w:t>
      </w:r>
    </w:p>
    <w:p w14:paraId="5A180E25" w14:textId="57C05563"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1C24D5">
        <w:rPr>
          <w:rFonts w:ascii="Calibri" w:eastAsia="Trebuchet MS" w:hAnsi="Calibri" w:cs="Calibri"/>
          <w:color w:val="002060"/>
          <w:sz w:val="24"/>
          <w:szCs w:val="24"/>
          <w:lang w:val="ro-RO"/>
        </w:rPr>
        <w:t>(</w:t>
      </w:r>
      <w:r w:rsidR="00374536" w:rsidRPr="001C24D5">
        <w:rPr>
          <w:rFonts w:ascii="Calibri" w:eastAsia="Trebuchet MS" w:hAnsi="Calibri" w:cs="Calibri"/>
          <w:color w:val="002060"/>
          <w:sz w:val="24"/>
          <w:szCs w:val="24"/>
          <w:lang w:val="ro-RO"/>
        </w:rPr>
        <w:t>xviii</w:t>
      </w:r>
      <w:r w:rsidRPr="001C24D5">
        <w:rPr>
          <w:rFonts w:ascii="Calibri" w:eastAsia="Trebuchet MS" w:hAnsi="Calibri" w:cs="Calibri"/>
          <w:color w:val="002060"/>
          <w:sz w:val="24"/>
          <w:szCs w:val="24"/>
          <w:lang w:val="ro-RO"/>
        </w:rPr>
        <w:t xml:space="preserve">) </w:t>
      </w:r>
      <w:r w:rsidRPr="001C24D5">
        <w:rPr>
          <w:rFonts w:ascii="Calibri" w:eastAsia="Trebuchet MS" w:hAnsi="Calibri" w:cs="Calibri"/>
          <w:color w:val="002060"/>
          <w:spacing w:val="-1"/>
          <w:sz w:val="24"/>
          <w:szCs w:val="24"/>
          <w:lang w:val="ro-RO"/>
        </w:rPr>
        <w:t>AM</w:t>
      </w:r>
      <w:r w:rsidRPr="001C24D5">
        <w:rPr>
          <w:rFonts w:ascii="Calibri" w:eastAsia="Trebuchet MS" w:hAnsi="Calibri" w:cs="Calibri"/>
          <w:color w:val="002060"/>
          <w:spacing w:val="47"/>
          <w:sz w:val="24"/>
          <w:szCs w:val="24"/>
          <w:lang w:val="ro-RO"/>
        </w:rPr>
        <w:t xml:space="preserve"> </w:t>
      </w:r>
      <w:r w:rsidRPr="001C24D5">
        <w:rPr>
          <w:rFonts w:ascii="Calibri" w:eastAsia="Trebuchet MS" w:hAnsi="Calibri" w:cs="Calibri"/>
          <w:color w:val="002060"/>
          <w:sz w:val="24"/>
          <w:szCs w:val="24"/>
          <w:lang w:val="ro-RO"/>
        </w:rPr>
        <w:t>autorizează,</w:t>
      </w:r>
      <w:r w:rsidRPr="001C24D5">
        <w:rPr>
          <w:rFonts w:ascii="Calibri" w:eastAsia="Trebuchet MS" w:hAnsi="Calibri" w:cs="Calibri"/>
          <w:color w:val="002060"/>
          <w:spacing w:val="58"/>
          <w:sz w:val="24"/>
          <w:szCs w:val="24"/>
          <w:lang w:val="ro-RO"/>
        </w:rPr>
        <w:t xml:space="preserve"> </w:t>
      </w:r>
      <w:r w:rsidRPr="001C24D5">
        <w:rPr>
          <w:rFonts w:ascii="Calibri" w:eastAsia="Trebuchet MS" w:hAnsi="Calibri" w:cs="Calibri"/>
          <w:color w:val="002060"/>
          <w:sz w:val="24"/>
          <w:szCs w:val="24"/>
          <w:lang w:val="ro-RO"/>
        </w:rPr>
        <w:t>potrivit</w:t>
      </w:r>
      <w:r w:rsidRPr="001C24D5">
        <w:rPr>
          <w:rFonts w:ascii="Calibri" w:eastAsia="Trebuchet MS" w:hAnsi="Calibri" w:cs="Calibri"/>
          <w:color w:val="002060"/>
          <w:spacing w:val="44"/>
          <w:sz w:val="24"/>
          <w:szCs w:val="24"/>
          <w:lang w:val="ro-RO"/>
        </w:rPr>
        <w:t xml:space="preserve"> </w:t>
      </w:r>
      <w:r w:rsidRPr="001C24D5">
        <w:rPr>
          <w:rFonts w:ascii="Calibri" w:eastAsia="Trebuchet MS" w:hAnsi="Calibri" w:cs="Calibri"/>
          <w:color w:val="002060"/>
          <w:spacing w:val="-1"/>
          <w:sz w:val="24"/>
          <w:szCs w:val="24"/>
          <w:lang w:val="ro-RO"/>
        </w:rPr>
        <w:t>prevederilo</w:t>
      </w:r>
      <w:r w:rsidRPr="001C24D5">
        <w:rPr>
          <w:rFonts w:ascii="Calibri" w:eastAsia="Trebuchet MS" w:hAnsi="Calibri" w:cs="Calibri"/>
          <w:color w:val="002060"/>
          <w:sz w:val="24"/>
          <w:szCs w:val="24"/>
          <w:lang w:val="ro-RO"/>
        </w:rPr>
        <w:t>r</w:t>
      </w:r>
      <w:r w:rsidRPr="001C24D5">
        <w:rPr>
          <w:rFonts w:ascii="Calibri" w:eastAsia="Trebuchet MS" w:hAnsi="Calibri" w:cs="Calibri"/>
          <w:color w:val="002060"/>
          <w:spacing w:val="56"/>
          <w:sz w:val="24"/>
          <w:szCs w:val="24"/>
          <w:lang w:val="ro-RO"/>
        </w:rPr>
        <w:t xml:space="preserve"> </w:t>
      </w:r>
      <w:r w:rsidRPr="001C24D5">
        <w:rPr>
          <w:rFonts w:ascii="Calibri" w:eastAsia="Trebuchet MS" w:hAnsi="Calibri" w:cs="Calibri"/>
          <w:color w:val="002060"/>
          <w:sz w:val="24"/>
          <w:szCs w:val="24"/>
          <w:lang w:val="ro-RO"/>
        </w:rPr>
        <w:t>legale</w:t>
      </w:r>
      <w:r w:rsidRPr="001C24D5">
        <w:rPr>
          <w:rFonts w:ascii="Calibri" w:eastAsia="Trebuchet MS" w:hAnsi="Calibri" w:cs="Calibri"/>
          <w:color w:val="002060"/>
          <w:spacing w:val="41"/>
          <w:sz w:val="24"/>
          <w:szCs w:val="24"/>
          <w:lang w:val="ro-RO"/>
        </w:rPr>
        <w:t xml:space="preserve"> </w:t>
      </w:r>
      <w:r w:rsidRPr="001C24D5">
        <w:rPr>
          <w:rFonts w:ascii="Calibri" w:eastAsia="Trebuchet MS" w:hAnsi="Calibri" w:cs="Calibri"/>
          <w:color w:val="002060"/>
          <w:spacing w:val="-1"/>
          <w:sz w:val="24"/>
          <w:szCs w:val="24"/>
          <w:lang w:val="ro-RO"/>
        </w:rPr>
        <w:t>al</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31"/>
          <w:sz w:val="24"/>
          <w:szCs w:val="24"/>
          <w:lang w:val="ro-RO"/>
        </w:rPr>
        <w:t xml:space="preserve"> </w:t>
      </w:r>
      <w:r w:rsidRPr="001C24D5">
        <w:rPr>
          <w:rFonts w:ascii="Calibri" w:eastAsia="Trebuchet MS" w:hAnsi="Calibri" w:cs="Calibri"/>
          <w:color w:val="002060"/>
          <w:spacing w:val="-2"/>
          <w:sz w:val="24"/>
          <w:szCs w:val="24"/>
          <w:lang w:val="ro-RO"/>
        </w:rPr>
        <w:t>Un</w:t>
      </w:r>
      <w:r w:rsidRPr="001C24D5">
        <w:rPr>
          <w:rFonts w:ascii="Calibri" w:eastAsia="Trebuchet MS" w:hAnsi="Calibri" w:cs="Calibri"/>
          <w:color w:val="002060"/>
          <w:spacing w:val="3"/>
          <w:sz w:val="24"/>
          <w:szCs w:val="24"/>
          <w:lang w:val="ro-RO"/>
        </w:rPr>
        <w:t>i</w:t>
      </w:r>
      <w:r w:rsidRPr="001C24D5">
        <w:rPr>
          <w:rFonts w:ascii="Calibri" w:eastAsia="Trebuchet MS" w:hAnsi="Calibri" w:cs="Calibri"/>
          <w:color w:val="002060"/>
          <w:sz w:val="24"/>
          <w:szCs w:val="24"/>
          <w:lang w:val="ro-RO"/>
        </w:rPr>
        <w:t>unii</w:t>
      </w:r>
      <w:r w:rsidRPr="001C24D5">
        <w:rPr>
          <w:rFonts w:ascii="Calibri" w:eastAsia="Trebuchet MS" w:hAnsi="Calibri" w:cs="Calibri"/>
          <w:color w:val="002060"/>
          <w:spacing w:val="41"/>
          <w:sz w:val="24"/>
          <w:szCs w:val="24"/>
          <w:lang w:val="ro-RO"/>
        </w:rPr>
        <w:t xml:space="preserve"> </w:t>
      </w:r>
      <w:r w:rsidRPr="001C24D5">
        <w:rPr>
          <w:rFonts w:ascii="Calibri" w:eastAsia="Trebuchet MS" w:hAnsi="Calibri" w:cs="Calibri"/>
          <w:color w:val="002060"/>
          <w:spacing w:val="-1"/>
          <w:sz w:val="24"/>
          <w:szCs w:val="24"/>
          <w:lang w:val="ro-RO"/>
        </w:rPr>
        <w:t>Europen</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48"/>
          <w:sz w:val="24"/>
          <w:szCs w:val="24"/>
          <w:lang w:val="ro-RO"/>
        </w:rPr>
        <w:t xml:space="preserve"> </w:t>
      </w:r>
      <w:r w:rsidRPr="001C24D5">
        <w:rPr>
          <w:rFonts w:ascii="Calibri" w:eastAsia="Trebuchet MS" w:hAnsi="Calibri" w:cs="Calibri"/>
          <w:color w:val="002060"/>
          <w:sz w:val="24"/>
          <w:szCs w:val="24"/>
          <w:lang w:val="ro-RO"/>
        </w:rPr>
        <w:t>şi</w:t>
      </w:r>
      <w:r w:rsidRPr="001C24D5">
        <w:rPr>
          <w:rFonts w:ascii="Calibri" w:eastAsia="Trebuchet MS" w:hAnsi="Calibri" w:cs="Calibri"/>
          <w:color w:val="002060"/>
          <w:spacing w:val="29"/>
          <w:sz w:val="24"/>
          <w:szCs w:val="24"/>
          <w:lang w:val="ro-RO"/>
        </w:rPr>
        <w:t xml:space="preserve"> </w:t>
      </w:r>
      <w:r w:rsidRPr="001C24D5">
        <w:rPr>
          <w:rFonts w:ascii="Calibri" w:eastAsia="Trebuchet MS" w:hAnsi="Calibri" w:cs="Calibri"/>
          <w:color w:val="002060"/>
          <w:spacing w:val="-1"/>
          <w:w w:val="103"/>
          <w:sz w:val="24"/>
          <w:szCs w:val="24"/>
          <w:lang w:val="ro-RO"/>
        </w:rPr>
        <w:t xml:space="preserve">naţionale, </w:t>
      </w:r>
      <w:r w:rsidRPr="001C24D5">
        <w:rPr>
          <w:rFonts w:ascii="Calibri" w:eastAsia="Trebuchet MS" w:hAnsi="Calibri" w:cs="Calibri"/>
          <w:color w:val="002060"/>
          <w:sz w:val="24"/>
          <w:szCs w:val="24"/>
          <w:lang w:val="ro-RO"/>
        </w:rPr>
        <w:t>cheltuielile</w:t>
      </w:r>
      <w:r w:rsidRPr="001C24D5">
        <w:rPr>
          <w:rFonts w:ascii="Calibri" w:eastAsia="Trebuchet MS" w:hAnsi="Calibri" w:cs="Calibri"/>
          <w:color w:val="002060"/>
          <w:spacing w:val="21"/>
          <w:sz w:val="24"/>
          <w:szCs w:val="24"/>
          <w:lang w:val="ro-RO"/>
        </w:rPr>
        <w:t xml:space="preserve"> </w:t>
      </w:r>
      <w:r w:rsidRPr="001C24D5">
        <w:rPr>
          <w:rFonts w:ascii="Calibri" w:eastAsia="Trebuchet MS" w:hAnsi="Calibri" w:cs="Calibri"/>
          <w:color w:val="002060"/>
          <w:spacing w:val="-1"/>
          <w:sz w:val="24"/>
          <w:szCs w:val="24"/>
          <w:lang w:val="ro-RO"/>
        </w:rPr>
        <w:t>pentr</w:t>
      </w:r>
      <w:r w:rsidRPr="001C24D5">
        <w:rPr>
          <w:rFonts w:ascii="Calibri" w:eastAsia="Trebuchet MS" w:hAnsi="Calibri" w:cs="Calibri"/>
          <w:color w:val="002060"/>
          <w:sz w:val="24"/>
          <w:szCs w:val="24"/>
          <w:lang w:val="ro-RO"/>
        </w:rPr>
        <w:t>u</w:t>
      </w:r>
      <w:r w:rsidRPr="001C24D5">
        <w:rPr>
          <w:rFonts w:ascii="Calibri" w:eastAsia="Trebuchet MS" w:hAnsi="Calibri" w:cs="Calibri"/>
          <w:color w:val="002060"/>
          <w:spacing w:val="10"/>
          <w:sz w:val="24"/>
          <w:szCs w:val="24"/>
          <w:lang w:val="ro-RO"/>
        </w:rPr>
        <w:t xml:space="preserve"> </w:t>
      </w:r>
      <w:r w:rsidRPr="001C24D5">
        <w:rPr>
          <w:rFonts w:ascii="Calibri" w:eastAsia="Trebuchet MS" w:hAnsi="Calibri" w:cs="Calibri"/>
          <w:color w:val="002060"/>
          <w:sz w:val="24"/>
          <w:szCs w:val="24"/>
          <w:lang w:val="ro-RO"/>
        </w:rPr>
        <w:t>care</w:t>
      </w:r>
      <w:r w:rsidRPr="001C24D5">
        <w:rPr>
          <w:rFonts w:ascii="Calibri" w:eastAsia="Trebuchet MS" w:hAnsi="Calibri" w:cs="Calibri"/>
          <w:color w:val="002060"/>
          <w:spacing w:val="5"/>
          <w:sz w:val="24"/>
          <w:szCs w:val="24"/>
          <w:lang w:val="ro-RO"/>
        </w:rPr>
        <w:t xml:space="preserve"> </w:t>
      </w:r>
      <w:r w:rsidRPr="001C24D5">
        <w:rPr>
          <w:rFonts w:ascii="Calibri" w:eastAsia="Trebuchet MS" w:hAnsi="Calibri" w:cs="Calibri"/>
          <w:color w:val="002060"/>
          <w:sz w:val="24"/>
          <w:szCs w:val="24"/>
          <w:lang w:val="ro-RO"/>
        </w:rPr>
        <w:t>s</w:t>
      </w:r>
      <w:r w:rsidRPr="001C24D5">
        <w:rPr>
          <w:rFonts w:ascii="Calibri" w:eastAsia="Trebuchet MS" w:hAnsi="Calibri" w:cs="Calibri"/>
          <w:color w:val="002060"/>
          <w:spacing w:val="1"/>
          <w:sz w:val="24"/>
          <w:szCs w:val="24"/>
          <w:lang w:val="ro-RO"/>
        </w:rPr>
        <w:t>-</w:t>
      </w:r>
      <w:r w:rsidRPr="001C24D5">
        <w:rPr>
          <w:rFonts w:ascii="Calibri" w:eastAsia="Trebuchet MS" w:hAnsi="Calibri" w:cs="Calibri"/>
          <w:color w:val="002060"/>
          <w:sz w:val="24"/>
          <w:szCs w:val="24"/>
          <w:lang w:val="ro-RO"/>
        </w:rPr>
        <w:t>a</w:t>
      </w:r>
      <w:r w:rsidRPr="001C24D5">
        <w:rPr>
          <w:rFonts w:ascii="Calibri" w:eastAsia="Trebuchet MS" w:hAnsi="Calibri" w:cs="Calibri"/>
          <w:color w:val="002060"/>
          <w:spacing w:val="1"/>
          <w:sz w:val="24"/>
          <w:szCs w:val="24"/>
          <w:lang w:val="ro-RO"/>
        </w:rPr>
        <w:t xml:space="preserve"> </w:t>
      </w:r>
      <w:r w:rsidRPr="001C24D5">
        <w:rPr>
          <w:rFonts w:ascii="Calibri" w:eastAsia="Trebuchet MS" w:hAnsi="Calibri" w:cs="Calibri"/>
          <w:color w:val="002060"/>
          <w:spacing w:val="-1"/>
          <w:sz w:val="24"/>
          <w:szCs w:val="24"/>
          <w:lang w:val="ro-RO"/>
        </w:rPr>
        <w:t>depu</w:t>
      </w:r>
      <w:r w:rsidRPr="001C24D5">
        <w:rPr>
          <w:rFonts w:ascii="Calibri" w:eastAsia="Trebuchet MS" w:hAnsi="Calibri" w:cs="Calibri"/>
          <w:color w:val="002060"/>
          <w:sz w:val="24"/>
          <w:szCs w:val="24"/>
          <w:lang w:val="ro-RO"/>
        </w:rPr>
        <w:t>s</w:t>
      </w:r>
      <w:r w:rsidRPr="001C24D5">
        <w:rPr>
          <w:rFonts w:ascii="Calibri" w:eastAsia="Trebuchet MS" w:hAnsi="Calibri" w:cs="Calibri"/>
          <w:color w:val="002060"/>
          <w:spacing w:val="8"/>
          <w:sz w:val="24"/>
          <w:szCs w:val="24"/>
          <w:lang w:val="ro-RO"/>
        </w:rPr>
        <w:t xml:space="preserve"> </w:t>
      </w:r>
      <w:r w:rsidRPr="001C24D5">
        <w:rPr>
          <w:rFonts w:ascii="Calibri" w:eastAsia="Trebuchet MS" w:hAnsi="Calibri" w:cs="Calibri"/>
          <w:color w:val="002060"/>
          <w:spacing w:val="-1"/>
          <w:sz w:val="24"/>
          <w:szCs w:val="24"/>
          <w:lang w:val="ro-RO"/>
        </w:rPr>
        <w:t>cerer</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10"/>
          <w:sz w:val="24"/>
          <w:szCs w:val="24"/>
          <w:lang w:val="ro-RO"/>
        </w:rPr>
        <w:t xml:space="preserve"> </w:t>
      </w:r>
      <w:r w:rsidRPr="001C24D5">
        <w:rPr>
          <w:rFonts w:ascii="Calibri" w:eastAsia="Trebuchet MS" w:hAnsi="Calibri" w:cs="Calibri"/>
          <w:color w:val="002060"/>
          <w:spacing w:val="1"/>
          <w:sz w:val="24"/>
          <w:szCs w:val="24"/>
          <w:lang w:val="ro-RO"/>
        </w:rPr>
        <w:t>d</w:t>
      </w:r>
      <w:r w:rsidRPr="001C24D5">
        <w:rPr>
          <w:rFonts w:ascii="Calibri" w:eastAsia="Trebuchet MS" w:hAnsi="Calibri" w:cs="Calibri"/>
          <w:color w:val="002060"/>
          <w:sz w:val="24"/>
          <w:szCs w:val="24"/>
          <w:lang w:val="ro-RO"/>
        </w:rPr>
        <w:t xml:space="preserve">e </w:t>
      </w:r>
      <w:r w:rsidRPr="001C24D5">
        <w:rPr>
          <w:rFonts w:ascii="Calibri" w:eastAsia="Trebuchet MS" w:hAnsi="Calibri" w:cs="Calibri"/>
          <w:color w:val="002060"/>
          <w:spacing w:val="-1"/>
          <w:sz w:val="24"/>
          <w:szCs w:val="24"/>
          <w:lang w:val="ro-RO"/>
        </w:rPr>
        <w:t>rambursar</w:t>
      </w:r>
      <w:r w:rsidRPr="001C24D5">
        <w:rPr>
          <w:rFonts w:ascii="Calibri" w:eastAsia="Trebuchet MS" w:hAnsi="Calibri" w:cs="Calibri"/>
          <w:color w:val="002060"/>
          <w:sz w:val="24"/>
          <w:szCs w:val="24"/>
          <w:lang w:val="ro-RO"/>
        </w:rPr>
        <w:t>e</w:t>
      </w:r>
      <w:r w:rsidRPr="001C24D5">
        <w:rPr>
          <w:rFonts w:ascii="Calibri" w:eastAsia="Trebuchet MS" w:hAnsi="Calibri" w:cs="Calibri"/>
          <w:color w:val="002060"/>
          <w:spacing w:val="21"/>
          <w:sz w:val="24"/>
          <w:szCs w:val="24"/>
          <w:lang w:val="ro-RO"/>
        </w:rPr>
        <w:t xml:space="preserve"> </w:t>
      </w:r>
      <w:r w:rsidRPr="001C24D5">
        <w:rPr>
          <w:rFonts w:ascii="Calibri" w:eastAsia="Trebuchet MS" w:hAnsi="Calibri" w:cs="Calibri"/>
          <w:color w:val="002060"/>
          <w:sz w:val="24"/>
          <w:szCs w:val="24"/>
          <w:lang w:val="ro-RO"/>
        </w:rPr>
        <w:t>potrivit</w:t>
      </w:r>
      <w:r w:rsidRPr="001C24D5">
        <w:rPr>
          <w:rFonts w:ascii="Calibri" w:eastAsia="Trebuchet MS" w:hAnsi="Calibri" w:cs="Calibri"/>
          <w:color w:val="002060"/>
          <w:spacing w:val="13"/>
          <w:sz w:val="24"/>
          <w:szCs w:val="24"/>
          <w:lang w:val="ro-RO"/>
        </w:rPr>
        <w:t xml:space="preserve"> </w:t>
      </w:r>
      <w:r w:rsidR="00825BCD" w:rsidRPr="001C24D5">
        <w:rPr>
          <w:rFonts w:ascii="Calibri" w:eastAsia="Trebuchet MS" w:hAnsi="Calibri" w:cs="Calibri"/>
          <w:color w:val="002060"/>
          <w:spacing w:val="-2"/>
          <w:sz w:val="24"/>
          <w:szCs w:val="24"/>
          <w:lang w:val="ro-RO"/>
        </w:rPr>
        <w:t>punctului</w:t>
      </w:r>
      <w:r w:rsidRPr="001C24D5">
        <w:rPr>
          <w:rFonts w:ascii="Calibri" w:eastAsia="Trebuchet MS" w:hAnsi="Calibri" w:cs="Calibri"/>
          <w:color w:val="002060"/>
          <w:spacing w:val="5"/>
          <w:sz w:val="24"/>
          <w:szCs w:val="24"/>
          <w:lang w:val="ro-RO"/>
        </w:rPr>
        <w:t xml:space="preserve"> </w:t>
      </w:r>
      <w:r w:rsidRPr="001C24D5">
        <w:rPr>
          <w:rFonts w:ascii="Calibri" w:eastAsia="Trebuchet MS" w:hAnsi="Calibri" w:cs="Calibri"/>
          <w:color w:val="002060"/>
          <w:spacing w:val="-1"/>
          <w:sz w:val="24"/>
          <w:szCs w:val="24"/>
          <w:lang w:val="ro-RO"/>
        </w:rPr>
        <w:t>(</w:t>
      </w:r>
      <w:r w:rsidR="00825BCD" w:rsidRPr="001C24D5">
        <w:rPr>
          <w:rFonts w:ascii="Calibri" w:eastAsia="Trebuchet MS" w:hAnsi="Calibri" w:cs="Calibri"/>
          <w:color w:val="002060"/>
          <w:spacing w:val="-1"/>
          <w:sz w:val="24"/>
          <w:szCs w:val="24"/>
          <w:lang w:val="ro-RO"/>
        </w:rPr>
        <w:t>xiii</w:t>
      </w:r>
      <w:r w:rsidRPr="001C24D5">
        <w:rPr>
          <w:rFonts w:ascii="Calibri" w:eastAsia="Trebuchet MS" w:hAnsi="Calibri" w:cs="Calibri"/>
          <w:color w:val="002060"/>
          <w:sz w:val="24"/>
          <w:szCs w:val="24"/>
          <w:lang w:val="ro-RO"/>
        </w:rPr>
        <w:t>)</w:t>
      </w:r>
      <w:r w:rsidRPr="001C24D5">
        <w:rPr>
          <w:rFonts w:ascii="Calibri" w:eastAsia="Trebuchet MS" w:hAnsi="Calibri" w:cs="Calibri"/>
          <w:color w:val="002060"/>
          <w:spacing w:val="3"/>
          <w:sz w:val="24"/>
          <w:szCs w:val="24"/>
          <w:lang w:val="ro-RO"/>
        </w:rPr>
        <w:t xml:space="preserve"> </w:t>
      </w:r>
      <w:r w:rsidRPr="001C24D5">
        <w:rPr>
          <w:rFonts w:ascii="Calibri" w:eastAsia="Trebuchet MS" w:hAnsi="Calibri" w:cs="Calibri"/>
          <w:color w:val="002060"/>
          <w:spacing w:val="-2"/>
          <w:sz w:val="24"/>
          <w:szCs w:val="24"/>
          <w:lang w:val="ro-RO"/>
        </w:rPr>
        <w:t>ş</w:t>
      </w:r>
      <w:r w:rsidRPr="001C24D5">
        <w:rPr>
          <w:rFonts w:ascii="Calibri" w:eastAsia="Trebuchet MS" w:hAnsi="Calibri" w:cs="Calibri"/>
          <w:color w:val="002060"/>
          <w:sz w:val="24"/>
          <w:szCs w:val="24"/>
          <w:lang w:val="ro-RO"/>
        </w:rPr>
        <w:t>i</w:t>
      </w:r>
      <w:r w:rsidRPr="001C24D5">
        <w:rPr>
          <w:rFonts w:ascii="Calibri" w:eastAsia="Trebuchet MS" w:hAnsi="Calibri" w:cs="Calibri"/>
          <w:color w:val="002060"/>
          <w:spacing w:val="1"/>
          <w:sz w:val="24"/>
          <w:szCs w:val="24"/>
          <w:lang w:val="ro-RO"/>
        </w:rPr>
        <w:t xml:space="preserve"> </w:t>
      </w:r>
      <w:r w:rsidRPr="001C24D5">
        <w:rPr>
          <w:rFonts w:ascii="Calibri" w:eastAsia="Trebuchet MS" w:hAnsi="Calibri" w:cs="Calibri"/>
          <w:color w:val="002060"/>
          <w:w w:val="103"/>
          <w:sz w:val="24"/>
          <w:szCs w:val="24"/>
          <w:lang w:val="ro-RO"/>
        </w:rPr>
        <w:t>n</w:t>
      </w:r>
      <w:r w:rsidRPr="001C24D5">
        <w:rPr>
          <w:rFonts w:ascii="Calibri" w:eastAsia="Trebuchet MS" w:hAnsi="Calibri" w:cs="Calibri"/>
          <w:color w:val="002060"/>
          <w:spacing w:val="-1"/>
          <w:w w:val="103"/>
          <w:sz w:val="24"/>
          <w:szCs w:val="24"/>
          <w:lang w:val="ro-RO"/>
        </w:rPr>
        <w:t xml:space="preserve">otifică </w:t>
      </w:r>
      <w:r w:rsidRPr="001C24D5">
        <w:rPr>
          <w:rFonts w:ascii="Calibri" w:eastAsia="Trebuchet MS" w:hAnsi="Calibri" w:cs="Calibri"/>
          <w:color w:val="002060"/>
          <w:sz w:val="24"/>
          <w:szCs w:val="24"/>
          <w:lang w:val="ro-RO"/>
        </w:rPr>
        <w:t>beneficiarul/liderul</w:t>
      </w:r>
      <w:r w:rsidRPr="001C24D5">
        <w:rPr>
          <w:rFonts w:ascii="Calibri" w:eastAsia="Trebuchet MS" w:hAnsi="Calibri" w:cs="Calibri"/>
          <w:color w:val="002060"/>
          <w:spacing w:val="46"/>
          <w:sz w:val="24"/>
          <w:szCs w:val="24"/>
          <w:lang w:val="ro-RO"/>
        </w:rPr>
        <w:t xml:space="preserve"> </w:t>
      </w:r>
      <w:r w:rsidRPr="001C24D5">
        <w:rPr>
          <w:rFonts w:ascii="Calibri" w:eastAsia="Trebuchet MS" w:hAnsi="Calibri" w:cs="Calibri"/>
          <w:color w:val="002060"/>
          <w:sz w:val="24"/>
          <w:szCs w:val="24"/>
          <w:lang w:val="ro-RO"/>
        </w:rPr>
        <w:t>de parteneriat,</w:t>
      </w:r>
      <w:r w:rsidRPr="001C24D5">
        <w:rPr>
          <w:rFonts w:ascii="Calibri" w:eastAsia="Trebuchet MS" w:hAnsi="Calibri" w:cs="Calibri"/>
          <w:color w:val="002060"/>
          <w:spacing w:val="27"/>
          <w:sz w:val="24"/>
          <w:szCs w:val="24"/>
          <w:lang w:val="ro-RO"/>
        </w:rPr>
        <w:t xml:space="preserve"> </w:t>
      </w:r>
      <w:r w:rsidRPr="001C24D5">
        <w:rPr>
          <w:rFonts w:ascii="Calibri" w:eastAsia="Trebuchet MS" w:hAnsi="Calibri" w:cs="Calibri"/>
          <w:color w:val="002060"/>
          <w:sz w:val="24"/>
          <w:szCs w:val="24"/>
          <w:lang w:val="ro-RO"/>
        </w:rPr>
        <w:t>evidenţiind</w:t>
      </w:r>
      <w:r w:rsidRPr="001C24D5">
        <w:rPr>
          <w:rFonts w:ascii="Calibri" w:eastAsia="Trebuchet MS" w:hAnsi="Calibri" w:cs="Calibri"/>
          <w:color w:val="002060"/>
          <w:spacing w:val="25"/>
          <w:sz w:val="24"/>
          <w:szCs w:val="24"/>
          <w:lang w:val="ro-RO"/>
        </w:rPr>
        <w:t xml:space="preserve"> </w:t>
      </w:r>
      <w:r w:rsidRPr="001C24D5">
        <w:rPr>
          <w:rFonts w:ascii="Calibri" w:eastAsia="Trebuchet MS" w:hAnsi="Calibri" w:cs="Calibri"/>
          <w:color w:val="002060"/>
          <w:sz w:val="24"/>
          <w:szCs w:val="24"/>
          <w:lang w:val="ro-RO"/>
        </w:rPr>
        <w:t>distinct</w:t>
      </w:r>
      <w:r w:rsidRPr="001C24D5">
        <w:rPr>
          <w:rFonts w:ascii="Calibri" w:eastAsia="Trebuchet MS" w:hAnsi="Calibri" w:cs="Calibri"/>
          <w:color w:val="002060"/>
          <w:spacing w:val="15"/>
          <w:sz w:val="24"/>
          <w:szCs w:val="24"/>
          <w:lang w:val="ro-RO"/>
        </w:rPr>
        <w:t xml:space="preserve"> </w:t>
      </w:r>
      <w:r w:rsidRPr="001C24D5">
        <w:rPr>
          <w:rFonts w:ascii="Calibri" w:eastAsia="Trebuchet MS" w:hAnsi="Calibri" w:cs="Calibri"/>
          <w:color w:val="002060"/>
          <w:sz w:val="24"/>
          <w:szCs w:val="24"/>
          <w:lang w:val="ro-RO"/>
        </w:rPr>
        <w:t>sumele</w:t>
      </w:r>
      <w:r w:rsidRPr="001C24D5">
        <w:rPr>
          <w:rFonts w:ascii="Calibri" w:eastAsia="Trebuchet MS" w:hAnsi="Calibri" w:cs="Calibri"/>
          <w:color w:val="002060"/>
          <w:spacing w:val="12"/>
          <w:sz w:val="24"/>
          <w:szCs w:val="24"/>
          <w:lang w:val="ro-RO"/>
        </w:rPr>
        <w:t xml:space="preserve"> </w:t>
      </w:r>
      <w:r w:rsidRPr="001C24D5">
        <w:rPr>
          <w:rFonts w:ascii="Calibri" w:eastAsia="Trebuchet MS" w:hAnsi="Calibri" w:cs="Calibri"/>
          <w:color w:val="002060"/>
          <w:sz w:val="24"/>
          <w:szCs w:val="24"/>
          <w:lang w:val="ro-RO"/>
        </w:rPr>
        <w:t>aferente</w:t>
      </w:r>
      <w:r w:rsidRPr="001C24D5">
        <w:rPr>
          <w:rFonts w:ascii="Calibri" w:eastAsia="Trebuchet MS" w:hAnsi="Calibri" w:cs="Calibri"/>
          <w:color w:val="002060"/>
          <w:spacing w:val="18"/>
          <w:sz w:val="24"/>
          <w:szCs w:val="24"/>
          <w:lang w:val="ro-RO"/>
        </w:rPr>
        <w:t xml:space="preserve"> </w:t>
      </w:r>
      <w:r w:rsidR="00737973" w:rsidRPr="001C24D5">
        <w:rPr>
          <w:rFonts w:ascii="Calibri" w:eastAsia="Trebuchet MS" w:hAnsi="Calibri" w:cs="Calibri"/>
          <w:color w:val="002060"/>
          <w:spacing w:val="-1"/>
          <w:sz w:val="24"/>
          <w:szCs w:val="24"/>
          <w:lang w:val="ro-RO"/>
        </w:rPr>
        <w:t xml:space="preserve">fondurilor </w:t>
      </w:r>
      <w:r w:rsidR="00042C9E" w:rsidRPr="001C24D5">
        <w:rPr>
          <w:rFonts w:ascii="Calibri" w:eastAsia="Trebuchet MS" w:hAnsi="Calibri" w:cs="Calibri"/>
          <w:color w:val="002060"/>
          <w:spacing w:val="-1"/>
          <w:sz w:val="24"/>
          <w:szCs w:val="24"/>
          <w:lang w:val="ro-RO"/>
        </w:rPr>
        <w:t>europene</w:t>
      </w:r>
      <w:r w:rsidRPr="001C24D5">
        <w:rPr>
          <w:rFonts w:ascii="Calibri" w:eastAsia="Trebuchet MS" w:hAnsi="Calibri" w:cs="Calibri"/>
          <w:color w:val="002060"/>
          <w:spacing w:val="6"/>
          <w:sz w:val="24"/>
          <w:szCs w:val="24"/>
          <w:lang w:val="ro-RO"/>
        </w:rPr>
        <w:t xml:space="preserve"> </w:t>
      </w:r>
      <w:r w:rsidRPr="001C24D5">
        <w:rPr>
          <w:rFonts w:ascii="Calibri" w:eastAsia="Trebuchet MS" w:hAnsi="Calibri" w:cs="Calibri"/>
          <w:color w:val="002060"/>
          <w:sz w:val="24"/>
          <w:szCs w:val="24"/>
          <w:lang w:val="ro-RO"/>
        </w:rPr>
        <w:t>şi</w:t>
      </w:r>
      <w:r w:rsidRPr="001C24D5">
        <w:rPr>
          <w:rFonts w:ascii="Calibri" w:eastAsia="Trebuchet MS" w:hAnsi="Calibri" w:cs="Calibri"/>
          <w:color w:val="002060"/>
          <w:spacing w:val="59"/>
          <w:sz w:val="24"/>
          <w:szCs w:val="24"/>
          <w:lang w:val="ro-RO"/>
        </w:rPr>
        <w:t xml:space="preserve"> </w:t>
      </w:r>
      <w:r w:rsidRPr="001C24D5">
        <w:rPr>
          <w:rFonts w:ascii="Calibri" w:eastAsia="Trebuchet MS" w:hAnsi="Calibri" w:cs="Calibri"/>
          <w:color w:val="002060"/>
          <w:w w:val="103"/>
          <w:sz w:val="24"/>
          <w:szCs w:val="24"/>
          <w:lang w:val="ro-RO"/>
        </w:rPr>
        <w:t xml:space="preserve">sumele </w:t>
      </w:r>
      <w:r w:rsidRPr="001C24D5">
        <w:rPr>
          <w:rFonts w:ascii="Calibri" w:eastAsia="Trebuchet MS" w:hAnsi="Calibri" w:cs="Calibri"/>
          <w:color w:val="002060"/>
          <w:spacing w:val="-4"/>
          <w:sz w:val="24"/>
          <w:szCs w:val="24"/>
          <w:lang w:val="ro-RO"/>
        </w:rPr>
        <w:t>r</w:t>
      </w:r>
      <w:r w:rsidRPr="001C24D5">
        <w:rPr>
          <w:rFonts w:ascii="Calibri" w:eastAsia="Trebuchet MS" w:hAnsi="Calibri" w:cs="Calibri"/>
          <w:color w:val="002060"/>
          <w:sz w:val="24"/>
          <w:szCs w:val="24"/>
          <w:lang w:val="ro-RO"/>
        </w:rPr>
        <w:t>eprezentând</w:t>
      </w:r>
      <w:r w:rsidRPr="001C24D5">
        <w:rPr>
          <w:rFonts w:ascii="Calibri" w:eastAsia="Trebuchet MS" w:hAnsi="Calibri" w:cs="Calibri"/>
          <w:color w:val="002060"/>
          <w:spacing w:val="38"/>
          <w:sz w:val="24"/>
          <w:szCs w:val="24"/>
          <w:lang w:val="ro-RO"/>
        </w:rPr>
        <w:t xml:space="preserve"> </w:t>
      </w:r>
      <w:r w:rsidRPr="001C24D5">
        <w:rPr>
          <w:rFonts w:ascii="Calibri" w:eastAsia="Trebuchet MS" w:hAnsi="Calibri" w:cs="Calibri"/>
          <w:color w:val="002060"/>
          <w:sz w:val="24"/>
          <w:szCs w:val="24"/>
          <w:lang w:val="ro-RO"/>
        </w:rPr>
        <w:t>cofinanţare</w:t>
      </w:r>
      <w:r w:rsidRPr="001C24D5">
        <w:rPr>
          <w:rFonts w:ascii="Calibri" w:eastAsia="Trebuchet MS" w:hAnsi="Calibri" w:cs="Calibri"/>
          <w:color w:val="002060"/>
          <w:spacing w:val="33"/>
          <w:sz w:val="24"/>
          <w:szCs w:val="24"/>
          <w:lang w:val="ro-RO"/>
        </w:rPr>
        <w:t xml:space="preserve"> </w:t>
      </w:r>
      <w:r w:rsidRPr="001C24D5">
        <w:rPr>
          <w:rFonts w:ascii="Calibri" w:eastAsia="Trebuchet MS" w:hAnsi="Calibri" w:cs="Calibri"/>
          <w:color w:val="002060"/>
          <w:sz w:val="24"/>
          <w:szCs w:val="24"/>
          <w:lang w:val="ro-RO"/>
        </w:rPr>
        <w:t>publică</w:t>
      </w:r>
      <w:r w:rsidRPr="001C24D5">
        <w:rPr>
          <w:rFonts w:ascii="Calibri" w:eastAsia="Trebuchet MS" w:hAnsi="Calibri" w:cs="Calibri"/>
          <w:color w:val="002060"/>
          <w:spacing w:val="22"/>
          <w:sz w:val="24"/>
          <w:szCs w:val="24"/>
          <w:lang w:val="ro-RO"/>
        </w:rPr>
        <w:t xml:space="preserve"> </w:t>
      </w:r>
      <w:r w:rsidRPr="001C24D5">
        <w:rPr>
          <w:rFonts w:ascii="Calibri" w:eastAsia="Trebuchet MS" w:hAnsi="Calibri" w:cs="Calibri"/>
          <w:color w:val="002060"/>
          <w:sz w:val="24"/>
          <w:szCs w:val="24"/>
          <w:lang w:val="ro-RO"/>
        </w:rPr>
        <w:t>asigurată</w:t>
      </w:r>
      <w:r w:rsidRPr="001C24D5">
        <w:rPr>
          <w:rFonts w:ascii="Calibri" w:eastAsia="Trebuchet MS" w:hAnsi="Calibri" w:cs="Calibri"/>
          <w:color w:val="002060"/>
          <w:spacing w:val="27"/>
          <w:sz w:val="24"/>
          <w:szCs w:val="24"/>
          <w:lang w:val="ro-RO"/>
        </w:rPr>
        <w:t xml:space="preserve"> </w:t>
      </w:r>
      <w:r w:rsidRPr="001C24D5">
        <w:rPr>
          <w:rFonts w:ascii="Calibri" w:eastAsia="Trebuchet MS" w:hAnsi="Calibri" w:cs="Calibri"/>
          <w:color w:val="002060"/>
          <w:sz w:val="24"/>
          <w:szCs w:val="24"/>
          <w:lang w:val="ro-RO"/>
        </w:rPr>
        <w:t>din</w:t>
      </w:r>
      <w:r w:rsidRPr="001C24D5">
        <w:rPr>
          <w:rFonts w:ascii="Calibri" w:eastAsia="Trebuchet MS" w:hAnsi="Calibri" w:cs="Calibri"/>
          <w:color w:val="002060"/>
          <w:spacing w:val="10"/>
          <w:sz w:val="24"/>
          <w:szCs w:val="24"/>
          <w:lang w:val="ro-RO"/>
        </w:rPr>
        <w:t xml:space="preserve"> </w:t>
      </w:r>
      <w:r w:rsidRPr="001C24D5">
        <w:rPr>
          <w:rFonts w:ascii="Calibri" w:eastAsia="Trebuchet MS" w:hAnsi="Calibri" w:cs="Calibri"/>
          <w:color w:val="002060"/>
          <w:sz w:val="24"/>
          <w:szCs w:val="24"/>
          <w:lang w:val="ro-RO"/>
        </w:rPr>
        <w:t>bugetul</w:t>
      </w:r>
      <w:r w:rsidRPr="001C24D5">
        <w:rPr>
          <w:rFonts w:ascii="Calibri" w:eastAsia="Trebuchet MS" w:hAnsi="Calibri" w:cs="Calibri"/>
          <w:color w:val="002060"/>
          <w:spacing w:val="22"/>
          <w:sz w:val="24"/>
          <w:szCs w:val="24"/>
          <w:lang w:val="ro-RO"/>
        </w:rPr>
        <w:t xml:space="preserve"> </w:t>
      </w:r>
      <w:r w:rsidRPr="001C24D5">
        <w:rPr>
          <w:rFonts w:ascii="Calibri" w:eastAsia="Trebuchet MS" w:hAnsi="Calibri" w:cs="Calibri"/>
          <w:color w:val="002060"/>
          <w:sz w:val="24"/>
          <w:szCs w:val="24"/>
          <w:lang w:val="ro-RO"/>
        </w:rPr>
        <w:t>de</w:t>
      </w:r>
      <w:r w:rsidRPr="001C24D5">
        <w:rPr>
          <w:rFonts w:ascii="Calibri" w:eastAsia="Trebuchet MS" w:hAnsi="Calibri" w:cs="Calibri"/>
          <w:color w:val="002060"/>
          <w:spacing w:val="9"/>
          <w:sz w:val="24"/>
          <w:szCs w:val="24"/>
          <w:lang w:val="ro-RO"/>
        </w:rPr>
        <w:t xml:space="preserve"> </w:t>
      </w:r>
      <w:r w:rsidRPr="001C24D5">
        <w:rPr>
          <w:rFonts w:ascii="Calibri" w:eastAsia="Trebuchet MS" w:hAnsi="Calibri" w:cs="Calibri"/>
          <w:color w:val="002060"/>
          <w:w w:val="103"/>
          <w:sz w:val="24"/>
          <w:szCs w:val="24"/>
          <w:lang w:val="ro-RO"/>
        </w:rPr>
        <w:t>stat.</w:t>
      </w:r>
    </w:p>
    <w:p w14:paraId="67E37FD9" w14:textId="26EA3395"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825BCD">
        <w:rPr>
          <w:rFonts w:ascii="Calibri" w:eastAsia="Trebuchet MS" w:hAnsi="Calibri" w:cs="Calibri"/>
          <w:color w:val="002060"/>
          <w:sz w:val="24"/>
          <w:szCs w:val="24"/>
          <w:lang w:val="ro-RO"/>
        </w:rPr>
        <w:t>xix</w:t>
      </w:r>
      <w:r w:rsidRPr="00F42CB9">
        <w:rPr>
          <w:rFonts w:ascii="Calibri" w:eastAsia="Trebuchet MS" w:hAnsi="Calibri" w:cs="Calibri"/>
          <w:color w:val="002060"/>
          <w:sz w:val="24"/>
          <w:szCs w:val="24"/>
          <w:lang w:val="ro-RO"/>
        </w:rPr>
        <w:t>)  Din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valoare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cereri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cereri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2"/>
          <w:sz w:val="24"/>
          <w:szCs w:val="24"/>
          <w:lang w:val="ro-RO"/>
        </w:rPr>
        <w:t>plat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2"/>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2"/>
          <w:sz w:val="24"/>
          <w:szCs w:val="24"/>
          <w:lang w:val="ro-RO"/>
        </w:rPr>
        <w:t>dedu</w:t>
      </w:r>
      <w:r w:rsidRPr="00F42CB9">
        <w:rPr>
          <w:rFonts w:ascii="Calibri" w:eastAsia="Trebuchet MS" w:hAnsi="Calibri" w:cs="Calibri"/>
          <w:color w:val="002060"/>
          <w:sz w:val="24"/>
          <w:szCs w:val="24"/>
          <w:lang w:val="ro-RO"/>
        </w:rPr>
        <w:t>c</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2"/>
          <w:sz w:val="24"/>
          <w:szCs w:val="24"/>
          <w:lang w:val="ro-RO"/>
        </w:rPr>
        <w:t>sumel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2"/>
          <w:sz w:val="24"/>
          <w:szCs w:val="24"/>
          <w:lang w:val="ro-RO"/>
        </w:rPr>
        <w:t>virat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2"/>
          <w:w w:val="103"/>
          <w:sz w:val="24"/>
          <w:szCs w:val="24"/>
          <w:lang w:val="ro-RO"/>
        </w:rPr>
        <w:t xml:space="preserve">pe </w:t>
      </w:r>
      <w:r w:rsidRPr="00F42CB9">
        <w:rPr>
          <w:rFonts w:ascii="Calibri" w:eastAsia="Trebuchet MS" w:hAnsi="Calibri" w:cs="Calibri"/>
          <w:color w:val="002060"/>
          <w:sz w:val="24"/>
          <w:szCs w:val="24"/>
          <w:lang w:val="ro-RO"/>
        </w:rPr>
        <w:t>baza</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plată.</w:t>
      </w:r>
    </w:p>
    <w:p w14:paraId="1DACA2F1" w14:textId="20AE578F"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825BCD">
        <w:rPr>
          <w:rFonts w:ascii="Calibri" w:eastAsia="Trebuchet MS" w:hAnsi="Calibri" w:cs="Calibri"/>
          <w:color w:val="002060"/>
          <w:sz w:val="24"/>
          <w:szCs w:val="24"/>
          <w:lang w:val="ro-RO"/>
        </w:rPr>
        <w:t>xx</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cazul</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urm</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autorizării</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z w:val="24"/>
          <w:szCs w:val="24"/>
          <w:lang w:val="ro-RO"/>
        </w:rPr>
        <w:t>aferente</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w w:val="103"/>
          <w:sz w:val="24"/>
          <w:szCs w:val="24"/>
          <w:lang w:val="ro-RO"/>
        </w:rPr>
        <w:t xml:space="preserve">plată,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1"/>
          <w:sz w:val="24"/>
          <w:szCs w:val="24"/>
          <w:lang w:val="ro-RO"/>
        </w:rPr>
        <w:t>constat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59"/>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pacing w:val="-1"/>
          <w:sz w:val="24"/>
          <w:szCs w:val="24"/>
          <w:lang w:val="ro-RO"/>
        </w:rPr>
        <w:t>valoare</w:t>
      </w:r>
      <w:r w:rsidRPr="00F42CB9">
        <w:rPr>
          <w:rFonts w:ascii="Calibri" w:eastAsia="Trebuchet MS" w:hAnsi="Calibri" w:cs="Calibri"/>
          <w:color w:val="002060"/>
          <w:sz w:val="24"/>
          <w:szCs w:val="24"/>
          <w:lang w:val="ro-RO"/>
        </w:rPr>
        <w:t>a cheltuielilor</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 xml:space="preserve">eligibile </w:t>
      </w:r>
      <w:r w:rsidRPr="00F42CB9">
        <w:rPr>
          <w:rFonts w:ascii="Calibri" w:eastAsia="Trebuchet MS" w:hAnsi="Calibri" w:cs="Calibri"/>
          <w:color w:val="002060"/>
          <w:spacing w:val="-1"/>
          <w:sz w:val="24"/>
          <w:szCs w:val="24"/>
          <w:lang w:val="ro-RO"/>
        </w:rPr>
        <w:t>est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pacing w:val="-1"/>
          <w:sz w:val="24"/>
          <w:szCs w:val="24"/>
          <w:lang w:val="ro-RO"/>
        </w:rPr>
        <w:t>ma</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pacing w:val="-1"/>
          <w:sz w:val="24"/>
          <w:szCs w:val="24"/>
          <w:lang w:val="ro-RO"/>
        </w:rPr>
        <w:t>mic</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decât</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pacing w:val="-1"/>
          <w:w w:val="103"/>
          <w:sz w:val="24"/>
          <w:szCs w:val="24"/>
          <w:lang w:val="ro-RO"/>
        </w:rPr>
        <w:t xml:space="preserve">valoarea </w:t>
      </w:r>
      <w:r w:rsidRPr="00F42CB9">
        <w:rPr>
          <w:rFonts w:ascii="Calibri" w:eastAsia="Trebuchet MS" w:hAnsi="Calibri" w:cs="Calibri"/>
          <w:color w:val="002060"/>
          <w:spacing w:val="-1"/>
          <w:sz w:val="24"/>
          <w:szCs w:val="24"/>
          <w:lang w:val="ro-RO"/>
        </w:rPr>
        <w:t>cheltuielilo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sz w:val="24"/>
          <w:szCs w:val="24"/>
          <w:lang w:val="ro-RO"/>
        </w:rPr>
        <w:t>autorizat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pri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plată</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transmit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beneficiarului/liderul</w:t>
      </w:r>
      <w:r w:rsidRPr="00F42CB9">
        <w:rPr>
          <w:rFonts w:ascii="Calibri" w:eastAsia="Trebuchet MS" w:hAnsi="Calibri" w:cs="Calibri"/>
          <w:color w:val="002060"/>
          <w:sz w:val="24"/>
          <w:szCs w:val="24"/>
          <w:lang w:val="ro-RO"/>
        </w:rPr>
        <w:t xml:space="preserve">ui </w:t>
      </w:r>
      <w:r w:rsidRPr="00F42CB9">
        <w:rPr>
          <w:rFonts w:ascii="Calibri" w:eastAsia="Trebuchet MS" w:hAnsi="Calibri" w:cs="Calibri"/>
          <w:color w:val="002060"/>
          <w:spacing w:val="-1"/>
          <w:w w:val="103"/>
          <w:sz w:val="24"/>
          <w:szCs w:val="24"/>
          <w:lang w:val="ro-RO"/>
        </w:rPr>
        <w:t xml:space="preserve">de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o</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notificare</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privind</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suma</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cheltuielilor</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neeligibile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ce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trebuie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w w:val="103"/>
          <w:sz w:val="24"/>
          <w:szCs w:val="24"/>
          <w:lang w:val="ro-RO"/>
        </w:rPr>
        <w:t>restituită.</w:t>
      </w:r>
    </w:p>
    <w:p w14:paraId="02F3BBBD" w14:textId="6AA98566" w:rsidR="00A10484" w:rsidRPr="00F42CB9" w:rsidRDefault="00A10484" w:rsidP="000377CE">
      <w:pPr>
        <w:spacing w:before="60"/>
        <w:ind w:left="133" w:right="116"/>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825BCD">
        <w:rPr>
          <w:rFonts w:ascii="Calibri" w:eastAsia="Trebuchet MS" w:hAnsi="Calibri" w:cs="Calibri"/>
          <w:color w:val="002060"/>
          <w:sz w:val="24"/>
          <w:szCs w:val="24"/>
          <w:lang w:val="ro-RO"/>
        </w:rPr>
        <w:t>xxi</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1"/>
          <w:sz w:val="24"/>
          <w:szCs w:val="24"/>
          <w:lang w:val="ro-RO"/>
        </w:rPr>
        <w:t>Termenu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restituir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sumelo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prevăzut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00825BCD">
        <w:rPr>
          <w:rFonts w:ascii="Calibri" w:eastAsia="Trebuchet MS" w:hAnsi="Calibri" w:cs="Calibri"/>
          <w:color w:val="002060"/>
          <w:spacing w:val="-1"/>
          <w:sz w:val="24"/>
          <w:szCs w:val="24"/>
          <w:lang w:val="ro-RO"/>
        </w:rPr>
        <w:t>punctul</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w:t>
      </w:r>
      <w:r w:rsidR="00825BCD">
        <w:rPr>
          <w:rFonts w:ascii="Calibri" w:eastAsia="Trebuchet MS" w:hAnsi="Calibri" w:cs="Calibri"/>
          <w:color w:val="002060"/>
          <w:spacing w:val="-1"/>
          <w:sz w:val="24"/>
          <w:szCs w:val="24"/>
          <w:lang w:val="ro-RO"/>
        </w:rPr>
        <w:t>xiv</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 xml:space="preserve">la </w:t>
      </w:r>
      <w:r w:rsidR="00825BCD">
        <w:rPr>
          <w:rFonts w:ascii="Calibri" w:eastAsia="Trebuchet MS" w:hAnsi="Calibri" w:cs="Calibri"/>
          <w:color w:val="002060"/>
          <w:spacing w:val="1"/>
          <w:sz w:val="24"/>
          <w:szCs w:val="24"/>
          <w:lang w:val="ro-RO"/>
        </w:rPr>
        <w:t>punctul</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w:t>
      </w:r>
      <w:r w:rsidR="00825BCD">
        <w:rPr>
          <w:rFonts w:ascii="Calibri" w:eastAsia="Trebuchet MS" w:hAnsi="Calibri" w:cs="Calibri"/>
          <w:color w:val="002060"/>
          <w:spacing w:val="-1"/>
          <w:sz w:val="24"/>
          <w:szCs w:val="24"/>
          <w:lang w:val="ro-RO"/>
        </w:rPr>
        <w:t>xx</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poat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w w:val="103"/>
          <w:sz w:val="24"/>
          <w:szCs w:val="24"/>
          <w:lang w:val="ro-RO"/>
        </w:rPr>
        <w:t>depăşi</w:t>
      </w:r>
      <w:r w:rsidRPr="00F42CB9">
        <w:rPr>
          <w:rFonts w:ascii="Calibri" w:eastAsia="Trebuchet MS" w:hAnsi="Calibri" w:cs="Calibri"/>
          <w:color w:val="002060"/>
          <w:sz w:val="24"/>
          <w:szCs w:val="24"/>
          <w:lang w:val="ro-RO"/>
        </w:rPr>
        <w:t xml:space="preserve"> 5</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data</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primirii</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notificărilor</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prevăzute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7"/>
          <w:sz w:val="24"/>
          <w:szCs w:val="24"/>
          <w:lang w:val="ro-RO"/>
        </w:rPr>
        <w:t xml:space="preserve"> </w:t>
      </w:r>
      <w:r w:rsidR="00825BCD">
        <w:rPr>
          <w:rFonts w:ascii="Calibri" w:eastAsia="Trebuchet MS" w:hAnsi="Calibri" w:cs="Calibri"/>
          <w:color w:val="002060"/>
          <w:sz w:val="24"/>
          <w:szCs w:val="24"/>
          <w:lang w:val="ro-RO"/>
        </w:rPr>
        <w:t>punctele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w:t>
      </w:r>
      <w:r w:rsidR="00825BCD">
        <w:rPr>
          <w:rFonts w:ascii="Calibri" w:eastAsia="Trebuchet MS" w:hAnsi="Calibri" w:cs="Calibri"/>
          <w:color w:val="002060"/>
          <w:sz w:val="24"/>
          <w:szCs w:val="24"/>
          <w:lang w:val="ro-RO"/>
        </w:rPr>
        <w:t>xvi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şi</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w w:val="103"/>
          <w:sz w:val="24"/>
          <w:szCs w:val="24"/>
          <w:lang w:val="ro-RO"/>
        </w:rPr>
        <w:t>(</w:t>
      </w:r>
      <w:r w:rsidR="00825BCD">
        <w:rPr>
          <w:rFonts w:ascii="Calibri" w:eastAsia="Trebuchet MS" w:hAnsi="Calibri" w:cs="Calibri"/>
          <w:color w:val="002060"/>
          <w:w w:val="103"/>
          <w:sz w:val="24"/>
          <w:szCs w:val="24"/>
          <w:lang w:val="ro-RO"/>
        </w:rPr>
        <w:t>xviii</w:t>
      </w:r>
      <w:r w:rsidRPr="00F42CB9">
        <w:rPr>
          <w:rFonts w:ascii="Calibri" w:eastAsia="Trebuchet MS" w:hAnsi="Calibri" w:cs="Calibri"/>
          <w:color w:val="002060"/>
          <w:w w:val="103"/>
          <w:sz w:val="24"/>
          <w:szCs w:val="24"/>
          <w:lang w:val="ro-RO"/>
        </w:rPr>
        <w:t>).</w:t>
      </w:r>
    </w:p>
    <w:p w14:paraId="5B760060" w14:textId="19A926B8"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825BCD">
        <w:rPr>
          <w:rFonts w:ascii="Calibri" w:eastAsia="Trebuchet MS" w:hAnsi="Calibri" w:cs="Calibri"/>
          <w:color w:val="002060"/>
          <w:sz w:val="24"/>
          <w:szCs w:val="24"/>
          <w:lang w:val="ro-RO"/>
        </w:rPr>
        <w:t>xxii</w:t>
      </w:r>
      <w:r w:rsidRPr="00F42CB9">
        <w:rPr>
          <w:rFonts w:ascii="Calibri" w:eastAsia="Trebuchet MS" w:hAnsi="Calibri" w:cs="Calibri"/>
          <w:color w:val="002060"/>
          <w:sz w:val="24"/>
          <w:szCs w:val="24"/>
          <w:lang w:val="ro-RO"/>
        </w:rPr>
        <w:t>) Recuperarea</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sumelor,</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inclusiv</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sumelo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rezultate</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3"/>
          <w:sz w:val="24"/>
          <w:szCs w:val="24"/>
          <w:lang w:val="ro-RO"/>
        </w:rPr>
        <w:t>d</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aplicare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prevederilo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0"/>
          <w:sz w:val="24"/>
          <w:szCs w:val="24"/>
          <w:lang w:val="ro-RO"/>
        </w:rPr>
        <w:t xml:space="preserve"> </w:t>
      </w:r>
      <w:r w:rsidR="00825BCD">
        <w:rPr>
          <w:rFonts w:ascii="Calibri" w:eastAsia="Trebuchet MS" w:hAnsi="Calibri" w:cs="Calibri"/>
          <w:color w:val="002060"/>
          <w:sz w:val="24"/>
          <w:szCs w:val="24"/>
          <w:lang w:val="ro-RO"/>
        </w:rPr>
        <w:t>punctul</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w w:val="103"/>
          <w:sz w:val="24"/>
          <w:szCs w:val="24"/>
          <w:lang w:val="ro-RO"/>
        </w:rPr>
        <w:t>(</w:t>
      </w:r>
      <w:r w:rsidR="00825BCD">
        <w:rPr>
          <w:rFonts w:ascii="Calibri" w:eastAsia="Trebuchet MS" w:hAnsi="Calibri" w:cs="Calibri"/>
          <w:color w:val="002060"/>
          <w:w w:val="103"/>
          <w:sz w:val="24"/>
          <w:szCs w:val="24"/>
          <w:lang w:val="ro-RO"/>
        </w:rPr>
        <w:t>xx</w:t>
      </w:r>
      <w:r w:rsidRPr="00F42CB9">
        <w:rPr>
          <w:rFonts w:ascii="Calibri" w:eastAsia="Trebuchet MS" w:hAnsi="Calibri" w:cs="Calibri"/>
          <w:color w:val="002060"/>
          <w:w w:val="103"/>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efectuează</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potrivit</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prevederilor</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Ordonanţei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urgenţă</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a Guvernului</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nr.</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66/2011</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w w:val="103"/>
          <w:sz w:val="24"/>
          <w:szCs w:val="24"/>
          <w:lang w:val="ro-RO"/>
        </w:rPr>
        <w:t xml:space="preserve">privind </w:t>
      </w:r>
      <w:r w:rsidRPr="00F42CB9">
        <w:rPr>
          <w:rFonts w:ascii="Calibri" w:eastAsia="Trebuchet MS" w:hAnsi="Calibri" w:cs="Calibri"/>
          <w:color w:val="002060"/>
          <w:spacing w:val="-1"/>
          <w:sz w:val="24"/>
          <w:szCs w:val="24"/>
          <w:lang w:val="ro-RO"/>
        </w:rPr>
        <w:t>prevenirea</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constatarea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 xml:space="preserve">şi </w:t>
      </w:r>
      <w:r w:rsidRPr="00F42CB9">
        <w:rPr>
          <w:rFonts w:ascii="Calibri" w:eastAsia="Trebuchet MS" w:hAnsi="Calibri" w:cs="Calibri"/>
          <w:color w:val="002060"/>
          <w:spacing w:val="-1"/>
          <w:sz w:val="24"/>
          <w:szCs w:val="24"/>
          <w:lang w:val="ro-RO"/>
        </w:rPr>
        <w:t>sancţionare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neregulilor</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apărut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obţinere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w w:val="103"/>
          <w:sz w:val="24"/>
          <w:szCs w:val="24"/>
          <w:lang w:val="ro-RO"/>
        </w:rPr>
        <w:t xml:space="preserve">utilizarea </w:t>
      </w:r>
      <w:r w:rsidRPr="00F42CB9">
        <w:rPr>
          <w:rFonts w:ascii="Calibri" w:eastAsia="Trebuchet MS" w:hAnsi="Calibri" w:cs="Calibri"/>
          <w:color w:val="002060"/>
          <w:spacing w:val="-1"/>
          <w:sz w:val="24"/>
          <w:szCs w:val="24"/>
          <w:lang w:val="ro-RO"/>
        </w:rPr>
        <w:t>fondurilo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europene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şi/sau</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1"/>
          <w:sz w:val="24"/>
          <w:szCs w:val="24"/>
          <w:lang w:val="ro-RO"/>
        </w:rPr>
        <w:t>fondurilo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publice</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naţionale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acestora</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aprobat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modificăril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completăril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pacing w:val="-1"/>
          <w:w w:val="103"/>
          <w:sz w:val="24"/>
          <w:szCs w:val="24"/>
          <w:lang w:val="ro-RO"/>
        </w:rPr>
        <w:t>ulterioare.</w:t>
      </w:r>
    </w:p>
    <w:p w14:paraId="58F93DFD" w14:textId="77777777"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b/>
          <w:color w:val="002060"/>
          <w:spacing w:val="-1"/>
          <w:sz w:val="24"/>
          <w:szCs w:val="24"/>
          <w:lang w:val="ro-RO"/>
        </w:rPr>
        <w:t>(d</w:t>
      </w:r>
      <w:r w:rsidRPr="00F42CB9">
        <w:rPr>
          <w:rFonts w:ascii="Calibri" w:eastAsia="Trebuchet MS" w:hAnsi="Calibri" w:cs="Calibri"/>
          <w:b/>
          <w:color w:val="002060"/>
          <w:sz w:val="24"/>
          <w:szCs w:val="24"/>
          <w:lang w:val="ro-RO"/>
        </w:rPr>
        <w:t xml:space="preserve">) </w:t>
      </w:r>
      <w:r w:rsidRPr="00F42CB9">
        <w:rPr>
          <w:rFonts w:ascii="Calibri" w:eastAsia="Trebuchet MS" w:hAnsi="Calibri" w:cs="Calibri"/>
          <w:b/>
          <w:color w:val="002060"/>
          <w:spacing w:val="-1"/>
          <w:sz w:val="24"/>
          <w:szCs w:val="24"/>
          <w:lang w:val="ro-RO"/>
        </w:rPr>
        <w:t>Document</w:t>
      </w:r>
      <w:r w:rsidRPr="00F42CB9">
        <w:rPr>
          <w:rFonts w:ascii="Calibri" w:eastAsia="Trebuchet MS" w:hAnsi="Calibri" w:cs="Calibri"/>
          <w:b/>
          <w:color w:val="002060"/>
          <w:sz w:val="24"/>
          <w:szCs w:val="24"/>
          <w:lang w:val="ro-RO"/>
        </w:rPr>
        <w:t>e</w:t>
      </w:r>
      <w:r w:rsidRPr="00F42CB9">
        <w:rPr>
          <w:rFonts w:ascii="Calibri" w:eastAsia="Trebuchet MS" w:hAnsi="Calibri" w:cs="Calibri"/>
          <w:b/>
          <w:color w:val="002060"/>
          <w:spacing w:val="21"/>
          <w:sz w:val="24"/>
          <w:szCs w:val="24"/>
          <w:lang w:val="ro-RO"/>
        </w:rPr>
        <w:t xml:space="preserve"> </w:t>
      </w:r>
      <w:r w:rsidRPr="00F42CB9">
        <w:rPr>
          <w:rFonts w:ascii="Calibri" w:eastAsia="Trebuchet MS" w:hAnsi="Calibri" w:cs="Calibri"/>
          <w:b/>
          <w:color w:val="002060"/>
          <w:sz w:val="24"/>
          <w:szCs w:val="24"/>
          <w:lang w:val="ro-RO"/>
        </w:rPr>
        <w:t>justificative</w:t>
      </w:r>
      <w:r w:rsidRPr="00F42CB9">
        <w:rPr>
          <w:rFonts w:ascii="Calibri" w:eastAsia="Trebuchet MS" w:hAnsi="Calibri" w:cs="Calibri"/>
          <w:b/>
          <w:color w:val="002060"/>
          <w:spacing w:val="23"/>
          <w:sz w:val="24"/>
          <w:szCs w:val="24"/>
          <w:lang w:val="ro-RO"/>
        </w:rPr>
        <w:t xml:space="preserve"> </w:t>
      </w:r>
      <w:r w:rsidRPr="00F42CB9">
        <w:rPr>
          <w:rFonts w:ascii="Calibri" w:eastAsia="Trebuchet MS" w:hAnsi="Calibri" w:cs="Calibri"/>
          <w:b/>
          <w:color w:val="002060"/>
          <w:spacing w:val="-1"/>
          <w:sz w:val="24"/>
          <w:szCs w:val="24"/>
          <w:lang w:val="ro-RO"/>
        </w:rPr>
        <w:t>necesar</w:t>
      </w:r>
      <w:r w:rsidRPr="00F42CB9">
        <w:rPr>
          <w:rFonts w:ascii="Calibri" w:eastAsia="Trebuchet MS" w:hAnsi="Calibri" w:cs="Calibri"/>
          <w:b/>
          <w:color w:val="002060"/>
          <w:sz w:val="24"/>
          <w:szCs w:val="24"/>
          <w:lang w:val="ro-RO"/>
        </w:rPr>
        <w:t>e</w:t>
      </w:r>
      <w:r w:rsidRPr="00F42CB9">
        <w:rPr>
          <w:rFonts w:ascii="Calibri" w:eastAsia="Trebuchet MS" w:hAnsi="Calibri" w:cs="Calibri"/>
          <w:b/>
          <w:color w:val="002060"/>
          <w:spacing w:val="11"/>
          <w:sz w:val="24"/>
          <w:szCs w:val="24"/>
          <w:lang w:val="ro-RO"/>
        </w:rPr>
        <w:t xml:space="preserve"> </w:t>
      </w:r>
      <w:r w:rsidRPr="00F42CB9">
        <w:rPr>
          <w:rFonts w:ascii="Calibri" w:eastAsia="Trebuchet MS" w:hAnsi="Calibri" w:cs="Calibri"/>
          <w:b/>
          <w:color w:val="002060"/>
          <w:spacing w:val="-1"/>
          <w:sz w:val="24"/>
          <w:szCs w:val="24"/>
          <w:lang w:val="ro-RO"/>
        </w:rPr>
        <w:t>pl</w:t>
      </w:r>
      <w:r w:rsidRPr="00F42CB9">
        <w:rPr>
          <w:rFonts w:ascii="Calibri" w:eastAsia="Trebuchet MS" w:hAnsi="Calibri" w:cs="Calibri"/>
          <w:b/>
          <w:color w:val="002060"/>
          <w:sz w:val="24"/>
          <w:szCs w:val="24"/>
          <w:lang w:val="ro-RO"/>
        </w:rPr>
        <w:t>ă</w:t>
      </w:r>
      <w:r w:rsidRPr="00F42CB9">
        <w:rPr>
          <w:rFonts w:ascii="Calibri" w:eastAsia="Trebuchet MS" w:hAnsi="Calibri" w:cs="Calibri"/>
          <w:b/>
          <w:color w:val="002060"/>
          <w:spacing w:val="1"/>
          <w:sz w:val="24"/>
          <w:szCs w:val="24"/>
          <w:lang w:val="ro-RO"/>
        </w:rPr>
        <w:t>ți</w:t>
      </w:r>
      <w:r w:rsidRPr="00F42CB9">
        <w:rPr>
          <w:rFonts w:ascii="Calibri" w:eastAsia="Trebuchet MS" w:hAnsi="Calibri" w:cs="Calibri"/>
          <w:b/>
          <w:color w:val="002060"/>
          <w:sz w:val="24"/>
          <w:szCs w:val="24"/>
          <w:lang w:val="ro-RO"/>
        </w:rPr>
        <w:t>i</w:t>
      </w:r>
      <w:r w:rsidRPr="00F42CB9">
        <w:rPr>
          <w:rFonts w:ascii="Calibri" w:eastAsia="Trebuchet MS" w:hAnsi="Calibri" w:cs="Calibri"/>
          <w:b/>
          <w:color w:val="002060"/>
          <w:spacing w:val="8"/>
          <w:sz w:val="24"/>
          <w:szCs w:val="24"/>
          <w:lang w:val="ro-RO"/>
        </w:rPr>
        <w:t xml:space="preserve"> </w:t>
      </w:r>
      <w:r w:rsidRPr="00F42CB9">
        <w:rPr>
          <w:rFonts w:ascii="Calibri" w:eastAsia="Trebuchet MS" w:hAnsi="Calibri" w:cs="Calibri"/>
          <w:b/>
          <w:color w:val="002060"/>
          <w:spacing w:val="-1"/>
          <w:sz w:val="24"/>
          <w:szCs w:val="24"/>
          <w:lang w:val="ro-RO"/>
        </w:rPr>
        <w:t>prefinanțării/cerer</w:t>
      </w:r>
      <w:r w:rsidRPr="00F42CB9">
        <w:rPr>
          <w:rFonts w:ascii="Calibri" w:eastAsia="Trebuchet MS" w:hAnsi="Calibri" w:cs="Calibri"/>
          <w:b/>
          <w:color w:val="002060"/>
          <w:spacing w:val="2"/>
          <w:sz w:val="24"/>
          <w:szCs w:val="24"/>
          <w:lang w:val="ro-RO"/>
        </w:rPr>
        <w:t>i</w:t>
      </w:r>
      <w:r w:rsidRPr="00F42CB9">
        <w:rPr>
          <w:rFonts w:ascii="Calibri" w:eastAsia="Trebuchet MS" w:hAnsi="Calibri" w:cs="Calibri"/>
          <w:b/>
          <w:color w:val="002060"/>
          <w:spacing w:val="-1"/>
          <w:sz w:val="24"/>
          <w:szCs w:val="24"/>
          <w:lang w:val="ro-RO"/>
        </w:rPr>
        <w:t>lo</w:t>
      </w:r>
      <w:r w:rsidRPr="00F42CB9">
        <w:rPr>
          <w:rFonts w:ascii="Calibri" w:eastAsia="Trebuchet MS" w:hAnsi="Calibri" w:cs="Calibri"/>
          <w:b/>
          <w:color w:val="002060"/>
          <w:sz w:val="24"/>
          <w:szCs w:val="24"/>
          <w:lang w:val="ro-RO"/>
        </w:rPr>
        <w:t>r</w:t>
      </w:r>
      <w:r w:rsidRPr="00F42CB9">
        <w:rPr>
          <w:rFonts w:ascii="Calibri" w:eastAsia="Trebuchet MS" w:hAnsi="Calibri" w:cs="Calibri"/>
          <w:b/>
          <w:color w:val="002060"/>
          <w:spacing w:val="51"/>
          <w:sz w:val="24"/>
          <w:szCs w:val="24"/>
          <w:lang w:val="ro-RO"/>
        </w:rPr>
        <w:t xml:space="preserve"> </w:t>
      </w:r>
      <w:r w:rsidRPr="00F42CB9">
        <w:rPr>
          <w:rFonts w:ascii="Calibri" w:eastAsia="Trebuchet MS" w:hAnsi="Calibri" w:cs="Calibri"/>
          <w:b/>
          <w:color w:val="002060"/>
          <w:spacing w:val="-1"/>
          <w:sz w:val="24"/>
          <w:szCs w:val="24"/>
          <w:lang w:val="ro-RO"/>
        </w:rPr>
        <w:t>d</w:t>
      </w:r>
      <w:r w:rsidRPr="00F42CB9">
        <w:rPr>
          <w:rFonts w:ascii="Calibri" w:eastAsia="Trebuchet MS" w:hAnsi="Calibri" w:cs="Calibri"/>
          <w:b/>
          <w:color w:val="002060"/>
          <w:sz w:val="24"/>
          <w:szCs w:val="24"/>
          <w:lang w:val="ro-RO"/>
        </w:rPr>
        <w:t>e</w:t>
      </w:r>
      <w:r w:rsidRPr="00F42CB9">
        <w:rPr>
          <w:rFonts w:ascii="Calibri" w:eastAsia="Trebuchet MS" w:hAnsi="Calibri" w:cs="Calibri"/>
          <w:b/>
          <w:color w:val="002060"/>
          <w:spacing w:val="-4"/>
          <w:sz w:val="24"/>
          <w:szCs w:val="24"/>
          <w:lang w:val="ro-RO"/>
        </w:rPr>
        <w:t xml:space="preserve"> </w:t>
      </w:r>
      <w:r w:rsidRPr="00F42CB9">
        <w:rPr>
          <w:rFonts w:ascii="Calibri" w:eastAsia="Trebuchet MS" w:hAnsi="Calibri" w:cs="Calibri"/>
          <w:b/>
          <w:color w:val="002060"/>
          <w:w w:val="103"/>
          <w:sz w:val="24"/>
          <w:szCs w:val="24"/>
          <w:lang w:val="ro-RO"/>
        </w:rPr>
        <w:t xml:space="preserve">plată/rambursării </w:t>
      </w:r>
      <w:r w:rsidRPr="00F42CB9">
        <w:rPr>
          <w:rFonts w:ascii="Calibri" w:eastAsia="Trebuchet MS" w:hAnsi="Calibri" w:cs="Calibri"/>
          <w:b/>
          <w:color w:val="002060"/>
          <w:spacing w:val="-1"/>
          <w:sz w:val="24"/>
          <w:szCs w:val="24"/>
          <w:lang w:val="ro-RO"/>
        </w:rPr>
        <w:t>cheltu</w:t>
      </w:r>
      <w:r w:rsidRPr="00F42CB9">
        <w:rPr>
          <w:rFonts w:ascii="Calibri" w:eastAsia="Trebuchet MS" w:hAnsi="Calibri" w:cs="Calibri"/>
          <w:b/>
          <w:color w:val="002060"/>
          <w:spacing w:val="5"/>
          <w:sz w:val="24"/>
          <w:szCs w:val="24"/>
          <w:lang w:val="ro-RO"/>
        </w:rPr>
        <w:t>i</w:t>
      </w:r>
      <w:r w:rsidRPr="00F42CB9">
        <w:rPr>
          <w:rFonts w:ascii="Calibri" w:eastAsia="Trebuchet MS" w:hAnsi="Calibri" w:cs="Calibri"/>
          <w:b/>
          <w:color w:val="002060"/>
          <w:sz w:val="24"/>
          <w:szCs w:val="24"/>
          <w:lang w:val="ro-RO"/>
        </w:rPr>
        <w:t>elilor</w:t>
      </w:r>
      <w:r w:rsidRPr="00F42CB9">
        <w:rPr>
          <w:rFonts w:ascii="Calibri" w:eastAsia="Trebuchet MS" w:hAnsi="Calibri" w:cs="Calibri"/>
          <w:b/>
          <w:color w:val="002060"/>
          <w:spacing w:val="36"/>
          <w:sz w:val="24"/>
          <w:szCs w:val="24"/>
          <w:lang w:val="ro-RO"/>
        </w:rPr>
        <w:t xml:space="preserve"> </w:t>
      </w:r>
      <w:r w:rsidRPr="00F42CB9">
        <w:rPr>
          <w:rFonts w:ascii="Calibri" w:eastAsia="Trebuchet MS" w:hAnsi="Calibri" w:cs="Calibri"/>
          <w:b/>
          <w:color w:val="002060"/>
          <w:w w:val="103"/>
          <w:sz w:val="24"/>
          <w:szCs w:val="24"/>
          <w:lang w:val="ro-RO"/>
        </w:rPr>
        <w:t>eligibile</w:t>
      </w:r>
    </w:p>
    <w:p w14:paraId="6CCBFEF4" w14:textId="50BDBE35" w:rsidR="00A10484" w:rsidRPr="00F42CB9" w:rsidRDefault="00A10484" w:rsidP="000377CE">
      <w:pPr>
        <w:spacing w:before="60"/>
        <w:ind w:left="133" w:right="104"/>
        <w:jc w:val="both"/>
        <w:rPr>
          <w:rFonts w:ascii="Calibri" w:eastAsia="Trebuchet MS" w:hAnsi="Calibri" w:cs="Calibri"/>
          <w:color w:val="002060"/>
          <w:sz w:val="24"/>
          <w:szCs w:val="24"/>
          <w:lang w:val="ro-RO"/>
        </w:rPr>
      </w:pPr>
      <w:r w:rsidRPr="00F42CB9">
        <w:rPr>
          <w:rFonts w:ascii="Calibri" w:eastAsia="Trebuchet MS" w:hAnsi="Calibri" w:cs="Calibri"/>
          <w:color w:val="002060"/>
          <w:spacing w:val="1"/>
          <w:sz w:val="24"/>
          <w:szCs w:val="24"/>
          <w:lang w:val="ro-RO"/>
        </w:rPr>
        <w:t>(</w:t>
      </w:r>
      <w:r w:rsidR="00E966E5">
        <w:rPr>
          <w:rFonts w:ascii="Calibri" w:eastAsia="Trebuchet MS" w:hAnsi="Calibri" w:cs="Calibri"/>
          <w:color w:val="002060"/>
          <w:spacing w:val="1"/>
          <w:sz w:val="24"/>
          <w:szCs w:val="24"/>
          <w:lang w:val="ro-RO"/>
        </w:rPr>
        <w:t>i</w:t>
      </w:r>
      <w:r w:rsidRPr="00F42CB9">
        <w:rPr>
          <w:rFonts w:ascii="Calibri" w:eastAsia="Trebuchet MS" w:hAnsi="Calibri" w:cs="Calibri"/>
          <w:color w:val="002060"/>
          <w:spacing w:val="1"/>
          <w:sz w:val="24"/>
          <w:szCs w:val="24"/>
          <w:lang w:val="ro-RO"/>
        </w:rPr>
        <w:t xml:space="preserve">) Cererea de prefinanțare/cererea de plată/cererea de rambursare a cheltuielilor vor fi </w:t>
      </w:r>
      <w:r w:rsidR="001D71AC">
        <w:rPr>
          <w:rFonts w:ascii="Calibri" w:eastAsia="Trebuchet MS" w:hAnsi="Calibri" w:cs="Calibri"/>
          <w:color w:val="002060"/>
          <w:spacing w:val="1"/>
          <w:sz w:val="24"/>
          <w:szCs w:val="24"/>
          <w:lang w:val="ro-RO"/>
        </w:rPr>
        <w:t>î</w:t>
      </w:r>
      <w:r w:rsidRPr="00F42CB9">
        <w:rPr>
          <w:rFonts w:ascii="Calibri" w:eastAsia="Trebuchet MS" w:hAnsi="Calibri" w:cs="Calibri"/>
          <w:color w:val="002060"/>
          <w:spacing w:val="1"/>
          <w:sz w:val="24"/>
          <w:szCs w:val="24"/>
          <w:lang w:val="ro-RO"/>
        </w:rPr>
        <w:t>nso</w:t>
      </w:r>
      <w:r w:rsidR="001D71AC">
        <w:rPr>
          <w:rFonts w:ascii="Calibri" w:eastAsia="Trebuchet MS" w:hAnsi="Calibri" w:cs="Calibri"/>
          <w:color w:val="002060"/>
          <w:spacing w:val="1"/>
          <w:sz w:val="24"/>
          <w:szCs w:val="24"/>
          <w:lang w:val="ro-RO"/>
        </w:rPr>
        <w:t>ț</w:t>
      </w:r>
      <w:r w:rsidRPr="00F42CB9">
        <w:rPr>
          <w:rFonts w:ascii="Calibri" w:eastAsia="Trebuchet MS" w:hAnsi="Calibri" w:cs="Calibri"/>
          <w:color w:val="002060"/>
          <w:spacing w:val="1"/>
          <w:sz w:val="24"/>
          <w:szCs w:val="24"/>
          <w:lang w:val="ro-RO"/>
        </w:rPr>
        <w:t>ite de documentele justificative prev</w:t>
      </w:r>
      <w:r w:rsidR="001D71AC">
        <w:rPr>
          <w:rFonts w:ascii="Calibri" w:eastAsia="Trebuchet MS" w:hAnsi="Calibri" w:cs="Calibri"/>
          <w:color w:val="002060"/>
          <w:spacing w:val="1"/>
          <w:sz w:val="24"/>
          <w:szCs w:val="24"/>
          <w:lang w:val="ro-RO"/>
        </w:rPr>
        <w:t>ă</w:t>
      </w:r>
      <w:r w:rsidRPr="00F42CB9">
        <w:rPr>
          <w:rFonts w:ascii="Calibri" w:eastAsia="Trebuchet MS" w:hAnsi="Calibri" w:cs="Calibri"/>
          <w:color w:val="002060"/>
          <w:spacing w:val="1"/>
          <w:sz w:val="24"/>
          <w:szCs w:val="24"/>
          <w:lang w:val="ro-RO"/>
        </w:rPr>
        <w:t>zute de legisla</w:t>
      </w:r>
      <w:r w:rsidR="001D71AC">
        <w:rPr>
          <w:rFonts w:ascii="Calibri" w:eastAsia="Trebuchet MS" w:hAnsi="Calibri" w:cs="Calibri"/>
          <w:color w:val="002060"/>
          <w:spacing w:val="1"/>
          <w:sz w:val="24"/>
          <w:szCs w:val="24"/>
          <w:lang w:val="ro-RO"/>
        </w:rPr>
        <w:t>ț</w:t>
      </w:r>
      <w:r w:rsidRPr="00F42CB9">
        <w:rPr>
          <w:rFonts w:ascii="Calibri" w:eastAsia="Trebuchet MS" w:hAnsi="Calibri" w:cs="Calibri"/>
          <w:color w:val="002060"/>
          <w:spacing w:val="1"/>
          <w:sz w:val="24"/>
          <w:szCs w:val="24"/>
          <w:lang w:val="ro-RO"/>
        </w:rPr>
        <w:t xml:space="preserve">ia </w:t>
      </w:r>
      <w:r w:rsidR="003C436E" w:rsidRPr="00F42CB9">
        <w:rPr>
          <w:rFonts w:ascii="Calibri" w:eastAsia="Trebuchet MS" w:hAnsi="Calibri" w:cs="Calibri"/>
          <w:color w:val="002060"/>
          <w:spacing w:val="1"/>
          <w:sz w:val="24"/>
          <w:szCs w:val="24"/>
          <w:lang w:val="ro-RO"/>
        </w:rPr>
        <w:t xml:space="preserve">națională în </w:t>
      </w:r>
      <w:r w:rsidRPr="00F42CB9">
        <w:rPr>
          <w:rFonts w:ascii="Calibri" w:eastAsia="Trebuchet MS" w:hAnsi="Calibri" w:cs="Calibri"/>
          <w:color w:val="002060"/>
          <w:spacing w:val="1"/>
          <w:sz w:val="24"/>
          <w:szCs w:val="24"/>
          <w:lang w:val="ro-RO"/>
        </w:rPr>
        <w:t xml:space="preserve">vigoare </w:t>
      </w:r>
      <w:r w:rsidR="003C436E" w:rsidRPr="00F42CB9">
        <w:rPr>
          <w:rFonts w:ascii="Calibri" w:eastAsia="Trebuchet MS" w:hAnsi="Calibri" w:cs="Calibri"/>
          <w:color w:val="002060"/>
          <w:spacing w:val="1"/>
          <w:sz w:val="24"/>
          <w:szCs w:val="24"/>
          <w:lang w:val="ro-RO"/>
        </w:rPr>
        <w:t xml:space="preserve">și </w:t>
      </w:r>
      <w:r w:rsidRPr="00F42CB9">
        <w:rPr>
          <w:rFonts w:ascii="Calibri" w:eastAsia="Trebuchet MS" w:hAnsi="Calibri" w:cs="Calibri"/>
          <w:color w:val="002060"/>
          <w:spacing w:val="1"/>
          <w:sz w:val="24"/>
          <w:szCs w:val="24"/>
          <w:lang w:val="ro-RO"/>
        </w:rPr>
        <w:t>de instrucțiunile emise de AM PS în acest scop</w:t>
      </w:r>
      <w:r w:rsidR="001578DC">
        <w:rPr>
          <w:rFonts w:ascii="Calibri" w:eastAsia="Trebuchet MS" w:hAnsi="Calibri" w:cs="Calibri"/>
          <w:color w:val="002060"/>
          <w:spacing w:val="1"/>
          <w:sz w:val="24"/>
          <w:szCs w:val="24"/>
          <w:lang w:val="ro-RO"/>
        </w:rPr>
        <w:t>.</w:t>
      </w:r>
    </w:p>
    <w:p w14:paraId="6900D3FE" w14:textId="479B1D04" w:rsidR="00A10484" w:rsidRPr="00F42CB9" w:rsidRDefault="00A10484" w:rsidP="000377CE">
      <w:pPr>
        <w:spacing w:before="60"/>
        <w:ind w:left="133" w:right="102"/>
        <w:jc w:val="both"/>
        <w:rPr>
          <w:rFonts w:ascii="Calibri" w:eastAsia="Trebuchet MS" w:hAnsi="Calibri" w:cs="Calibri"/>
          <w:color w:val="002060"/>
          <w:sz w:val="24"/>
          <w:szCs w:val="24"/>
          <w:lang w:val="ro-RO"/>
        </w:rPr>
      </w:pPr>
      <w:r w:rsidRPr="00F42CB9">
        <w:rPr>
          <w:rFonts w:ascii="Calibri" w:eastAsia="Trebuchet MS" w:hAnsi="Calibri" w:cs="Calibri"/>
          <w:color w:val="002060"/>
          <w:spacing w:val="1"/>
          <w:sz w:val="24"/>
          <w:szCs w:val="24"/>
          <w:lang w:val="ro-RO"/>
        </w:rPr>
        <w:t>(</w:t>
      </w:r>
      <w:r w:rsidR="001578DC">
        <w:rPr>
          <w:rFonts w:ascii="Calibri" w:eastAsia="Trebuchet MS" w:hAnsi="Calibri" w:cs="Calibri"/>
          <w:color w:val="002060"/>
          <w:spacing w:val="1"/>
          <w:sz w:val="24"/>
          <w:szCs w:val="24"/>
          <w:lang w:val="ro-RO"/>
        </w:rPr>
        <w:t>ii</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procesu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verificar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cereri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1"/>
          <w:sz w:val="24"/>
          <w:szCs w:val="24"/>
          <w:lang w:val="ro-RO"/>
        </w:rPr>
        <w:t>beneficiaru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est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obliga</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 xml:space="preserve">5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1"/>
          <w:sz w:val="24"/>
          <w:szCs w:val="24"/>
          <w:lang w:val="ro-RO"/>
        </w:rPr>
        <w:t>notificar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2"/>
          <w:sz w:val="24"/>
          <w:szCs w:val="24"/>
          <w:lang w:val="ro-RO"/>
        </w:rPr>
        <w:t>s</w:t>
      </w:r>
      <w:r w:rsidRPr="00F42CB9">
        <w:rPr>
          <w:rFonts w:ascii="Calibri" w:eastAsia="Trebuchet MS" w:hAnsi="Calibri" w:cs="Calibri"/>
          <w:color w:val="002060"/>
          <w:sz w:val="24"/>
          <w:szCs w:val="24"/>
          <w:lang w:val="ro-RO"/>
        </w:rPr>
        <w:t xml:space="preserve">ă </w:t>
      </w:r>
      <w:r w:rsidRPr="00F42CB9">
        <w:rPr>
          <w:rFonts w:ascii="Calibri" w:eastAsia="Trebuchet MS" w:hAnsi="Calibri" w:cs="Calibri"/>
          <w:color w:val="002060"/>
          <w:spacing w:val="-1"/>
          <w:sz w:val="24"/>
          <w:szCs w:val="24"/>
          <w:lang w:val="ro-RO"/>
        </w:rPr>
        <w:t>răspund</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oricărei</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clarificări</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solicitat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Pân</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 xml:space="preserve">la </w:t>
      </w:r>
      <w:r w:rsidRPr="00F42CB9">
        <w:rPr>
          <w:rFonts w:ascii="Calibri" w:eastAsia="Trebuchet MS" w:hAnsi="Calibri" w:cs="Calibri"/>
          <w:color w:val="002060"/>
          <w:sz w:val="24"/>
          <w:szCs w:val="24"/>
          <w:lang w:val="ro-RO"/>
        </w:rPr>
        <w:t>p</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2"/>
          <w:sz w:val="24"/>
          <w:szCs w:val="24"/>
          <w:lang w:val="ro-RO"/>
        </w:rPr>
        <w:t>m</w:t>
      </w:r>
      <w:r w:rsidRPr="00F42CB9">
        <w:rPr>
          <w:rFonts w:ascii="Calibri" w:eastAsia="Trebuchet MS" w:hAnsi="Calibri" w:cs="Calibri"/>
          <w:color w:val="002060"/>
          <w:sz w:val="24"/>
          <w:szCs w:val="24"/>
          <w:lang w:val="ro-RO"/>
        </w:rPr>
        <w:t>irea</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răspunsului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3"/>
          <w:sz w:val="24"/>
          <w:szCs w:val="24"/>
          <w:lang w:val="ro-RO"/>
        </w:rPr>
        <w:t>d</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parte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beneficiarului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termenu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2"/>
          <w:sz w:val="24"/>
          <w:szCs w:val="24"/>
          <w:lang w:val="ro-RO"/>
        </w:rPr>
        <w:t>ver</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ficar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w w:val="103"/>
          <w:sz w:val="24"/>
          <w:szCs w:val="24"/>
          <w:lang w:val="ro-RO"/>
        </w:rPr>
        <w:t xml:space="preserve">rambursare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suspendă.</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Nedepunerea</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beneficiar</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documentelo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clarificărilor</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w w:val="103"/>
          <w:sz w:val="24"/>
          <w:szCs w:val="24"/>
          <w:lang w:val="ro-RO"/>
        </w:rPr>
        <w:t xml:space="preserve">solicitate,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termenu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prevăzut</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 acest</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2"/>
          <w:sz w:val="24"/>
          <w:szCs w:val="24"/>
          <w:lang w:val="ro-RO"/>
        </w:rPr>
        <w:t>al</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neat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atrag</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respingerea</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parţial</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totală</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dup</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caz,</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w w:val="103"/>
          <w:sz w:val="24"/>
          <w:szCs w:val="24"/>
          <w:lang w:val="ro-RO"/>
        </w:rPr>
        <w:t xml:space="preserve">a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rambursare.</w:t>
      </w:r>
    </w:p>
    <w:p w14:paraId="5FD1B321" w14:textId="77777777" w:rsidR="00A10484" w:rsidRPr="00F42CB9" w:rsidRDefault="00A10484" w:rsidP="000377CE">
      <w:pPr>
        <w:spacing w:before="60"/>
        <w:ind w:left="133" w:right="403"/>
        <w:jc w:val="both"/>
        <w:rPr>
          <w:rFonts w:ascii="Calibri" w:eastAsia="Trebuchet MS" w:hAnsi="Calibri" w:cs="Calibri"/>
          <w:color w:val="002060"/>
          <w:sz w:val="24"/>
          <w:szCs w:val="24"/>
          <w:lang w:val="ro-RO"/>
        </w:rPr>
      </w:pPr>
      <w:r w:rsidRPr="00F42CB9">
        <w:rPr>
          <w:rFonts w:ascii="Calibri" w:eastAsia="Trebuchet MS" w:hAnsi="Calibri" w:cs="Calibri"/>
          <w:b/>
          <w:color w:val="002060"/>
          <w:sz w:val="24"/>
          <w:szCs w:val="24"/>
          <w:lang w:val="ro-RO"/>
        </w:rPr>
        <w:t>(e)</w:t>
      </w:r>
      <w:r w:rsidRPr="00F42CB9">
        <w:rPr>
          <w:rFonts w:ascii="Calibri" w:eastAsia="Trebuchet MS" w:hAnsi="Calibri" w:cs="Calibri"/>
          <w:b/>
          <w:color w:val="002060"/>
          <w:spacing w:val="10"/>
          <w:sz w:val="24"/>
          <w:szCs w:val="24"/>
          <w:lang w:val="ro-RO"/>
        </w:rPr>
        <w:t xml:space="preserve"> </w:t>
      </w:r>
      <w:r w:rsidRPr="00F42CB9">
        <w:rPr>
          <w:rFonts w:ascii="Calibri" w:eastAsia="Trebuchet MS" w:hAnsi="Calibri" w:cs="Calibri"/>
          <w:b/>
          <w:color w:val="002060"/>
          <w:sz w:val="24"/>
          <w:szCs w:val="24"/>
          <w:lang w:val="ro-RO"/>
        </w:rPr>
        <w:t>Graficul</w:t>
      </w:r>
      <w:r w:rsidRPr="00F42CB9">
        <w:rPr>
          <w:rFonts w:ascii="Calibri" w:eastAsia="Trebuchet MS" w:hAnsi="Calibri" w:cs="Calibri"/>
          <w:b/>
          <w:color w:val="002060"/>
          <w:spacing w:val="24"/>
          <w:sz w:val="24"/>
          <w:szCs w:val="24"/>
          <w:lang w:val="ro-RO"/>
        </w:rPr>
        <w:t xml:space="preserve"> </w:t>
      </w:r>
      <w:r w:rsidRPr="00F42CB9">
        <w:rPr>
          <w:rFonts w:ascii="Calibri" w:eastAsia="Trebuchet MS" w:hAnsi="Calibri" w:cs="Calibri"/>
          <w:b/>
          <w:color w:val="002060"/>
          <w:sz w:val="24"/>
          <w:szCs w:val="24"/>
          <w:lang w:val="ro-RO"/>
        </w:rPr>
        <w:t>de</w:t>
      </w:r>
      <w:r w:rsidRPr="00F42CB9">
        <w:rPr>
          <w:rFonts w:ascii="Calibri" w:eastAsia="Trebuchet MS" w:hAnsi="Calibri" w:cs="Calibri"/>
          <w:b/>
          <w:color w:val="002060"/>
          <w:spacing w:val="9"/>
          <w:sz w:val="24"/>
          <w:szCs w:val="24"/>
          <w:lang w:val="ro-RO"/>
        </w:rPr>
        <w:t xml:space="preserve"> </w:t>
      </w:r>
      <w:r w:rsidRPr="00F42CB9">
        <w:rPr>
          <w:rFonts w:ascii="Calibri" w:eastAsia="Trebuchet MS" w:hAnsi="Calibri" w:cs="Calibri"/>
          <w:b/>
          <w:color w:val="002060"/>
          <w:sz w:val="24"/>
          <w:szCs w:val="24"/>
          <w:lang w:val="ro-RO"/>
        </w:rPr>
        <w:t>depunere</w:t>
      </w:r>
      <w:r w:rsidRPr="00F42CB9">
        <w:rPr>
          <w:rFonts w:ascii="Calibri" w:eastAsia="Trebuchet MS" w:hAnsi="Calibri" w:cs="Calibri"/>
          <w:b/>
          <w:color w:val="002060"/>
          <w:spacing w:val="29"/>
          <w:sz w:val="24"/>
          <w:szCs w:val="24"/>
          <w:lang w:val="ro-RO"/>
        </w:rPr>
        <w:t xml:space="preserve"> </w:t>
      </w:r>
      <w:r w:rsidRPr="00F42CB9">
        <w:rPr>
          <w:rFonts w:ascii="Calibri" w:eastAsia="Trebuchet MS" w:hAnsi="Calibri" w:cs="Calibri"/>
          <w:b/>
          <w:color w:val="002060"/>
          <w:sz w:val="24"/>
          <w:szCs w:val="24"/>
          <w:lang w:val="ro-RO"/>
        </w:rPr>
        <w:t>a</w:t>
      </w:r>
      <w:r w:rsidRPr="00F42CB9">
        <w:rPr>
          <w:rFonts w:ascii="Calibri" w:eastAsia="Trebuchet MS" w:hAnsi="Calibri" w:cs="Calibri"/>
          <w:b/>
          <w:color w:val="002060"/>
          <w:spacing w:val="5"/>
          <w:sz w:val="24"/>
          <w:szCs w:val="24"/>
          <w:lang w:val="ro-RO"/>
        </w:rPr>
        <w:t xml:space="preserve"> </w:t>
      </w:r>
      <w:r w:rsidRPr="00F42CB9">
        <w:rPr>
          <w:rFonts w:ascii="Calibri" w:eastAsia="Trebuchet MS" w:hAnsi="Calibri" w:cs="Calibri"/>
          <w:b/>
          <w:color w:val="002060"/>
          <w:sz w:val="24"/>
          <w:szCs w:val="24"/>
          <w:lang w:val="ro-RO"/>
        </w:rPr>
        <w:t>cererilor</w:t>
      </w:r>
      <w:r w:rsidRPr="00F42CB9">
        <w:rPr>
          <w:rFonts w:ascii="Calibri" w:eastAsia="Trebuchet MS" w:hAnsi="Calibri" w:cs="Calibri"/>
          <w:b/>
          <w:color w:val="002060"/>
          <w:spacing w:val="27"/>
          <w:sz w:val="24"/>
          <w:szCs w:val="24"/>
          <w:lang w:val="ro-RO"/>
        </w:rPr>
        <w:t xml:space="preserve"> </w:t>
      </w:r>
      <w:r w:rsidRPr="00F42CB9">
        <w:rPr>
          <w:rFonts w:ascii="Calibri" w:eastAsia="Trebuchet MS" w:hAnsi="Calibri" w:cs="Calibri"/>
          <w:b/>
          <w:color w:val="002060"/>
          <w:sz w:val="24"/>
          <w:szCs w:val="24"/>
          <w:lang w:val="ro-RO"/>
        </w:rPr>
        <w:t>de</w:t>
      </w:r>
      <w:r w:rsidRPr="00F42CB9">
        <w:rPr>
          <w:rFonts w:ascii="Calibri" w:eastAsia="Trebuchet MS" w:hAnsi="Calibri" w:cs="Calibri"/>
          <w:b/>
          <w:color w:val="002060"/>
          <w:spacing w:val="9"/>
          <w:sz w:val="24"/>
          <w:szCs w:val="24"/>
          <w:lang w:val="ro-RO"/>
        </w:rPr>
        <w:t xml:space="preserve"> </w:t>
      </w:r>
      <w:r w:rsidRPr="00F42CB9">
        <w:rPr>
          <w:rFonts w:ascii="Calibri" w:eastAsia="Trebuchet MS" w:hAnsi="Calibri" w:cs="Calibri"/>
          <w:b/>
          <w:color w:val="002060"/>
          <w:w w:val="103"/>
          <w:sz w:val="24"/>
          <w:szCs w:val="24"/>
          <w:lang w:val="ro-RO"/>
        </w:rPr>
        <w:t>prefina</w:t>
      </w:r>
      <w:r w:rsidRPr="00F42CB9">
        <w:rPr>
          <w:rFonts w:ascii="Calibri" w:eastAsia="Trebuchet MS" w:hAnsi="Calibri" w:cs="Calibri"/>
          <w:b/>
          <w:color w:val="002060"/>
          <w:spacing w:val="-2"/>
          <w:w w:val="103"/>
          <w:sz w:val="24"/>
          <w:szCs w:val="24"/>
          <w:lang w:val="ro-RO"/>
        </w:rPr>
        <w:t>n</w:t>
      </w:r>
      <w:r w:rsidRPr="00F42CB9">
        <w:rPr>
          <w:rFonts w:ascii="Calibri" w:eastAsia="Trebuchet MS" w:hAnsi="Calibri" w:cs="Calibri"/>
          <w:b/>
          <w:color w:val="002060"/>
          <w:spacing w:val="-1"/>
          <w:w w:val="103"/>
          <w:sz w:val="24"/>
          <w:szCs w:val="24"/>
          <w:lang w:val="ro-RO"/>
        </w:rPr>
        <w:t>țar</w:t>
      </w:r>
      <w:r w:rsidRPr="00F42CB9">
        <w:rPr>
          <w:rFonts w:ascii="Calibri" w:eastAsia="Trebuchet MS" w:hAnsi="Calibri" w:cs="Calibri"/>
          <w:b/>
          <w:color w:val="002060"/>
          <w:spacing w:val="-2"/>
          <w:w w:val="103"/>
          <w:sz w:val="24"/>
          <w:szCs w:val="24"/>
          <w:lang w:val="ro-RO"/>
        </w:rPr>
        <w:t>e</w:t>
      </w:r>
      <w:r w:rsidRPr="00F42CB9">
        <w:rPr>
          <w:rFonts w:ascii="Calibri" w:eastAsia="Trebuchet MS" w:hAnsi="Calibri" w:cs="Calibri"/>
          <w:b/>
          <w:color w:val="002060"/>
          <w:w w:val="103"/>
          <w:sz w:val="24"/>
          <w:szCs w:val="24"/>
          <w:lang w:val="ro-RO"/>
        </w:rPr>
        <w:t xml:space="preserve">/plată/rambursare </w:t>
      </w:r>
      <w:r w:rsidRPr="00F42CB9">
        <w:rPr>
          <w:rFonts w:ascii="Calibri" w:eastAsia="Trebuchet MS" w:hAnsi="Calibri" w:cs="Calibri"/>
          <w:b/>
          <w:color w:val="002060"/>
          <w:sz w:val="24"/>
          <w:szCs w:val="24"/>
          <w:lang w:val="ro-RO"/>
        </w:rPr>
        <w:t>a</w:t>
      </w:r>
      <w:r w:rsidRPr="00F42CB9">
        <w:rPr>
          <w:rFonts w:ascii="Calibri" w:eastAsia="Trebuchet MS" w:hAnsi="Calibri" w:cs="Calibri"/>
          <w:b/>
          <w:color w:val="002060"/>
          <w:spacing w:val="5"/>
          <w:sz w:val="24"/>
          <w:szCs w:val="24"/>
          <w:lang w:val="ro-RO"/>
        </w:rPr>
        <w:t xml:space="preserve"> </w:t>
      </w:r>
      <w:r w:rsidRPr="00F42CB9">
        <w:rPr>
          <w:rFonts w:ascii="Calibri" w:eastAsia="Trebuchet MS" w:hAnsi="Calibri" w:cs="Calibri"/>
          <w:b/>
          <w:color w:val="002060"/>
          <w:w w:val="103"/>
          <w:sz w:val="24"/>
          <w:szCs w:val="24"/>
          <w:lang w:val="ro-RO"/>
        </w:rPr>
        <w:t>cheltuielilor</w:t>
      </w:r>
    </w:p>
    <w:p w14:paraId="0AD1DC7F" w14:textId="01378F81" w:rsidR="00A10484" w:rsidRPr="00F42CB9" w:rsidRDefault="00A10484" w:rsidP="000377CE">
      <w:pPr>
        <w:spacing w:before="60"/>
        <w:ind w:left="471" w:right="105" w:hanging="338"/>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1578DC">
        <w:rPr>
          <w:rFonts w:ascii="Calibri" w:eastAsia="Trebuchet MS" w:hAnsi="Calibri" w:cs="Calibri"/>
          <w:color w:val="002060"/>
          <w:sz w:val="24"/>
          <w:szCs w:val="24"/>
          <w:lang w:val="ro-RO"/>
        </w:rPr>
        <w:t>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Graficul</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depuner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cererilo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prefina</w:t>
      </w:r>
      <w:r w:rsidRPr="00F42CB9">
        <w:rPr>
          <w:rFonts w:ascii="Calibri" w:eastAsia="Trebuchet MS" w:hAnsi="Calibri" w:cs="Calibri"/>
          <w:color w:val="002060"/>
          <w:spacing w:val="-1"/>
          <w:w w:val="103"/>
          <w:sz w:val="24"/>
          <w:szCs w:val="24"/>
          <w:lang w:val="ro-RO"/>
        </w:rPr>
        <w:t>n</w:t>
      </w:r>
      <w:r w:rsidRPr="00F42CB9">
        <w:rPr>
          <w:rFonts w:ascii="Calibri" w:eastAsia="Trebuchet MS" w:hAnsi="Calibri" w:cs="Calibri"/>
          <w:color w:val="002060"/>
          <w:w w:val="103"/>
          <w:sz w:val="24"/>
          <w:szCs w:val="24"/>
          <w:lang w:val="ro-RO"/>
        </w:rPr>
        <w:t xml:space="preserve">țare/plată/rambursare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cheltuielilor</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w w:val="103"/>
          <w:sz w:val="24"/>
          <w:szCs w:val="24"/>
          <w:lang w:val="ro-RO"/>
        </w:rPr>
        <w:t xml:space="preserve">este </w:t>
      </w:r>
      <w:r w:rsidRPr="00F42CB9">
        <w:rPr>
          <w:rFonts w:ascii="Calibri" w:eastAsia="Trebuchet MS" w:hAnsi="Calibri" w:cs="Calibri"/>
          <w:color w:val="002060"/>
          <w:spacing w:val="-1"/>
          <w:sz w:val="24"/>
          <w:szCs w:val="24"/>
          <w:lang w:val="ro-RO"/>
        </w:rPr>
        <w:t>part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 xml:space="preserve">integrantă </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1"/>
          <w:sz w:val="24"/>
          <w:szCs w:val="24"/>
          <w:lang w:val="ro-RO"/>
        </w:rPr>
        <w:t>finanțar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6"/>
          <w:sz w:val="24"/>
          <w:szCs w:val="24"/>
          <w:lang w:val="ro-RO"/>
        </w:rPr>
        <w:t xml:space="preserve"> </w:t>
      </w:r>
      <w:r w:rsidR="009C5B86"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pacing w:val="-1"/>
          <w:sz w:val="24"/>
          <w:szCs w:val="24"/>
          <w:lang w:val="ro-RO"/>
        </w:rPr>
        <w:t>Anex</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0"/>
          <w:sz w:val="24"/>
          <w:szCs w:val="24"/>
          <w:lang w:val="ro-RO"/>
        </w:rPr>
        <w:t xml:space="preserve"> </w:t>
      </w:r>
      <w:r w:rsidR="001578DC">
        <w:rPr>
          <w:rFonts w:ascii="Calibri" w:eastAsia="Trebuchet MS" w:hAnsi="Calibri" w:cs="Calibri"/>
          <w:color w:val="002060"/>
          <w:sz w:val="24"/>
          <w:szCs w:val="24"/>
          <w:lang w:val="ro-RO"/>
        </w:rPr>
        <w:t>3</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Contractul de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2"/>
          <w:w w:val="103"/>
          <w:sz w:val="24"/>
          <w:szCs w:val="24"/>
          <w:lang w:val="ro-RO"/>
        </w:rPr>
        <w:t>f</w:t>
      </w:r>
      <w:r w:rsidRPr="00F42CB9">
        <w:rPr>
          <w:rFonts w:ascii="Calibri" w:eastAsia="Trebuchet MS" w:hAnsi="Calibri" w:cs="Calibri"/>
          <w:color w:val="002060"/>
          <w:spacing w:val="3"/>
          <w:w w:val="103"/>
          <w:sz w:val="24"/>
          <w:szCs w:val="24"/>
          <w:lang w:val="ro-RO"/>
        </w:rPr>
        <w:t>i</w:t>
      </w:r>
      <w:r w:rsidRPr="00F42CB9">
        <w:rPr>
          <w:rFonts w:ascii="Calibri" w:eastAsia="Trebuchet MS" w:hAnsi="Calibri" w:cs="Calibri"/>
          <w:color w:val="002060"/>
          <w:spacing w:val="-1"/>
          <w:w w:val="103"/>
          <w:sz w:val="24"/>
          <w:szCs w:val="24"/>
          <w:lang w:val="ro-RO"/>
        </w:rPr>
        <w:t>na</w:t>
      </w:r>
      <w:r w:rsidRPr="00F42CB9">
        <w:rPr>
          <w:rFonts w:ascii="Calibri" w:eastAsia="Trebuchet MS" w:hAnsi="Calibri" w:cs="Calibri"/>
          <w:color w:val="002060"/>
          <w:w w:val="103"/>
          <w:sz w:val="24"/>
          <w:szCs w:val="24"/>
          <w:lang w:val="ro-RO"/>
        </w:rPr>
        <w:t>n</w:t>
      </w:r>
      <w:r w:rsidRPr="00F42CB9">
        <w:rPr>
          <w:rFonts w:ascii="Calibri" w:eastAsia="Trebuchet MS" w:hAnsi="Calibri" w:cs="Calibri"/>
          <w:color w:val="002060"/>
          <w:spacing w:val="-1"/>
          <w:w w:val="103"/>
          <w:sz w:val="24"/>
          <w:szCs w:val="24"/>
          <w:lang w:val="ro-RO"/>
        </w:rPr>
        <w:t>țare.</w:t>
      </w:r>
    </w:p>
    <w:p w14:paraId="56B14EB0" w14:textId="379877C9" w:rsidR="000B3971" w:rsidRPr="00F42CB9" w:rsidRDefault="00A10484" w:rsidP="000377CE">
      <w:pPr>
        <w:spacing w:before="60"/>
        <w:ind w:left="471" w:right="105" w:hanging="338"/>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lastRenderedPageBreak/>
        <w:t>(</w:t>
      </w:r>
      <w:r w:rsidR="001578DC">
        <w:rPr>
          <w:rFonts w:ascii="Calibri" w:eastAsia="Trebuchet MS" w:hAnsi="Calibri" w:cs="Calibri"/>
          <w:color w:val="002060"/>
          <w:sz w:val="24"/>
          <w:szCs w:val="24"/>
          <w:lang w:val="ro-RO"/>
        </w:rPr>
        <w:t>ii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 xml:space="preserve">Beneficiarul </w:t>
      </w:r>
      <w:r w:rsidRPr="00F42CB9">
        <w:rPr>
          <w:rFonts w:ascii="Calibri" w:eastAsia="Trebuchet MS" w:hAnsi="Calibri" w:cs="Calibri"/>
          <w:color w:val="002060"/>
          <w:spacing w:val="-1"/>
          <w:sz w:val="24"/>
          <w:szCs w:val="24"/>
          <w:lang w:val="ro-RO"/>
        </w:rPr>
        <w:t>ar</w:t>
      </w:r>
      <w:r w:rsidRPr="00F42CB9">
        <w:rPr>
          <w:rFonts w:ascii="Calibri" w:eastAsia="Trebuchet MS" w:hAnsi="Calibri" w:cs="Calibri"/>
          <w:color w:val="002060"/>
          <w:sz w:val="24"/>
          <w:szCs w:val="24"/>
          <w:lang w:val="ro-RO"/>
        </w:rPr>
        <w:t>e obligativita</w:t>
      </w:r>
      <w:r w:rsidRPr="00F42CB9">
        <w:rPr>
          <w:rFonts w:ascii="Calibri" w:eastAsia="Trebuchet MS" w:hAnsi="Calibri" w:cs="Calibri"/>
          <w:color w:val="002060"/>
          <w:spacing w:val="-1"/>
          <w:sz w:val="24"/>
          <w:szCs w:val="24"/>
          <w:lang w:val="ro-RO"/>
        </w:rPr>
        <w:t>te</w:t>
      </w:r>
      <w:r w:rsidRPr="00F42CB9">
        <w:rPr>
          <w:rFonts w:ascii="Calibri" w:eastAsia="Trebuchet MS" w:hAnsi="Calibri" w:cs="Calibri"/>
          <w:color w:val="002060"/>
          <w:sz w:val="24"/>
          <w:szCs w:val="24"/>
          <w:lang w:val="ro-RO"/>
        </w:rPr>
        <w:t xml:space="preserve">a actualizării acestuia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funcţie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 xml:space="preserve">e cererile </w:t>
      </w:r>
      <w:r w:rsidRPr="00F42CB9">
        <w:rPr>
          <w:rFonts w:ascii="Calibri" w:eastAsia="Trebuchet MS" w:hAnsi="Calibri" w:cs="Calibri"/>
          <w:color w:val="002060"/>
          <w:w w:val="103"/>
          <w:sz w:val="24"/>
          <w:szCs w:val="24"/>
          <w:lang w:val="ro-RO"/>
        </w:rPr>
        <w:t xml:space="preserve">de </w:t>
      </w:r>
      <w:r w:rsidR="00676B79" w:rsidRPr="00F42CB9">
        <w:rPr>
          <w:rFonts w:ascii="Calibri" w:eastAsia="Trebuchet MS" w:hAnsi="Calibri" w:cs="Calibri"/>
          <w:color w:val="002060"/>
          <w:w w:val="103"/>
          <w:sz w:val="24"/>
          <w:szCs w:val="24"/>
          <w:lang w:val="ro-RO"/>
        </w:rPr>
        <w:t>prefinanțare/</w:t>
      </w:r>
      <w:r w:rsidRPr="00F42CB9">
        <w:rPr>
          <w:rFonts w:ascii="Calibri" w:eastAsia="Trebuchet MS" w:hAnsi="Calibri" w:cs="Calibri"/>
          <w:color w:val="002060"/>
          <w:sz w:val="24"/>
          <w:szCs w:val="24"/>
          <w:lang w:val="ro-RO"/>
        </w:rPr>
        <w:t xml:space="preserve">plată/rambursare </w:t>
      </w:r>
      <w:r w:rsidRPr="00F42CB9">
        <w:rPr>
          <w:rFonts w:ascii="Calibri" w:eastAsia="Trebuchet MS" w:hAnsi="Calibri" w:cs="Calibri"/>
          <w:color w:val="002060"/>
          <w:spacing w:val="-1"/>
          <w:sz w:val="24"/>
          <w:szCs w:val="24"/>
          <w:lang w:val="ro-RO"/>
        </w:rPr>
        <w:t>decontat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autoritatea</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management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50"/>
          <w:sz w:val="24"/>
          <w:szCs w:val="24"/>
          <w:lang w:val="ro-RO"/>
        </w:rPr>
        <w:t xml:space="preserve"> </w:t>
      </w:r>
      <w:r w:rsidR="003C436E" w:rsidRPr="00F42CB9">
        <w:rPr>
          <w:rFonts w:ascii="Calibri" w:eastAsia="Trebuchet MS" w:hAnsi="Calibri" w:cs="Calibri"/>
          <w:color w:val="002060"/>
          <w:sz w:val="24"/>
          <w:szCs w:val="24"/>
          <w:lang w:val="ro-RO"/>
        </w:rPr>
        <w:t>în</w:t>
      </w:r>
      <w:r w:rsidR="003C436E"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cond</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țiil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prevăzut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pacing w:val="1"/>
          <w:w w:val="103"/>
          <w:sz w:val="24"/>
          <w:szCs w:val="24"/>
          <w:lang w:val="ro-RO"/>
        </w:rPr>
        <w:t xml:space="preserve">la </w:t>
      </w:r>
      <w:r w:rsidRPr="00F42CB9">
        <w:rPr>
          <w:rFonts w:ascii="Calibri" w:eastAsia="Trebuchet MS" w:hAnsi="Calibri" w:cs="Calibri"/>
          <w:color w:val="002060"/>
          <w:sz w:val="24"/>
          <w:szCs w:val="24"/>
          <w:lang w:val="ro-RO"/>
        </w:rPr>
        <w:t>art.</w:t>
      </w:r>
      <w:r w:rsidR="003448E8" w:rsidRPr="00F42CB9">
        <w:rPr>
          <w:rFonts w:ascii="Calibri" w:eastAsia="Trebuchet MS" w:hAnsi="Calibri" w:cs="Calibri"/>
          <w:color w:val="002060"/>
          <w:sz w:val="24"/>
          <w:szCs w:val="24"/>
          <w:lang w:val="ro-RO"/>
        </w:rPr>
        <w:t xml:space="preserve"> 10</w:t>
      </w:r>
      <w:r w:rsidR="003448E8"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12"/>
          <w:sz w:val="24"/>
          <w:szCs w:val="24"/>
          <w:lang w:val="ro-RO"/>
        </w:rPr>
        <w:t xml:space="preserve"> </w:t>
      </w:r>
      <w:r w:rsidR="009C5B86" w:rsidRPr="00F42CB9">
        <w:rPr>
          <w:rFonts w:ascii="Calibri" w:eastAsia="Trebuchet MS" w:hAnsi="Calibri" w:cs="Calibri"/>
          <w:color w:val="002060"/>
          <w:spacing w:val="12"/>
          <w:sz w:val="24"/>
          <w:szCs w:val="24"/>
          <w:lang w:val="ro-RO"/>
        </w:rPr>
        <w:t>(</w:t>
      </w:r>
      <w:r w:rsidR="003448E8" w:rsidRPr="00F42CB9">
        <w:rPr>
          <w:rFonts w:ascii="Calibri" w:eastAsia="Trebuchet MS" w:hAnsi="Calibri" w:cs="Calibri"/>
          <w:color w:val="002060"/>
          <w:spacing w:val="-1"/>
          <w:sz w:val="24"/>
          <w:szCs w:val="24"/>
          <w:lang w:val="ro-RO"/>
        </w:rPr>
        <w:t>11</w:t>
      </w:r>
      <w:r w:rsidR="009C5B86" w:rsidRPr="00F42CB9">
        <w:rPr>
          <w:rFonts w:ascii="Calibri" w:eastAsia="Trebuchet MS" w:hAnsi="Calibri" w:cs="Calibri"/>
          <w:color w:val="002060"/>
          <w:spacing w:val="-1"/>
          <w:sz w:val="24"/>
          <w:szCs w:val="24"/>
          <w:lang w:val="ro-RO"/>
        </w:rPr>
        <w:t>)</w:t>
      </w:r>
      <w:r w:rsidR="003448E8" w:rsidRPr="00F42CB9">
        <w:rPr>
          <w:rFonts w:ascii="Calibri" w:eastAsia="Trebuchet MS" w:hAnsi="Calibri" w:cs="Calibri"/>
          <w:color w:val="002060"/>
          <w:spacing w:val="-1"/>
          <w:sz w:val="24"/>
          <w:szCs w:val="24"/>
          <w:lang w:val="ro-RO"/>
        </w:rPr>
        <w:t>, litera d</w:t>
      </w:r>
      <w:r w:rsidR="009C5B86" w:rsidRPr="00F42CB9">
        <w:rPr>
          <w:rFonts w:ascii="Calibri" w:eastAsia="Trebuchet MS" w:hAnsi="Calibri" w:cs="Calibri"/>
          <w:color w:val="002060"/>
          <w:spacing w:val="-1"/>
          <w:sz w:val="24"/>
          <w:szCs w:val="24"/>
          <w:lang w:val="ro-RO"/>
        </w:rPr>
        <w:t>)</w:t>
      </w:r>
      <w:r w:rsidR="003448E8" w:rsidRPr="00F42CB9">
        <w:rPr>
          <w:rFonts w:ascii="Calibri" w:eastAsia="Trebuchet MS" w:hAnsi="Calibri" w:cs="Calibri"/>
          <w:color w:val="002060"/>
          <w:spacing w:val="-1"/>
          <w:sz w:val="24"/>
          <w:szCs w:val="24"/>
          <w:lang w:val="ro-RO"/>
        </w:rPr>
        <w:t>,</w:t>
      </w:r>
      <w:r w:rsidR="003448E8"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di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9"/>
          <w:sz w:val="24"/>
          <w:szCs w:val="24"/>
          <w:lang w:val="ro-RO"/>
        </w:rPr>
        <w:t xml:space="preserve"> </w:t>
      </w:r>
      <w:r w:rsidR="001578DC">
        <w:rPr>
          <w:rFonts w:ascii="Calibri" w:eastAsia="Trebuchet MS" w:hAnsi="Calibri" w:cs="Calibri"/>
          <w:color w:val="002060"/>
          <w:spacing w:val="-1"/>
          <w:sz w:val="24"/>
          <w:szCs w:val="24"/>
          <w:lang w:val="ro-RO"/>
        </w:rPr>
        <w:t>C</w:t>
      </w:r>
      <w:r w:rsidR="003448E8" w:rsidRPr="00F42CB9">
        <w:rPr>
          <w:rFonts w:ascii="Calibri" w:eastAsia="Trebuchet MS" w:hAnsi="Calibri" w:cs="Calibri"/>
          <w:color w:val="002060"/>
          <w:spacing w:val="-1"/>
          <w:sz w:val="24"/>
          <w:szCs w:val="24"/>
          <w:lang w:val="ro-RO"/>
        </w:rPr>
        <w:t>ontractul de finanțare</w:t>
      </w:r>
      <w:r w:rsidR="001578DC">
        <w:rPr>
          <w:rFonts w:ascii="Calibri" w:eastAsia="Trebuchet MS" w:hAnsi="Calibri" w:cs="Calibri"/>
          <w:color w:val="002060"/>
          <w:spacing w:val="-1"/>
          <w:sz w:val="24"/>
          <w:szCs w:val="24"/>
          <w:lang w:val="ro-RO"/>
        </w:rPr>
        <w:t xml:space="preserve"> – Condiții Generale</w:t>
      </w:r>
      <w:r w:rsidRPr="00F42CB9">
        <w:rPr>
          <w:rFonts w:ascii="Calibri" w:eastAsia="Trebuchet MS" w:hAnsi="Calibri" w:cs="Calibri"/>
          <w:color w:val="002060"/>
          <w:w w:val="103"/>
          <w:sz w:val="24"/>
          <w:szCs w:val="24"/>
          <w:lang w:val="ro-RO"/>
        </w:rPr>
        <w:t>.</w:t>
      </w:r>
    </w:p>
    <w:p w14:paraId="11C3DAC4" w14:textId="3B18A9D6" w:rsidR="000B3971" w:rsidRPr="00F42CB9" w:rsidRDefault="0099349E" w:rsidP="000377CE">
      <w:pPr>
        <w:spacing w:before="60"/>
        <w:ind w:right="105"/>
        <w:jc w:val="both"/>
        <w:rPr>
          <w:rFonts w:ascii="Calibri" w:eastAsia="Trebuchet MS" w:hAnsi="Calibri" w:cs="Calibri"/>
          <w:b/>
          <w:color w:val="002060"/>
          <w:sz w:val="24"/>
          <w:szCs w:val="24"/>
          <w:lang w:val="ro-RO"/>
        </w:rPr>
      </w:pPr>
      <w:r w:rsidRPr="00F42CB9">
        <w:rPr>
          <w:rFonts w:ascii="Calibri" w:eastAsia="Trebuchet MS" w:hAnsi="Calibri" w:cs="Calibri"/>
          <w:b/>
          <w:color w:val="002060"/>
          <w:spacing w:val="-4"/>
          <w:sz w:val="24"/>
          <w:szCs w:val="24"/>
          <w:lang w:val="ro-RO"/>
        </w:rPr>
        <w:t>A</w:t>
      </w:r>
      <w:r w:rsidRPr="00F42CB9">
        <w:rPr>
          <w:rFonts w:ascii="Calibri" w:eastAsia="Trebuchet MS" w:hAnsi="Calibri" w:cs="Calibri"/>
          <w:b/>
          <w:color w:val="002060"/>
          <w:spacing w:val="3"/>
          <w:sz w:val="24"/>
          <w:szCs w:val="24"/>
          <w:lang w:val="ro-RO"/>
        </w:rPr>
        <w:t>r</w:t>
      </w:r>
      <w:r w:rsidRPr="00F42CB9">
        <w:rPr>
          <w:rFonts w:ascii="Calibri" w:eastAsia="Trebuchet MS" w:hAnsi="Calibri" w:cs="Calibri"/>
          <w:b/>
          <w:color w:val="002060"/>
          <w:sz w:val="24"/>
          <w:szCs w:val="24"/>
          <w:lang w:val="ro-RO"/>
        </w:rPr>
        <w:t>t.</w:t>
      </w:r>
      <w:r w:rsidRPr="00F42CB9">
        <w:rPr>
          <w:rFonts w:ascii="Calibri" w:eastAsia="Trebuchet MS" w:hAnsi="Calibri" w:cs="Calibri"/>
          <w:b/>
          <w:color w:val="002060"/>
          <w:spacing w:val="13"/>
          <w:sz w:val="24"/>
          <w:szCs w:val="24"/>
          <w:lang w:val="ro-RO"/>
        </w:rPr>
        <w:t xml:space="preserve"> </w:t>
      </w:r>
      <w:r w:rsidR="00B07761" w:rsidRPr="00F42CB9">
        <w:rPr>
          <w:rFonts w:ascii="Calibri" w:eastAsia="Trebuchet MS" w:hAnsi="Calibri" w:cs="Calibri"/>
          <w:b/>
          <w:color w:val="002060"/>
          <w:sz w:val="24"/>
          <w:szCs w:val="24"/>
          <w:lang w:val="ro-RO"/>
        </w:rPr>
        <w:t>3</w:t>
      </w:r>
      <w:r w:rsidR="00B07761" w:rsidRPr="00F42CB9">
        <w:rPr>
          <w:rFonts w:ascii="Calibri" w:eastAsia="Trebuchet MS" w:hAnsi="Calibri" w:cs="Calibri"/>
          <w:b/>
          <w:color w:val="002060"/>
          <w:spacing w:val="3"/>
          <w:sz w:val="24"/>
          <w:szCs w:val="24"/>
          <w:lang w:val="ro-RO"/>
        </w:rPr>
        <w:t xml:space="preserve"> </w:t>
      </w:r>
      <w:r w:rsidRPr="00F42CB9">
        <w:rPr>
          <w:rFonts w:ascii="Calibri" w:eastAsia="Trebuchet MS" w:hAnsi="Calibri" w:cs="Calibri"/>
          <w:b/>
          <w:color w:val="002060"/>
          <w:sz w:val="24"/>
          <w:szCs w:val="24"/>
          <w:lang w:val="ro-RO"/>
        </w:rPr>
        <w:t>Alte</w:t>
      </w:r>
      <w:r w:rsidRPr="00F42CB9">
        <w:rPr>
          <w:rFonts w:ascii="Calibri" w:eastAsia="Trebuchet MS" w:hAnsi="Calibri" w:cs="Calibri"/>
          <w:b/>
          <w:color w:val="002060"/>
          <w:spacing w:val="13"/>
          <w:sz w:val="24"/>
          <w:szCs w:val="24"/>
          <w:lang w:val="ro-RO"/>
        </w:rPr>
        <w:t xml:space="preserve"> </w:t>
      </w:r>
      <w:r w:rsidRPr="00F42CB9">
        <w:rPr>
          <w:rFonts w:ascii="Calibri" w:eastAsia="Trebuchet MS" w:hAnsi="Calibri" w:cs="Calibri"/>
          <w:b/>
          <w:color w:val="002060"/>
          <w:sz w:val="24"/>
          <w:szCs w:val="24"/>
          <w:lang w:val="ro-RO"/>
        </w:rPr>
        <w:t>obliga</w:t>
      </w:r>
      <w:r w:rsidRPr="00F42CB9">
        <w:rPr>
          <w:rFonts w:ascii="Calibri" w:eastAsia="Trebuchet MS" w:hAnsi="Calibri" w:cs="Calibri"/>
          <w:b/>
          <w:color w:val="002060"/>
          <w:spacing w:val="-3"/>
          <w:sz w:val="24"/>
          <w:szCs w:val="24"/>
          <w:lang w:val="ro-RO"/>
        </w:rPr>
        <w:t>ț</w:t>
      </w:r>
      <w:r w:rsidRPr="00F42CB9">
        <w:rPr>
          <w:rFonts w:ascii="Calibri" w:eastAsia="Trebuchet MS" w:hAnsi="Calibri" w:cs="Calibri"/>
          <w:b/>
          <w:color w:val="002060"/>
          <w:spacing w:val="3"/>
          <w:sz w:val="24"/>
          <w:szCs w:val="24"/>
          <w:lang w:val="ro-RO"/>
        </w:rPr>
        <w:t>i</w:t>
      </w:r>
      <w:r w:rsidRPr="00F42CB9">
        <w:rPr>
          <w:rFonts w:ascii="Calibri" w:eastAsia="Trebuchet MS" w:hAnsi="Calibri" w:cs="Calibri"/>
          <w:b/>
          <w:color w:val="002060"/>
          <w:sz w:val="24"/>
          <w:szCs w:val="24"/>
          <w:lang w:val="ro-RO"/>
        </w:rPr>
        <w:t>i</w:t>
      </w:r>
      <w:r w:rsidRPr="00F42CB9">
        <w:rPr>
          <w:rFonts w:ascii="Calibri" w:eastAsia="Trebuchet MS" w:hAnsi="Calibri" w:cs="Calibri"/>
          <w:b/>
          <w:color w:val="002060"/>
          <w:spacing w:val="25"/>
          <w:sz w:val="24"/>
          <w:szCs w:val="24"/>
          <w:lang w:val="ro-RO"/>
        </w:rPr>
        <w:t xml:space="preserve"> </w:t>
      </w:r>
      <w:r w:rsidRPr="00F42CB9">
        <w:rPr>
          <w:rFonts w:ascii="Calibri" w:eastAsia="Trebuchet MS" w:hAnsi="Calibri" w:cs="Calibri"/>
          <w:b/>
          <w:color w:val="002060"/>
          <w:sz w:val="24"/>
          <w:szCs w:val="24"/>
          <w:lang w:val="ro-RO"/>
        </w:rPr>
        <w:t>ale</w:t>
      </w:r>
      <w:r w:rsidRPr="00F42CB9">
        <w:rPr>
          <w:rFonts w:ascii="Calibri" w:eastAsia="Trebuchet MS" w:hAnsi="Calibri" w:cs="Calibri"/>
          <w:b/>
          <w:color w:val="002060"/>
          <w:spacing w:val="13"/>
          <w:sz w:val="24"/>
          <w:szCs w:val="24"/>
          <w:lang w:val="ro-RO"/>
        </w:rPr>
        <w:t xml:space="preserve"> </w:t>
      </w:r>
      <w:r w:rsidRPr="00F42CB9">
        <w:rPr>
          <w:rFonts w:ascii="Calibri" w:eastAsia="Trebuchet MS" w:hAnsi="Calibri" w:cs="Calibri"/>
          <w:b/>
          <w:color w:val="002060"/>
          <w:sz w:val="24"/>
          <w:szCs w:val="24"/>
          <w:lang w:val="ro-RO"/>
        </w:rPr>
        <w:t>beneficiarului</w:t>
      </w:r>
      <w:r w:rsidRPr="00F42CB9">
        <w:rPr>
          <w:rFonts w:ascii="Calibri" w:eastAsia="Trebuchet MS" w:hAnsi="Calibri" w:cs="Calibri"/>
          <w:b/>
          <w:color w:val="002060"/>
          <w:spacing w:val="41"/>
          <w:sz w:val="24"/>
          <w:szCs w:val="24"/>
          <w:lang w:val="ro-RO"/>
        </w:rPr>
        <w:t xml:space="preserve"> </w:t>
      </w:r>
      <w:r w:rsidRPr="00F42CB9">
        <w:rPr>
          <w:rFonts w:ascii="Calibri" w:eastAsia="Trebuchet MS" w:hAnsi="Calibri" w:cs="Calibri"/>
          <w:b/>
          <w:color w:val="002060"/>
          <w:sz w:val="24"/>
          <w:szCs w:val="24"/>
          <w:lang w:val="ro-RO"/>
        </w:rPr>
        <w:t>specifice</w:t>
      </w:r>
      <w:r w:rsidRPr="00F42CB9">
        <w:rPr>
          <w:rFonts w:ascii="Calibri" w:eastAsia="Trebuchet MS" w:hAnsi="Calibri" w:cs="Calibri"/>
          <w:b/>
          <w:color w:val="002060"/>
          <w:spacing w:val="27"/>
          <w:sz w:val="24"/>
          <w:szCs w:val="24"/>
          <w:lang w:val="ro-RO"/>
        </w:rPr>
        <w:t xml:space="preserve"> </w:t>
      </w:r>
      <w:r w:rsidRPr="00F42CB9">
        <w:rPr>
          <w:rFonts w:ascii="Calibri" w:eastAsia="Trebuchet MS" w:hAnsi="Calibri" w:cs="Calibri"/>
          <w:b/>
          <w:color w:val="002060"/>
          <w:sz w:val="24"/>
          <w:szCs w:val="24"/>
          <w:lang w:val="ro-RO"/>
        </w:rPr>
        <w:t xml:space="preserve">Programului </w:t>
      </w:r>
      <w:r w:rsidR="00B07761" w:rsidRPr="00F42CB9">
        <w:rPr>
          <w:rFonts w:ascii="Calibri" w:eastAsia="Trebuchet MS" w:hAnsi="Calibri" w:cs="Calibri"/>
          <w:b/>
          <w:color w:val="002060"/>
          <w:sz w:val="24"/>
          <w:szCs w:val="24"/>
          <w:lang w:val="ro-RO"/>
        </w:rPr>
        <w:t xml:space="preserve">Sănătate </w:t>
      </w:r>
    </w:p>
    <w:p w14:paraId="209B5793" w14:textId="10E9E1DA" w:rsidR="002472DB" w:rsidRPr="00F42CB9" w:rsidRDefault="002472DB" w:rsidP="000377CE">
      <w:pPr>
        <w:spacing w:before="60"/>
        <w:ind w:right="26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w:t>
      </w:r>
      <w:r w:rsidRPr="00F42CB9">
        <w:rPr>
          <w:rFonts w:ascii="Calibri" w:hAnsi="Calibri" w:cs="Calibri"/>
          <w:color w:val="002060"/>
          <w:sz w:val="24"/>
          <w:szCs w:val="24"/>
          <w:lang w:val="ro-RO"/>
        </w:rPr>
        <w:t xml:space="preserve"> </w:t>
      </w:r>
      <w:r w:rsidR="001578DC">
        <w:rPr>
          <w:rFonts w:ascii="Calibri" w:eastAsia="Trebuchet MS" w:hAnsi="Calibri" w:cs="Calibri"/>
          <w:color w:val="002060"/>
          <w:sz w:val="24"/>
          <w:szCs w:val="24"/>
          <w:lang w:val="ro-RO"/>
        </w:rPr>
        <w:t>Î</w:t>
      </w:r>
      <w:r w:rsidR="004C3988" w:rsidRPr="00F42CB9">
        <w:rPr>
          <w:rFonts w:ascii="Calibri" w:eastAsia="Trebuchet MS" w:hAnsi="Calibri" w:cs="Calibri"/>
          <w:color w:val="002060"/>
          <w:sz w:val="24"/>
          <w:szCs w:val="24"/>
          <w:lang w:val="ro-RO"/>
        </w:rPr>
        <w:t>n completarea prevederilor art. 7 din Contractul de finanțare – Condiţii Generale, vor fi luate în considerare următoarele prevederi:</w:t>
      </w:r>
    </w:p>
    <w:p w14:paraId="20B2F1FC" w14:textId="031C9290" w:rsidR="00D3371E" w:rsidRPr="00F42CB9" w:rsidRDefault="0099349E" w:rsidP="000377CE">
      <w:pPr>
        <w:spacing w:before="60"/>
        <w:ind w:right="105"/>
        <w:jc w:val="both"/>
        <w:rPr>
          <w:rFonts w:ascii="Calibri" w:eastAsia="Trebuchet MS" w:hAnsi="Calibri" w:cs="Calibri"/>
          <w:color w:val="002060"/>
          <w:w w:val="103"/>
          <w:sz w:val="24"/>
          <w:szCs w:val="24"/>
          <w:lang w:val="ro-RO"/>
        </w:rPr>
      </w:pPr>
      <w:r w:rsidRPr="00F42CB9">
        <w:rPr>
          <w:rFonts w:ascii="Calibri" w:eastAsia="Trebuchet MS" w:hAnsi="Calibri" w:cs="Calibri"/>
          <w:color w:val="002060"/>
          <w:spacing w:val="1"/>
          <w:sz w:val="24"/>
          <w:szCs w:val="24"/>
          <w:lang w:val="ro-RO"/>
        </w:rPr>
        <w:t>(</w:t>
      </w:r>
      <w:r w:rsidR="002472DB" w:rsidRPr="00F42CB9">
        <w:rPr>
          <w:rFonts w:ascii="Calibri" w:eastAsia="Trebuchet MS" w:hAnsi="Calibri" w:cs="Calibri"/>
          <w:color w:val="002060"/>
          <w:spacing w:val="-1"/>
          <w:sz w:val="24"/>
          <w:szCs w:val="24"/>
          <w:lang w:val="ro-RO"/>
        </w:rPr>
        <w:t>2</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1"/>
          <w:sz w:val="24"/>
          <w:szCs w:val="24"/>
          <w:lang w:val="ro-RO"/>
        </w:rPr>
        <w:t>Beneficiaru</w:t>
      </w:r>
      <w:r w:rsidRPr="00F42CB9">
        <w:rPr>
          <w:rFonts w:ascii="Calibri" w:eastAsia="Trebuchet MS" w:hAnsi="Calibri" w:cs="Calibri"/>
          <w:color w:val="002060"/>
          <w:sz w:val="24"/>
          <w:szCs w:val="24"/>
          <w:lang w:val="ro-RO"/>
        </w:rPr>
        <w:t>l /Liderul</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parteneria</w:t>
      </w:r>
      <w:r w:rsidRPr="00F42CB9">
        <w:rPr>
          <w:rFonts w:ascii="Calibri" w:eastAsia="Trebuchet MS" w:hAnsi="Calibri" w:cs="Calibri"/>
          <w:color w:val="002060"/>
          <w:sz w:val="24"/>
          <w:szCs w:val="24"/>
          <w:lang w:val="ro-RO"/>
        </w:rPr>
        <w:t xml:space="preserve">t </w:t>
      </w:r>
      <w:r w:rsidRPr="00F42CB9">
        <w:rPr>
          <w:rFonts w:ascii="Calibri" w:eastAsia="Trebuchet MS" w:hAnsi="Calibri" w:cs="Calibri"/>
          <w:color w:val="002060"/>
          <w:spacing w:val="-1"/>
          <w:sz w:val="24"/>
          <w:szCs w:val="24"/>
          <w:lang w:val="ro-RO"/>
        </w:rPr>
        <w: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obligaţi</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1"/>
          <w:sz w:val="24"/>
          <w:szCs w:val="24"/>
          <w:lang w:val="ro-RO"/>
        </w:rPr>
        <w:t>transmite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w w:val="103"/>
          <w:sz w:val="24"/>
          <w:szCs w:val="24"/>
          <w:lang w:val="ro-RO"/>
        </w:rPr>
        <w:t xml:space="preserve">termenele </w:t>
      </w:r>
      <w:r w:rsidRPr="00F42CB9">
        <w:rPr>
          <w:rFonts w:ascii="Calibri" w:eastAsia="Trebuchet MS" w:hAnsi="Calibri" w:cs="Calibri"/>
          <w:color w:val="002060"/>
          <w:sz w:val="24"/>
          <w:szCs w:val="24"/>
          <w:lang w:val="ro-RO"/>
        </w:rPr>
        <w:t>specificate,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orice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documen</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solicitat</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să</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2"/>
          <w:sz w:val="24"/>
          <w:szCs w:val="24"/>
          <w:lang w:val="ro-RO"/>
        </w:rPr>
        <w:t>ș</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al</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partenerilor),</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vedere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w w:val="103"/>
          <w:sz w:val="24"/>
          <w:szCs w:val="24"/>
          <w:lang w:val="ro-RO"/>
        </w:rPr>
        <w:t xml:space="preserve">implementării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1"/>
          <w:sz w:val="24"/>
          <w:szCs w:val="24"/>
          <w:lang w:val="ro-RO"/>
        </w:rPr>
        <w:t>măsurilo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incluse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planurile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acţiune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w w:val="103"/>
          <w:sz w:val="24"/>
          <w:szCs w:val="24"/>
          <w:lang w:val="ro-RO"/>
        </w:rPr>
        <w:t xml:space="preserve">pentru </w:t>
      </w:r>
      <w:r w:rsidRPr="00F42CB9">
        <w:rPr>
          <w:rFonts w:ascii="Calibri" w:eastAsia="Trebuchet MS" w:hAnsi="Calibri" w:cs="Calibri"/>
          <w:color w:val="002060"/>
          <w:spacing w:val="-1"/>
          <w:sz w:val="24"/>
          <w:szCs w:val="24"/>
          <w:lang w:val="ro-RO"/>
        </w:rPr>
        <w:t>implementare</w:t>
      </w:r>
      <w:r w:rsidRPr="00F42CB9">
        <w:rPr>
          <w:rFonts w:ascii="Calibri" w:eastAsia="Trebuchet MS" w:hAnsi="Calibri" w:cs="Calibri"/>
          <w:color w:val="002060"/>
          <w:sz w:val="24"/>
          <w:szCs w:val="24"/>
          <w:lang w:val="ro-RO"/>
        </w:rPr>
        <w:t xml:space="preserve">a recomandărilor rezultate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urmar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 xml:space="preserve">a misiunilor de </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 xml:space="preserve">audit </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 xml:space="preserve">ale </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w w:val="103"/>
          <w:sz w:val="24"/>
          <w:szCs w:val="24"/>
          <w:lang w:val="ro-RO"/>
        </w:rPr>
        <w:t xml:space="preserve">Comisiei </w:t>
      </w:r>
      <w:r w:rsidRPr="00F42CB9">
        <w:rPr>
          <w:rFonts w:ascii="Calibri" w:eastAsia="Trebuchet MS" w:hAnsi="Calibri" w:cs="Calibri"/>
          <w:color w:val="002060"/>
          <w:sz w:val="24"/>
          <w:szCs w:val="24"/>
          <w:lang w:val="ro-RO"/>
        </w:rPr>
        <w:t>Europene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şi/sau</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ale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Autorităţii</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Audit</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lângă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Curtea</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Conturi</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w w:val="103"/>
          <w:sz w:val="24"/>
          <w:szCs w:val="24"/>
          <w:lang w:val="ro-RO"/>
        </w:rPr>
        <w:t>României</w:t>
      </w:r>
      <w:r w:rsidR="002A64E5">
        <w:rPr>
          <w:rFonts w:ascii="Calibri" w:eastAsia="Trebuchet MS" w:hAnsi="Calibri" w:cs="Calibri"/>
          <w:color w:val="002060"/>
          <w:w w:val="103"/>
          <w:sz w:val="24"/>
          <w:szCs w:val="24"/>
          <w:lang w:val="ro-RO"/>
        </w:rPr>
        <w:t>.</w:t>
      </w:r>
    </w:p>
    <w:p w14:paraId="58D20364" w14:textId="6E616361" w:rsidR="00EC112B" w:rsidRPr="00F42CB9" w:rsidRDefault="00D3371E" w:rsidP="000377CE">
      <w:pPr>
        <w:spacing w:before="60"/>
        <w:ind w:right="105"/>
        <w:jc w:val="both"/>
        <w:rPr>
          <w:rFonts w:ascii="Calibri" w:eastAsia="Trebuchet MS" w:hAnsi="Calibri" w:cs="Calibri"/>
          <w:color w:val="002060"/>
          <w:w w:val="103"/>
          <w:sz w:val="24"/>
          <w:szCs w:val="24"/>
          <w:lang w:val="ro-RO"/>
        </w:rPr>
      </w:pPr>
      <w:r w:rsidRPr="00F42CB9">
        <w:rPr>
          <w:rFonts w:ascii="Calibri" w:eastAsia="Trebuchet MS" w:hAnsi="Calibri" w:cs="Calibri"/>
          <w:color w:val="002060"/>
          <w:sz w:val="24"/>
          <w:szCs w:val="24"/>
          <w:lang w:val="ro-RO"/>
        </w:rPr>
        <w:t>(</w:t>
      </w:r>
      <w:r w:rsidR="002472DB" w:rsidRPr="00F42CB9">
        <w:rPr>
          <w:rFonts w:ascii="Calibri" w:eastAsia="Trebuchet MS" w:hAnsi="Calibri" w:cs="Calibri"/>
          <w:color w:val="002060"/>
          <w:sz w:val="24"/>
          <w:szCs w:val="24"/>
          <w:lang w:val="ro-RO"/>
        </w:rPr>
        <w:t>3</w:t>
      </w:r>
      <w:r w:rsidRPr="00F42CB9">
        <w:rPr>
          <w:rFonts w:ascii="Calibri" w:eastAsia="Trebuchet MS" w:hAnsi="Calibri" w:cs="Calibri"/>
          <w:color w:val="002060"/>
          <w:sz w:val="24"/>
          <w:szCs w:val="24"/>
          <w:lang w:val="ro-RO"/>
        </w:rPr>
        <w:t>) Beneficiarul/Liderul</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 xml:space="preserve">de </w:t>
      </w:r>
      <w:r w:rsidRPr="00F42CB9">
        <w:rPr>
          <w:rFonts w:ascii="Calibri" w:eastAsia="Trebuchet MS" w:hAnsi="Calibri" w:cs="Calibri"/>
          <w:color w:val="002060"/>
          <w:spacing w:val="-1"/>
          <w:sz w:val="24"/>
          <w:szCs w:val="24"/>
          <w:lang w:val="ro-RO"/>
        </w:rPr>
        <w:t>partener</w:t>
      </w:r>
      <w:r w:rsidRPr="00F42CB9">
        <w:rPr>
          <w:rFonts w:ascii="Calibri" w:eastAsia="Trebuchet MS" w:hAnsi="Calibri" w:cs="Calibri"/>
          <w:color w:val="002060"/>
          <w:spacing w:val="1"/>
          <w:sz w:val="24"/>
          <w:szCs w:val="24"/>
          <w:lang w:val="ro-RO"/>
        </w:rPr>
        <w:t>ia</w:t>
      </w:r>
      <w:r w:rsidRPr="00F42CB9">
        <w:rPr>
          <w:rFonts w:ascii="Calibri" w:eastAsia="Trebuchet MS" w:hAnsi="Calibri" w:cs="Calibri"/>
          <w:color w:val="002060"/>
          <w:spacing w:val="-1"/>
          <w:sz w:val="24"/>
          <w:szCs w:val="24"/>
          <w:lang w:val="ro-RO"/>
        </w:rPr>
        <w:t>t</w:t>
      </w:r>
      <w:r w:rsidRPr="00F42CB9">
        <w:rPr>
          <w:rFonts w:ascii="Calibri" w:eastAsia="Trebuchet MS" w:hAnsi="Calibri" w:cs="Calibri"/>
          <w:color w:val="002060"/>
          <w:sz w:val="24"/>
          <w:szCs w:val="24"/>
          <w:lang w:val="ro-RO"/>
        </w:rPr>
        <w:t>/partenerii</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z w:val="24"/>
          <w:szCs w:val="24"/>
          <w:lang w:val="ro-RO"/>
        </w:rPr>
        <w:t>îşi</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pacing w:val="-1"/>
          <w:sz w:val="24"/>
          <w:szCs w:val="24"/>
          <w:lang w:val="ro-RO"/>
        </w:rPr>
        <w:t>asum</w:t>
      </w:r>
      <w:r w:rsidRPr="00F42CB9">
        <w:rPr>
          <w:rFonts w:ascii="Calibri" w:eastAsia="Trebuchet MS" w:hAnsi="Calibri" w:cs="Calibri"/>
          <w:color w:val="002060"/>
          <w:sz w:val="24"/>
          <w:szCs w:val="24"/>
          <w:lang w:val="ro-RO"/>
        </w:rPr>
        <w:t xml:space="preserve">ă </w:t>
      </w:r>
      <w:r w:rsidRPr="00F42CB9">
        <w:rPr>
          <w:rFonts w:ascii="Calibri" w:eastAsia="Trebuchet MS" w:hAnsi="Calibri" w:cs="Calibri"/>
          <w:color w:val="002060"/>
          <w:spacing w:val="-1"/>
          <w:sz w:val="24"/>
          <w:szCs w:val="24"/>
          <w:lang w:val="ro-RO"/>
        </w:rPr>
        <w:t>obligaţi</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w w:val="103"/>
          <w:sz w:val="24"/>
          <w:szCs w:val="24"/>
          <w:lang w:val="ro-RO"/>
        </w:rPr>
        <w:t xml:space="preserve">furniza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orice</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pacing w:val="-1"/>
          <w:sz w:val="24"/>
          <w:szCs w:val="24"/>
          <w:lang w:val="ro-RO"/>
        </w:rPr>
        <w:t>documen</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informaţie,  în</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1"/>
          <w:sz w:val="24"/>
          <w:szCs w:val="24"/>
          <w:lang w:val="ro-RO"/>
        </w:rPr>
        <w:t>termenu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z w:val="24"/>
          <w:szCs w:val="24"/>
          <w:lang w:val="ro-RO"/>
        </w:rPr>
        <w:t>solicitat,</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1"/>
          <w:w w:val="103"/>
          <w:sz w:val="24"/>
          <w:szCs w:val="24"/>
          <w:lang w:val="ro-RO"/>
        </w:rPr>
        <w:t xml:space="preserve">vederea </w:t>
      </w:r>
      <w:r w:rsidRPr="00F42CB9">
        <w:rPr>
          <w:rFonts w:ascii="Calibri" w:eastAsia="Trebuchet MS" w:hAnsi="Calibri" w:cs="Calibri"/>
          <w:color w:val="002060"/>
          <w:sz w:val="24"/>
          <w:szCs w:val="24"/>
          <w:lang w:val="ro-RO"/>
        </w:rPr>
        <w:t>realizării</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evaluării</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Programului</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Sănătate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şi/sau</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Proiectului</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w w:val="103"/>
          <w:sz w:val="24"/>
          <w:szCs w:val="24"/>
          <w:lang w:val="ro-RO"/>
        </w:rPr>
        <w:t xml:space="preserve">implementat. </w:t>
      </w:r>
      <w:r w:rsidRPr="00F42CB9">
        <w:rPr>
          <w:rFonts w:ascii="Calibri" w:eastAsia="Trebuchet MS" w:hAnsi="Calibri" w:cs="Calibri"/>
          <w:color w:val="002060"/>
          <w:sz w:val="24"/>
          <w:szCs w:val="24"/>
          <w:lang w:val="ro-RO"/>
        </w:rPr>
        <w:t>Cu</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acordul</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rezultatul</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evaluării</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poate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fi</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pus</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dispoziţia</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w w:val="103"/>
          <w:sz w:val="24"/>
          <w:szCs w:val="24"/>
          <w:lang w:val="ro-RO"/>
        </w:rPr>
        <w:t>Beneficiarului.</w:t>
      </w:r>
    </w:p>
    <w:p w14:paraId="14F758F8" w14:textId="7A2F4978" w:rsidR="00EC112B" w:rsidRPr="00F42CB9" w:rsidRDefault="00EC112B" w:rsidP="000377CE">
      <w:pPr>
        <w:pStyle w:val="Default"/>
        <w:spacing w:before="60"/>
        <w:jc w:val="both"/>
        <w:rPr>
          <w:rFonts w:eastAsia="Trebuchet MS"/>
          <w:color w:val="002060"/>
          <w:lang w:val="ro-RO"/>
        </w:rPr>
      </w:pPr>
      <w:r w:rsidRPr="00F42CB9">
        <w:rPr>
          <w:rFonts w:eastAsia="Trebuchet MS"/>
          <w:color w:val="002060"/>
          <w:lang w:val="ro-RO"/>
        </w:rPr>
        <w:t xml:space="preserve">(4) Beneficiarul este obligat să notifice AM în scris şi în termen de 5 zile lucrătoare, </w:t>
      </w:r>
      <w:r w:rsidR="003C436E" w:rsidRPr="00F42CB9">
        <w:rPr>
          <w:rFonts w:eastAsia="Trebuchet MS"/>
          <w:color w:val="002060"/>
          <w:lang w:val="ro-RO"/>
        </w:rPr>
        <w:t xml:space="preserve">despre </w:t>
      </w:r>
      <w:r w:rsidRPr="00F42CB9">
        <w:rPr>
          <w:rFonts w:eastAsia="Trebuchet MS"/>
          <w:color w:val="002060"/>
          <w:lang w:val="ro-RO"/>
        </w:rPr>
        <w:t>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w:t>
      </w:r>
      <w:r w:rsidR="002A64E5">
        <w:rPr>
          <w:rFonts w:eastAsia="Trebuchet MS"/>
          <w:color w:val="002060"/>
          <w:lang w:val="ro-RO"/>
        </w:rPr>
        <w:t>.</w:t>
      </w:r>
      <w:r w:rsidRPr="00F42CB9">
        <w:rPr>
          <w:rFonts w:eastAsia="Trebuchet MS"/>
          <w:color w:val="002060"/>
          <w:lang w:val="ro-RO"/>
        </w:rPr>
        <w:t xml:space="preserve"> </w:t>
      </w:r>
    </w:p>
    <w:p w14:paraId="0550E31C" w14:textId="77777777" w:rsidR="00073D70" w:rsidRDefault="001672E7" w:rsidP="000377CE">
      <w:pPr>
        <w:pStyle w:val="Default"/>
        <w:spacing w:before="60"/>
        <w:jc w:val="both"/>
        <w:rPr>
          <w:rFonts w:eastAsia="Trebuchet MS"/>
          <w:color w:val="002060"/>
          <w:lang w:val="ro-RO"/>
        </w:rPr>
      </w:pPr>
      <w:r w:rsidRPr="00F42CB9">
        <w:rPr>
          <w:rFonts w:eastAsia="Trebuchet MS"/>
          <w:color w:val="002060"/>
          <w:lang w:val="ro-RO"/>
        </w:rPr>
        <w:t>(5)</w:t>
      </w:r>
      <w:r w:rsidR="003C436E" w:rsidRPr="00F42CB9">
        <w:rPr>
          <w:rFonts w:eastAsia="Trebuchet MS"/>
          <w:color w:val="002060"/>
          <w:lang w:val="ro-RO"/>
        </w:rPr>
        <w:t xml:space="preserve"> </w:t>
      </w:r>
      <w:r w:rsidRPr="00F42CB9">
        <w:rPr>
          <w:rFonts w:eastAsia="Trebuchet MS"/>
          <w:color w:val="002060"/>
          <w:lang w:val="ro-RO"/>
        </w:rPr>
        <w:t xml:space="preserve">Beneficiarul are obligaţia de a informa AM în termen de 15 (cincisprezece) zile calendaristice de la data apariţiei oricărei situaţii care determină sau poate determina neeligibilitatea proiectului, AM putând să decidă asupra suspendării sau rezilierii Contractului de </w:t>
      </w:r>
      <w:proofErr w:type="spellStart"/>
      <w:r w:rsidRPr="00F42CB9">
        <w:rPr>
          <w:rFonts w:eastAsia="Trebuchet MS"/>
          <w:color w:val="002060"/>
          <w:lang w:val="ro-RO"/>
        </w:rPr>
        <w:t>finanţare</w:t>
      </w:r>
      <w:proofErr w:type="spellEnd"/>
      <w:r w:rsidRPr="00F42CB9">
        <w:rPr>
          <w:rFonts w:eastAsia="Trebuchet MS"/>
          <w:color w:val="002060"/>
          <w:lang w:val="ro-RO"/>
        </w:rPr>
        <w:t>.</w:t>
      </w:r>
    </w:p>
    <w:p w14:paraId="345A32BA" w14:textId="77777777" w:rsidR="006D7C5C" w:rsidRPr="00F42CB9" w:rsidRDefault="006D7C5C" w:rsidP="000377CE">
      <w:pPr>
        <w:spacing w:before="60"/>
        <w:jc w:val="both"/>
        <w:rPr>
          <w:rFonts w:ascii="Calibri" w:eastAsia="Trebuchet MS" w:hAnsi="Calibri" w:cs="Calibri"/>
          <w:sz w:val="24"/>
          <w:szCs w:val="24"/>
          <w:lang w:val="ro-RO"/>
        </w:rPr>
      </w:pPr>
    </w:p>
    <w:p w14:paraId="69B72D1A" w14:textId="77777777" w:rsidR="00D3130B" w:rsidRPr="00F42CB9" w:rsidRDefault="0099349E" w:rsidP="000377CE">
      <w:pPr>
        <w:spacing w:before="60"/>
        <w:ind w:right="1570"/>
        <w:jc w:val="both"/>
        <w:rPr>
          <w:rFonts w:ascii="Calibri" w:eastAsia="Trebuchet MS" w:hAnsi="Calibri" w:cs="Calibri"/>
          <w:color w:val="002060"/>
          <w:sz w:val="24"/>
          <w:szCs w:val="24"/>
          <w:lang w:val="ro-RO"/>
        </w:rPr>
      </w:pPr>
      <w:r w:rsidRPr="00F42CB9">
        <w:rPr>
          <w:rFonts w:ascii="Calibri" w:eastAsia="Trebuchet MS" w:hAnsi="Calibri" w:cs="Calibri"/>
          <w:b/>
          <w:color w:val="002060"/>
          <w:spacing w:val="-4"/>
          <w:sz w:val="24"/>
          <w:szCs w:val="24"/>
          <w:lang w:val="ro-RO"/>
        </w:rPr>
        <w:t>A</w:t>
      </w:r>
      <w:r w:rsidRPr="00F42CB9">
        <w:rPr>
          <w:rFonts w:ascii="Calibri" w:eastAsia="Trebuchet MS" w:hAnsi="Calibri" w:cs="Calibri"/>
          <w:b/>
          <w:color w:val="002060"/>
          <w:spacing w:val="3"/>
          <w:sz w:val="24"/>
          <w:szCs w:val="24"/>
          <w:lang w:val="ro-RO"/>
        </w:rPr>
        <w:t>r</w:t>
      </w:r>
      <w:r w:rsidRPr="00F42CB9">
        <w:rPr>
          <w:rFonts w:ascii="Calibri" w:eastAsia="Trebuchet MS" w:hAnsi="Calibri" w:cs="Calibri"/>
          <w:b/>
          <w:color w:val="002060"/>
          <w:sz w:val="24"/>
          <w:szCs w:val="24"/>
          <w:lang w:val="ro-RO"/>
        </w:rPr>
        <w:t>t.</w:t>
      </w:r>
      <w:r w:rsidRPr="00F42CB9">
        <w:rPr>
          <w:rFonts w:ascii="Calibri" w:eastAsia="Trebuchet MS" w:hAnsi="Calibri" w:cs="Calibri"/>
          <w:b/>
          <w:color w:val="002060"/>
          <w:spacing w:val="13"/>
          <w:sz w:val="24"/>
          <w:szCs w:val="24"/>
          <w:lang w:val="ro-RO"/>
        </w:rPr>
        <w:t xml:space="preserve"> </w:t>
      </w:r>
      <w:r w:rsidR="00B07761" w:rsidRPr="00F42CB9">
        <w:rPr>
          <w:rFonts w:ascii="Calibri" w:eastAsia="Trebuchet MS" w:hAnsi="Calibri" w:cs="Calibri"/>
          <w:b/>
          <w:color w:val="002060"/>
          <w:sz w:val="24"/>
          <w:szCs w:val="24"/>
          <w:lang w:val="ro-RO"/>
        </w:rPr>
        <w:t xml:space="preserve">4 </w:t>
      </w:r>
      <w:r w:rsidR="00B07761" w:rsidRPr="00F42CB9">
        <w:rPr>
          <w:rFonts w:ascii="Calibri" w:eastAsia="Trebuchet MS" w:hAnsi="Calibri" w:cs="Calibri"/>
          <w:b/>
          <w:color w:val="002060"/>
          <w:spacing w:val="3"/>
          <w:sz w:val="24"/>
          <w:szCs w:val="24"/>
          <w:lang w:val="ro-RO"/>
        </w:rPr>
        <w:t xml:space="preserve"> </w:t>
      </w:r>
      <w:r w:rsidRPr="00F42CB9">
        <w:rPr>
          <w:rFonts w:ascii="Calibri" w:eastAsia="Trebuchet MS" w:hAnsi="Calibri" w:cs="Calibri"/>
          <w:b/>
          <w:color w:val="002060"/>
          <w:sz w:val="24"/>
          <w:szCs w:val="24"/>
          <w:lang w:val="ro-RO"/>
        </w:rPr>
        <w:t>Modificarea</w:t>
      </w:r>
      <w:r w:rsidRPr="00F42CB9">
        <w:rPr>
          <w:rFonts w:ascii="Calibri" w:eastAsia="Trebuchet MS" w:hAnsi="Calibri" w:cs="Calibri"/>
          <w:b/>
          <w:color w:val="002060"/>
          <w:spacing w:val="35"/>
          <w:sz w:val="24"/>
          <w:szCs w:val="24"/>
          <w:lang w:val="ro-RO"/>
        </w:rPr>
        <w:t xml:space="preserve"> </w:t>
      </w:r>
      <w:r w:rsidRPr="00F42CB9">
        <w:rPr>
          <w:rFonts w:ascii="Calibri" w:eastAsia="Trebuchet MS" w:hAnsi="Calibri" w:cs="Calibri"/>
          <w:b/>
          <w:color w:val="002060"/>
          <w:sz w:val="24"/>
          <w:szCs w:val="24"/>
          <w:lang w:val="ro-RO"/>
        </w:rPr>
        <w:t>Contractului</w:t>
      </w:r>
      <w:r w:rsidRPr="00F42CB9">
        <w:rPr>
          <w:rFonts w:ascii="Calibri" w:eastAsia="Trebuchet MS" w:hAnsi="Calibri" w:cs="Calibri"/>
          <w:b/>
          <w:color w:val="002060"/>
          <w:spacing w:val="37"/>
          <w:sz w:val="24"/>
          <w:szCs w:val="24"/>
          <w:lang w:val="ro-RO"/>
        </w:rPr>
        <w:t xml:space="preserve"> </w:t>
      </w:r>
      <w:r w:rsidRPr="00F42CB9">
        <w:rPr>
          <w:rFonts w:ascii="Calibri" w:eastAsia="Trebuchet MS" w:hAnsi="Calibri" w:cs="Calibri"/>
          <w:b/>
          <w:color w:val="002060"/>
          <w:sz w:val="24"/>
          <w:szCs w:val="24"/>
          <w:lang w:val="ro-RO"/>
        </w:rPr>
        <w:t>de</w:t>
      </w:r>
      <w:r w:rsidRPr="00F42CB9">
        <w:rPr>
          <w:rFonts w:ascii="Calibri" w:eastAsia="Trebuchet MS" w:hAnsi="Calibri" w:cs="Calibri"/>
          <w:b/>
          <w:color w:val="002060"/>
          <w:spacing w:val="9"/>
          <w:sz w:val="24"/>
          <w:szCs w:val="24"/>
          <w:lang w:val="ro-RO"/>
        </w:rPr>
        <w:t xml:space="preserve"> </w:t>
      </w:r>
      <w:r w:rsidRPr="00F42CB9">
        <w:rPr>
          <w:rFonts w:ascii="Calibri" w:eastAsia="Trebuchet MS" w:hAnsi="Calibri" w:cs="Calibri"/>
          <w:b/>
          <w:color w:val="002060"/>
          <w:w w:val="103"/>
          <w:sz w:val="24"/>
          <w:szCs w:val="24"/>
          <w:lang w:val="ro-RO"/>
        </w:rPr>
        <w:t>Fina</w:t>
      </w:r>
      <w:r w:rsidRPr="00F42CB9">
        <w:rPr>
          <w:rFonts w:ascii="Calibri" w:eastAsia="Trebuchet MS" w:hAnsi="Calibri" w:cs="Calibri"/>
          <w:b/>
          <w:color w:val="002060"/>
          <w:spacing w:val="-1"/>
          <w:w w:val="103"/>
          <w:sz w:val="24"/>
          <w:szCs w:val="24"/>
          <w:lang w:val="ro-RO"/>
        </w:rPr>
        <w:t>nțare</w:t>
      </w:r>
    </w:p>
    <w:p w14:paraId="6EBF3EEB" w14:textId="17315422" w:rsidR="002F0A3D" w:rsidRPr="00F42CB9" w:rsidRDefault="00737E09" w:rsidP="000377CE">
      <w:pPr>
        <w:pStyle w:val="ListParagraph"/>
        <w:numPr>
          <w:ilvl w:val="0"/>
          <w:numId w:val="10"/>
        </w:numPr>
        <w:spacing w:before="60"/>
        <w:ind w:right="123"/>
        <w:contextualSpacing w:val="0"/>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În completarea dispozițiilor a</w:t>
      </w:r>
      <w:r w:rsidR="002F0A3D" w:rsidRPr="00F42CB9">
        <w:rPr>
          <w:rFonts w:ascii="Calibri" w:eastAsia="Trebuchet MS" w:hAnsi="Calibri" w:cs="Calibri"/>
          <w:color w:val="002060"/>
          <w:sz w:val="24"/>
          <w:szCs w:val="24"/>
          <w:lang w:val="ro-RO"/>
        </w:rPr>
        <w:t xml:space="preserve">rt. 10 din Contractul de finanțare </w:t>
      </w:r>
      <w:r w:rsidRPr="00F42CB9">
        <w:rPr>
          <w:rFonts w:ascii="Calibri" w:eastAsia="Trebuchet MS" w:hAnsi="Calibri" w:cs="Calibri"/>
          <w:color w:val="002060"/>
          <w:sz w:val="24"/>
          <w:szCs w:val="24"/>
          <w:lang w:val="ro-RO"/>
        </w:rPr>
        <w:t xml:space="preserve">– Condiții generale vor fi luate în considerare următoarele </w:t>
      </w:r>
      <w:r w:rsidR="004610C1" w:rsidRPr="00F42CB9">
        <w:rPr>
          <w:rFonts w:ascii="Calibri" w:eastAsia="Trebuchet MS" w:hAnsi="Calibri" w:cs="Calibri"/>
          <w:color w:val="002060"/>
          <w:sz w:val="24"/>
          <w:szCs w:val="24"/>
          <w:lang w:val="ro-RO"/>
        </w:rPr>
        <w:t>situații care fac obiectul unui act adițional</w:t>
      </w:r>
      <w:r w:rsidRPr="00F42CB9">
        <w:rPr>
          <w:rFonts w:ascii="Calibri" w:eastAsia="Trebuchet MS" w:hAnsi="Calibri" w:cs="Calibri"/>
          <w:color w:val="002060"/>
          <w:sz w:val="24"/>
          <w:szCs w:val="24"/>
          <w:lang w:val="ro-RO"/>
        </w:rPr>
        <w:t>:</w:t>
      </w:r>
      <w:r w:rsidR="00EC112B" w:rsidRPr="00F42CB9">
        <w:rPr>
          <w:rFonts w:ascii="Calibri" w:eastAsia="Trebuchet MS" w:hAnsi="Calibri" w:cs="Calibri"/>
          <w:color w:val="002060"/>
          <w:sz w:val="24"/>
          <w:szCs w:val="24"/>
          <w:lang w:val="ro-RO"/>
        </w:rPr>
        <w:t xml:space="preserve"> </w:t>
      </w:r>
    </w:p>
    <w:p w14:paraId="1223508A" w14:textId="5A756C4C" w:rsidR="002F0A3D" w:rsidRPr="00F42CB9" w:rsidRDefault="002F0A3D" w:rsidP="000377CE">
      <w:pPr>
        <w:pStyle w:val="Default"/>
        <w:numPr>
          <w:ilvl w:val="0"/>
          <w:numId w:val="9"/>
        </w:numPr>
        <w:spacing w:before="60"/>
        <w:jc w:val="both"/>
        <w:rPr>
          <w:color w:val="002060"/>
          <w:lang w:val="ro-RO"/>
        </w:rPr>
      </w:pPr>
      <w:r w:rsidRPr="00F42CB9">
        <w:rPr>
          <w:color w:val="002060"/>
          <w:lang w:val="ro-RO"/>
        </w:rPr>
        <w:t>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încheiat la solicitarea Beneficiarului</w:t>
      </w:r>
      <w:r w:rsidR="001151DF" w:rsidRPr="00F42CB9">
        <w:rPr>
          <w:color w:val="002060"/>
          <w:lang w:val="ro-RO"/>
        </w:rPr>
        <w:t>;</w:t>
      </w:r>
      <w:r w:rsidRPr="00F42CB9">
        <w:rPr>
          <w:color w:val="002060"/>
          <w:lang w:val="ro-RO"/>
        </w:rPr>
        <w:t xml:space="preserve"> </w:t>
      </w:r>
    </w:p>
    <w:p w14:paraId="3513769C" w14:textId="6E0852A7" w:rsidR="002F0A3D" w:rsidRPr="00F42CB9" w:rsidRDefault="00EC112B" w:rsidP="000377CE">
      <w:pPr>
        <w:pStyle w:val="ListParagraph"/>
        <w:numPr>
          <w:ilvl w:val="0"/>
          <w:numId w:val="9"/>
        </w:numPr>
        <w:spacing w:before="60"/>
        <w:ind w:right="105"/>
        <w:contextualSpacing w:val="0"/>
        <w:jc w:val="both"/>
        <w:rPr>
          <w:rFonts w:ascii="Calibri" w:eastAsia="Trebuchet MS" w:hAnsi="Calibri" w:cs="Calibri"/>
          <w:color w:val="002060"/>
          <w:w w:val="103"/>
          <w:sz w:val="24"/>
          <w:szCs w:val="24"/>
          <w:lang w:val="ro-RO"/>
        </w:rPr>
      </w:pPr>
      <w:r w:rsidRPr="00F42CB9">
        <w:rPr>
          <w:rFonts w:ascii="Calibri" w:eastAsia="Trebuchet MS" w:hAnsi="Calibri" w:cs="Calibri"/>
          <w:color w:val="002060"/>
          <w:sz w:val="24"/>
          <w:szCs w:val="24"/>
          <w:lang w:val="ro-RO"/>
        </w:rPr>
        <w:t>Beneficiarul poate solicita modificări intervenite în bugetul estimat al proiectului,</w:t>
      </w:r>
      <w:r w:rsidRPr="00F42CB9">
        <w:rPr>
          <w:rFonts w:ascii="Calibri" w:eastAsia="Trebuchet MS" w:hAnsi="Calibri" w:cs="Calibri"/>
          <w:color w:val="002060"/>
          <w:spacing w:val="-1"/>
          <w:sz w:val="24"/>
          <w:szCs w:val="24"/>
          <w:lang w:val="ro-RO"/>
        </w:rPr>
        <w:t xml:space="preserve"> fără a afecta obiectivul general/scopul proiectului</w:t>
      </w:r>
      <w:r w:rsidRPr="00F42CB9">
        <w:rPr>
          <w:rFonts w:ascii="Calibri" w:eastAsia="Trebuchet MS" w:hAnsi="Calibri" w:cs="Calibri"/>
          <w:color w:val="002060"/>
          <w:sz w:val="24"/>
          <w:szCs w:val="24"/>
          <w:lang w:val="ro-RO"/>
        </w:rPr>
        <w:t xml:space="preserve"> între categorii de cheltuieli peste limita a 10% din categoria de cheltuială din care se transferă, cu condiția respectării prevederilor din ghidul solicitantului, în limitele finanțării nerambursabile și a indicatorilor de proiect;</w:t>
      </w:r>
    </w:p>
    <w:p w14:paraId="53A8FD36" w14:textId="1D20C5D6" w:rsidR="00AA4AFF" w:rsidRPr="00F42CB9" w:rsidRDefault="00AA4AFF" w:rsidP="000377CE">
      <w:pPr>
        <w:pStyle w:val="ListParagraph"/>
        <w:numPr>
          <w:ilvl w:val="0"/>
          <w:numId w:val="9"/>
        </w:numPr>
        <w:spacing w:before="60"/>
        <w:ind w:right="105"/>
        <w:contextualSpacing w:val="0"/>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Modificarea valorii indicatorilor și/sau a grupului țintă stabiliți în cererea de finanţare aprobată, cu respectarea prevederilor Ghidului solicitantului</w:t>
      </w:r>
      <w:r w:rsidR="001151DF" w:rsidRPr="00F42CB9">
        <w:rPr>
          <w:rFonts w:ascii="Calibri" w:eastAsia="Trebuchet MS" w:hAnsi="Calibri" w:cs="Calibri"/>
          <w:color w:val="002060"/>
          <w:sz w:val="24"/>
          <w:szCs w:val="24"/>
          <w:lang w:val="ro-RO"/>
        </w:rPr>
        <w:t>;</w:t>
      </w:r>
    </w:p>
    <w:p w14:paraId="2CA0D5DD" w14:textId="101D8622" w:rsidR="00AA4AFF" w:rsidRPr="00F42CB9" w:rsidRDefault="00AA4AFF" w:rsidP="000377CE">
      <w:pPr>
        <w:pStyle w:val="ListParagraph"/>
        <w:numPr>
          <w:ilvl w:val="0"/>
          <w:numId w:val="9"/>
        </w:numPr>
        <w:spacing w:before="60"/>
        <w:ind w:right="105"/>
        <w:contextualSpacing w:val="0"/>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Înlocuirea unuia dintre partenerii din proiect, cu condiția asigurării menținerii condițiilor de eligibilitate reglementate de Ghidul Solicitantului şi în conformitate cu documentele </w:t>
      </w:r>
      <w:r w:rsidRPr="00F42CB9">
        <w:rPr>
          <w:rFonts w:ascii="Calibri" w:eastAsia="Trebuchet MS" w:hAnsi="Calibri" w:cs="Calibri"/>
          <w:color w:val="002060"/>
          <w:sz w:val="24"/>
          <w:szCs w:val="24"/>
          <w:lang w:val="ro-RO"/>
        </w:rPr>
        <w:lastRenderedPageBreak/>
        <w:t>subsecvente emise de AM în vederea implementării proiectului, inclusiv a capacității operaţionale şi financiare</w:t>
      </w:r>
      <w:r w:rsidR="001151DF" w:rsidRPr="00F42CB9">
        <w:rPr>
          <w:rFonts w:ascii="Calibri" w:eastAsia="Trebuchet MS" w:hAnsi="Calibri" w:cs="Calibri"/>
          <w:color w:val="002060"/>
          <w:sz w:val="24"/>
          <w:szCs w:val="24"/>
          <w:lang w:val="ro-RO"/>
        </w:rPr>
        <w:t>;</w:t>
      </w:r>
    </w:p>
    <w:p w14:paraId="5DF1C30F" w14:textId="478B7F23" w:rsidR="0084160F" w:rsidRPr="00F42CB9" w:rsidRDefault="00AA4AFF" w:rsidP="000377CE">
      <w:pPr>
        <w:pStyle w:val="ListParagraph"/>
        <w:numPr>
          <w:ilvl w:val="0"/>
          <w:numId w:val="9"/>
        </w:numPr>
        <w:spacing w:before="60"/>
        <w:ind w:right="105"/>
        <w:contextualSpacing w:val="0"/>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Modificări ale anexei</w:t>
      </w:r>
      <w:r w:rsidR="008E7278" w:rsidRPr="00F42CB9">
        <w:rPr>
          <w:rFonts w:ascii="Calibri" w:eastAsia="Trebuchet MS" w:hAnsi="Calibri" w:cs="Calibri"/>
          <w:color w:val="002060"/>
          <w:sz w:val="24"/>
          <w:szCs w:val="24"/>
          <w:lang w:val="ro-RO"/>
        </w:rPr>
        <w:t xml:space="preserve"> </w:t>
      </w:r>
      <w:r w:rsidR="006374C6">
        <w:rPr>
          <w:rFonts w:ascii="Calibri" w:eastAsia="Trebuchet MS" w:hAnsi="Calibri" w:cs="Calibri"/>
          <w:color w:val="002060"/>
          <w:sz w:val="24"/>
          <w:szCs w:val="24"/>
          <w:lang w:val="ro-RO"/>
        </w:rPr>
        <w:t>4</w:t>
      </w:r>
      <w:r w:rsidR="004E7F8C" w:rsidRPr="00F42CB9">
        <w:rPr>
          <w:rFonts w:ascii="Calibri" w:eastAsia="Trebuchet MS" w:hAnsi="Calibri" w:cs="Calibri"/>
          <w:color w:val="002060"/>
          <w:sz w:val="24"/>
          <w:szCs w:val="24"/>
          <w:lang w:val="ro-RO"/>
        </w:rPr>
        <w:t xml:space="preserve"> la contractul de finantare </w:t>
      </w:r>
      <w:r w:rsidRPr="00F42CB9">
        <w:rPr>
          <w:rFonts w:ascii="Calibri" w:eastAsia="Trebuchet MS" w:hAnsi="Calibri" w:cs="Calibri"/>
          <w:color w:val="002060"/>
          <w:sz w:val="24"/>
          <w:szCs w:val="24"/>
          <w:lang w:val="ro-RO"/>
        </w:rPr>
        <w:t>- Acord</w:t>
      </w:r>
      <w:r w:rsidR="004E7F8C" w:rsidRPr="00F42CB9">
        <w:rPr>
          <w:rFonts w:ascii="Calibri" w:eastAsia="Trebuchet MS" w:hAnsi="Calibri" w:cs="Calibri"/>
          <w:color w:val="002060"/>
          <w:sz w:val="24"/>
          <w:szCs w:val="24"/>
          <w:lang w:val="ro-RO"/>
        </w:rPr>
        <w:t xml:space="preserve"> de parteneriat</w:t>
      </w:r>
      <w:r w:rsidRPr="00F42CB9">
        <w:rPr>
          <w:rFonts w:ascii="Calibri" w:eastAsia="Trebuchet MS" w:hAnsi="Calibri" w:cs="Calibri"/>
          <w:color w:val="002060"/>
          <w:sz w:val="24"/>
          <w:szCs w:val="24"/>
          <w:lang w:val="ro-RO"/>
        </w:rPr>
        <w:t xml:space="preserve">; </w:t>
      </w:r>
    </w:p>
    <w:p w14:paraId="6B097D5F" w14:textId="57F6D66C" w:rsidR="000B3971" w:rsidRPr="00F42CB9" w:rsidRDefault="0099349E" w:rsidP="000377CE">
      <w:pPr>
        <w:spacing w:before="60"/>
        <w:ind w:left="133" w:right="105"/>
        <w:jc w:val="both"/>
        <w:rPr>
          <w:rFonts w:ascii="Calibri" w:hAnsi="Calibri" w:cs="Calibri"/>
          <w:color w:val="002060"/>
          <w:sz w:val="24"/>
          <w:szCs w:val="24"/>
          <w:lang w:val="ro-RO"/>
        </w:rPr>
      </w:pPr>
      <w:r w:rsidRPr="00F42CB9">
        <w:rPr>
          <w:rFonts w:ascii="Calibri" w:eastAsia="Trebuchet MS" w:hAnsi="Calibri" w:cs="Calibri"/>
          <w:color w:val="002060"/>
          <w:sz w:val="24"/>
          <w:szCs w:val="24"/>
          <w:lang w:val="ro-RO"/>
        </w:rPr>
        <w:t>(</w:t>
      </w:r>
      <w:r w:rsidR="00154DFD" w:rsidRPr="00F42CB9">
        <w:rPr>
          <w:rFonts w:ascii="Calibri" w:eastAsia="Trebuchet MS" w:hAnsi="Calibri" w:cs="Calibri"/>
          <w:color w:val="002060"/>
          <w:sz w:val="24"/>
          <w:szCs w:val="24"/>
          <w:lang w:val="ro-RO"/>
        </w:rPr>
        <w:t>2</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49"/>
          <w:sz w:val="24"/>
          <w:szCs w:val="24"/>
          <w:lang w:val="ro-RO"/>
        </w:rPr>
        <w:t xml:space="preserve"> </w:t>
      </w:r>
      <w:r w:rsidR="003B79CC" w:rsidRPr="00F42CB9">
        <w:rPr>
          <w:rFonts w:ascii="Calibri" w:eastAsia="Trebuchet MS" w:hAnsi="Calibri" w:cs="Calibri"/>
          <w:color w:val="002060"/>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cazul</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solicită  clarific</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pacing w:val="1"/>
          <w:sz w:val="24"/>
          <w:szCs w:val="24"/>
          <w:lang w:val="ro-RO"/>
        </w:rPr>
        <w:t>r</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cu</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privire</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w w:val="103"/>
          <w:sz w:val="24"/>
          <w:szCs w:val="24"/>
          <w:lang w:val="ro-RO"/>
        </w:rPr>
        <w:t xml:space="preserve">modificarea </w:t>
      </w:r>
      <w:r w:rsidRPr="00F42CB9">
        <w:rPr>
          <w:rFonts w:ascii="Calibri" w:eastAsia="Trebuchet MS" w:hAnsi="Calibri" w:cs="Calibri"/>
          <w:color w:val="002060"/>
          <w:sz w:val="24"/>
          <w:szCs w:val="24"/>
          <w:lang w:val="ro-RO"/>
        </w:rPr>
        <w:t>propusă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prin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act</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ad</w:t>
      </w:r>
      <w:r w:rsidRPr="00F42CB9">
        <w:rPr>
          <w:rFonts w:ascii="Calibri" w:eastAsia="Trebuchet MS" w:hAnsi="Calibri" w:cs="Calibri"/>
          <w:color w:val="002060"/>
          <w:spacing w:val="1"/>
          <w:sz w:val="24"/>
          <w:szCs w:val="24"/>
          <w:lang w:val="ro-RO"/>
        </w:rPr>
        <w:t>i</w:t>
      </w:r>
      <w:r w:rsidRPr="00F42CB9">
        <w:rPr>
          <w:rFonts w:ascii="Calibri" w:eastAsia="Trebuchet MS" w:hAnsi="Calibri" w:cs="Calibri"/>
          <w:color w:val="002060"/>
          <w:sz w:val="24"/>
          <w:szCs w:val="24"/>
          <w:lang w:val="ro-RO"/>
        </w:rPr>
        <w:t>țional,</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beneficiaru</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/liderul</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are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obligaţia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să furnizeze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w w:val="103"/>
          <w:sz w:val="24"/>
          <w:szCs w:val="24"/>
          <w:lang w:val="ro-RO"/>
        </w:rPr>
        <w:t xml:space="preserve">un </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pacing w:val="-1"/>
          <w:sz w:val="24"/>
          <w:szCs w:val="24"/>
          <w:lang w:val="ro-RO"/>
        </w:rPr>
        <w:t>spun</w:t>
      </w:r>
      <w:r w:rsidRPr="00F42CB9">
        <w:rPr>
          <w:rFonts w:ascii="Calibri" w:eastAsia="Trebuchet MS" w:hAnsi="Calibri" w:cs="Calibri"/>
          <w:color w:val="002060"/>
          <w:sz w:val="24"/>
          <w:szCs w:val="24"/>
          <w:lang w:val="ro-RO"/>
        </w:rPr>
        <w:t>s</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3"/>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nul</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comunicat</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pacing w:val="-1"/>
          <w:sz w:val="24"/>
          <w:szCs w:val="24"/>
          <w:lang w:val="ro-RO"/>
        </w:rPr>
        <w:t>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00562C0A">
        <w:rPr>
          <w:rFonts w:ascii="Calibri" w:eastAsia="Trebuchet MS" w:hAnsi="Calibri" w:cs="Calibri"/>
          <w:color w:val="002060"/>
          <w:spacing w:val="2"/>
          <w:sz w:val="24"/>
          <w:szCs w:val="24"/>
          <w:lang w:val="ro-RO"/>
        </w:rPr>
        <w:t>AM</w:t>
      </w:r>
      <w:r w:rsidRPr="00F42CB9">
        <w:rPr>
          <w:rFonts w:ascii="Calibri" w:eastAsia="Trebuchet MS" w:hAnsi="Calibri" w:cs="Calibri"/>
          <w:color w:val="002060"/>
          <w:w w:val="103"/>
          <w:sz w:val="24"/>
          <w:szCs w:val="24"/>
          <w:lang w:val="ro-RO"/>
        </w:rPr>
        <w:t>.</w:t>
      </w:r>
    </w:p>
    <w:p w14:paraId="49C1AC98" w14:textId="3134748C" w:rsidR="000B3971" w:rsidRPr="00F42CB9" w:rsidRDefault="0099349E" w:rsidP="000377CE">
      <w:pPr>
        <w:spacing w:before="60"/>
        <w:ind w:left="133" w:right="105"/>
        <w:jc w:val="both"/>
        <w:rPr>
          <w:rFonts w:ascii="Calibri" w:hAnsi="Calibri" w:cs="Calibri"/>
          <w:color w:val="002060"/>
          <w:sz w:val="24"/>
          <w:szCs w:val="24"/>
          <w:lang w:val="ro-RO"/>
        </w:rPr>
      </w:pPr>
      <w:r w:rsidRPr="00F42CB9">
        <w:rPr>
          <w:rFonts w:ascii="Calibri" w:eastAsia="Trebuchet MS" w:hAnsi="Calibri" w:cs="Calibri"/>
          <w:color w:val="002060"/>
          <w:sz w:val="24"/>
          <w:szCs w:val="24"/>
          <w:lang w:val="ro-RO"/>
        </w:rPr>
        <w:t>(</w:t>
      </w:r>
      <w:r w:rsidR="00154DFD" w:rsidRPr="00F42CB9">
        <w:rPr>
          <w:rFonts w:ascii="Calibri" w:eastAsia="Trebuchet MS" w:hAnsi="Calibri" w:cs="Calibri"/>
          <w:color w:val="002060"/>
          <w:sz w:val="24"/>
          <w:szCs w:val="24"/>
          <w:lang w:val="ro-RO"/>
        </w:rPr>
        <w:t>3</w:t>
      </w:r>
      <w:r w:rsidRPr="00F42CB9">
        <w:rPr>
          <w:rFonts w:ascii="Calibri" w:eastAsia="Trebuchet MS" w:hAnsi="Calibri" w:cs="Calibri"/>
          <w:color w:val="002060"/>
          <w:sz w:val="24"/>
          <w:szCs w:val="24"/>
          <w:lang w:val="ro-RO"/>
        </w:rPr>
        <w:t>) Dac</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3"/>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urm</w:t>
      </w:r>
      <w:r w:rsidRPr="00F42CB9">
        <w:rPr>
          <w:rFonts w:ascii="Calibri" w:eastAsia="Trebuchet MS" w:hAnsi="Calibri" w:cs="Calibri"/>
          <w:color w:val="002060"/>
          <w:sz w:val="24"/>
          <w:szCs w:val="24"/>
          <w:lang w:val="ro-RO"/>
        </w:rPr>
        <w:t>a a maxim 2 (</w:t>
      </w:r>
      <w:r w:rsidR="003C436E" w:rsidRPr="00F42CB9">
        <w:rPr>
          <w:rFonts w:ascii="Calibri" w:eastAsia="Trebuchet MS" w:hAnsi="Calibri" w:cs="Calibri"/>
          <w:color w:val="002060"/>
          <w:sz w:val="24"/>
          <w:szCs w:val="24"/>
          <w:lang w:val="ro-RO"/>
        </w:rPr>
        <w:t>două</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1"/>
          <w:sz w:val="24"/>
          <w:szCs w:val="24"/>
          <w:lang w:val="ro-RO"/>
        </w:rPr>
        <w:t>solicit</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3"/>
          <w:sz w:val="24"/>
          <w:szCs w:val="24"/>
          <w:lang w:val="ro-RO"/>
        </w:rPr>
        <w:t>d</w:t>
      </w:r>
      <w:r w:rsidRPr="00F42CB9">
        <w:rPr>
          <w:rFonts w:ascii="Calibri" w:eastAsia="Trebuchet MS" w:hAnsi="Calibri" w:cs="Calibri"/>
          <w:color w:val="002060"/>
          <w:sz w:val="24"/>
          <w:szCs w:val="24"/>
          <w:lang w:val="ro-RO"/>
        </w:rPr>
        <w:t>e clarific</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z w:val="24"/>
          <w:szCs w:val="24"/>
          <w:lang w:val="ro-RO"/>
        </w:rPr>
        <w:t>ri, beneficiaru</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/liderul</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1"/>
          <w:sz w:val="24"/>
          <w:szCs w:val="24"/>
          <w:lang w:val="ro-RO"/>
        </w:rPr>
        <w:t>par</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z w:val="24"/>
          <w:szCs w:val="24"/>
          <w:lang w:val="ro-RO"/>
        </w:rPr>
        <w:t>eneriat</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transmite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3"/>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termenu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stabilit</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00562C0A">
        <w:rPr>
          <w:rFonts w:ascii="Calibri" w:eastAsia="Trebuchet MS" w:hAnsi="Calibri" w:cs="Calibri"/>
          <w:color w:val="002060"/>
          <w:spacing w:val="-1"/>
          <w:sz w:val="24"/>
          <w:szCs w:val="24"/>
          <w:lang w:val="ro-RO"/>
        </w:rPr>
        <w:t xml:space="preserve">AM </w:t>
      </w:r>
      <w:r w:rsidRPr="00F42CB9">
        <w:rPr>
          <w:rFonts w:ascii="Calibri" w:eastAsia="Trebuchet MS" w:hAnsi="Calibri" w:cs="Calibri"/>
          <w:color w:val="002060"/>
          <w:sz w:val="24"/>
          <w:szCs w:val="24"/>
          <w:lang w:val="ro-RO"/>
        </w:rPr>
        <w:t>modificările/</w:t>
      </w:r>
      <w:r w:rsidRPr="00F42CB9">
        <w:rPr>
          <w:rFonts w:ascii="Calibri" w:eastAsia="Trebuchet MS" w:hAnsi="Calibri" w:cs="Calibri"/>
          <w:color w:val="002060"/>
          <w:w w:val="103"/>
          <w:sz w:val="24"/>
          <w:szCs w:val="24"/>
          <w:lang w:val="ro-RO"/>
        </w:rPr>
        <w:t>informa</w:t>
      </w:r>
      <w:r w:rsidRPr="00F42CB9">
        <w:rPr>
          <w:rFonts w:ascii="Calibri" w:eastAsia="Trebuchet MS" w:hAnsi="Calibri" w:cs="Calibri"/>
          <w:color w:val="002060"/>
          <w:spacing w:val="-3"/>
          <w:w w:val="103"/>
          <w:sz w:val="24"/>
          <w:szCs w:val="24"/>
          <w:lang w:val="ro-RO"/>
        </w:rPr>
        <w:t>ţ</w:t>
      </w:r>
      <w:r w:rsidRPr="00F42CB9">
        <w:rPr>
          <w:rFonts w:ascii="Calibri" w:eastAsia="Trebuchet MS" w:hAnsi="Calibri" w:cs="Calibri"/>
          <w:color w:val="002060"/>
          <w:w w:val="103"/>
          <w:sz w:val="24"/>
          <w:szCs w:val="24"/>
          <w:lang w:val="ro-RO"/>
        </w:rPr>
        <w:t>iile/</w:t>
      </w:r>
      <w:r w:rsidRPr="00F42CB9">
        <w:rPr>
          <w:rFonts w:ascii="Calibri" w:eastAsia="Trebuchet MS" w:hAnsi="Calibri" w:cs="Calibri"/>
          <w:color w:val="002060"/>
          <w:spacing w:val="-1"/>
          <w:sz w:val="24"/>
          <w:szCs w:val="24"/>
          <w:lang w:val="ro-RO"/>
        </w:rPr>
        <w:t>cla</w:t>
      </w:r>
      <w:r w:rsidRPr="00F42CB9">
        <w:rPr>
          <w:rFonts w:ascii="Calibri" w:eastAsia="Trebuchet MS" w:hAnsi="Calibri" w:cs="Calibri"/>
          <w:color w:val="002060"/>
          <w:spacing w:val="-2"/>
          <w:sz w:val="24"/>
          <w:szCs w:val="24"/>
          <w:lang w:val="ro-RO"/>
        </w:rPr>
        <w:t>r</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2"/>
          <w:sz w:val="24"/>
          <w:szCs w:val="24"/>
          <w:lang w:val="ro-RO"/>
        </w:rPr>
        <w:t>f</w:t>
      </w:r>
      <w:r w:rsidRPr="00F42CB9">
        <w:rPr>
          <w:rFonts w:ascii="Calibri" w:eastAsia="Trebuchet MS" w:hAnsi="Calibri" w:cs="Calibri"/>
          <w:color w:val="002060"/>
          <w:spacing w:val="1"/>
          <w:sz w:val="24"/>
          <w:szCs w:val="24"/>
          <w:lang w:val="ro-RO"/>
        </w:rPr>
        <w:t>i</w:t>
      </w:r>
      <w:r w:rsidRPr="00F42CB9">
        <w:rPr>
          <w:rFonts w:ascii="Calibri" w:eastAsia="Trebuchet MS" w:hAnsi="Calibri" w:cs="Calibri"/>
          <w:color w:val="002060"/>
          <w:sz w:val="24"/>
          <w:szCs w:val="24"/>
          <w:lang w:val="ro-RO"/>
        </w:rPr>
        <w:t>c</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z w:val="24"/>
          <w:szCs w:val="24"/>
          <w:lang w:val="ro-RO"/>
        </w:rPr>
        <w:t>rile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solicitate,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actul</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adi</w:t>
      </w:r>
      <w:r w:rsidRPr="00F42CB9">
        <w:rPr>
          <w:rFonts w:ascii="Calibri" w:eastAsia="Trebuchet MS" w:hAnsi="Calibri" w:cs="Calibri"/>
          <w:color w:val="002060"/>
          <w:spacing w:val="-3"/>
          <w:sz w:val="24"/>
          <w:szCs w:val="24"/>
          <w:lang w:val="ro-RO"/>
        </w:rPr>
        <w:t>ţ</w:t>
      </w:r>
      <w:r w:rsidRPr="00F42CB9">
        <w:rPr>
          <w:rFonts w:ascii="Calibri" w:eastAsia="Trebuchet MS" w:hAnsi="Calibri" w:cs="Calibri"/>
          <w:color w:val="002060"/>
          <w:sz w:val="24"/>
          <w:szCs w:val="24"/>
          <w:lang w:val="ro-RO"/>
        </w:rPr>
        <w:t>ional</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respinge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drept.</w:t>
      </w:r>
    </w:p>
    <w:p w14:paraId="61B5C5FA" w14:textId="6995ABAA" w:rsidR="00B3533E" w:rsidRDefault="0099349E" w:rsidP="000377CE">
      <w:pPr>
        <w:spacing w:before="60"/>
        <w:ind w:left="133" w:right="105"/>
        <w:jc w:val="both"/>
        <w:rPr>
          <w:rFonts w:ascii="Calibri" w:eastAsia="Trebuchet MS" w:hAnsi="Calibri" w:cs="Calibri"/>
          <w:color w:val="002060"/>
          <w:w w:val="103"/>
          <w:sz w:val="24"/>
          <w:szCs w:val="24"/>
          <w:lang w:val="ro-RO"/>
        </w:rPr>
      </w:pPr>
      <w:r w:rsidRPr="00F42CB9">
        <w:rPr>
          <w:rFonts w:ascii="Calibri" w:eastAsia="Trebuchet MS" w:hAnsi="Calibri" w:cs="Calibri"/>
          <w:color w:val="002060"/>
          <w:sz w:val="24"/>
          <w:szCs w:val="24"/>
          <w:lang w:val="ro-RO"/>
        </w:rPr>
        <w:t>(</w:t>
      </w:r>
      <w:r w:rsidR="00154DFD" w:rsidRPr="00F42CB9">
        <w:rPr>
          <w:rFonts w:ascii="Calibri" w:eastAsia="Trebuchet MS" w:hAnsi="Calibri" w:cs="Calibri"/>
          <w:color w:val="002060"/>
          <w:sz w:val="24"/>
          <w:szCs w:val="24"/>
          <w:lang w:val="ro-RO"/>
        </w:rPr>
        <w:t>4</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pacing w:val="-1"/>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rezerv</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dreptu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declara</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neeligibile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cheltuielil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w w:val="103"/>
          <w:sz w:val="24"/>
          <w:szCs w:val="24"/>
          <w:lang w:val="ro-RO"/>
        </w:rPr>
        <w:t xml:space="preserve">efectuate </w:t>
      </w:r>
      <w:r w:rsidRPr="00F42CB9">
        <w:rPr>
          <w:rFonts w:ascii="Calibri" w:eastAsia="Trebuchet MS" w:hAnsi="Calibri" w:cs="Calibri"/>
          <w:color w:val="002060"/>
          <w:sz w:val="24"/>
          <w:szCs w:val="24"/>
          <w:lang w:val="ro-RO"/>
        </w:rPr>
        <w:t>cu</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nerespectare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pacing w:val="-1"/>
          <w:sz w:val="24"/>
          <w:szCs w:val="24"/>
          <w:lang w:val="ro-RO"/>
        </w:rPr>
        <w:t>prevederilo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1"/>
          <w:sz w:val="24"/>
          <w:szCs w:val="24"/>
          <w:lang w:val="ro-RO"/>
        </w:rPr>
        <w:t>legal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pacing w:val="-1"/>
          <w:sz w:val="24"/>
          <w:szCs w:val="24"/>
          <w:lang w:val="ro-RO"/>
        </w:rPr>
        <w:t>plicabil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aplica</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corec</w:t>
      </w:r>
      <w:r w:rsidRPr="00F42CB9">
        <w:rPr>
          <w:rFonts w:ascii="Calibri" w:eastAsia="Trebuchet MS" w:hAnsi="Calibri" w:cs="Calibri"/>
          <w:color w:val="002060"/>
          <w:spacing w:val="-3"/>
          <w:sz w:val="24"/>
          <w:szCs w:val="24"/>
          <w:lang w:val="ro-RO"/>
        </w:rPr>
        <w:t>ţ</w:t>
      </w:r>
      <w:r w:rsidRPr="00F42CB9">
        <w:rPr>
          <w:rFonts w:ascii="Calibri" w:eastAsia="Trebuchet MS" w:hAnsi="Calibri" w:cs="Calibri"/>
          <w:color w:val="002060"/>
          <w:spacing w:val="1"/>
          <w:sz w:val="24"/>
          <w:szCs w:val="24"/>
          <w:lang w:val="ro-RO"/>
        </w:rPr>
        <w:t>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financiar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w w:val="103"/>
          <w:sz w:val="24"/>
          <w:szCs w:val="24"/>
          <w:lang w:val="ro-RO"/>
        </w:rPr>
        <w:t xml:space="preserve">urmare a </w:t>
      </w:r>
      <w:r w:rsidRPr="00F42CB9">
        <w:rPr>
          <w:rFonts w:ascii="Calibri" w:eastAsia="Trebuchet MS" w:hAnsi="Calibri" w:cs="Calibri"/>
          <w:color w:val="002060"/>
          <w:sz w:val="24"/>
          <w:szCs w:val="24"/>
          <w:lang w:val="ro-RO"/>
        </w:rPr>
        <w:t>verific</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z w:val="24"/>
          <w:szCs w:val="24"/>
          <w:lang w:val="ro-RO"/>
        </w:rPr>
        <w:t>rii</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3"/>
          <w:sz w:val="24"/>
          <w:szCs w:val="24"/>
          <w:lang w:val="ro-RO"/>
        </w:rPr>
        <w:t>c</w:t>
      </w:r>
      <w:r w:rsidRPr="00F42CB9">
        <w:rPr>
          <w:rFonts w:ascii="Calibri" w:eastAsia="Trebuchet MS" w:hAnsi="Calibri" w:cs="Calibri"/>
          <w:color w:val="002060"/>
          <w:spacing w:val="-1"/>
          <w:sz w:val="24"/>
          <w:szCs w:val="24"/>
          <w:lang w:val="ro-RO"/>
        </w:rPr>
        <w:t>ererilo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rambursare</w:t>
      </w:r>
      <w:r w:rsidRPr="00F42CB9">
        <w:rPr>
          <w:rFonts w:ascii="Calibri" w:eastAsia="Trebuchet MS" w:hAnsi="Calibri" w:cs="Calibri"/>
          <w:color w:val="002060"/>
          <w:sz w:val="24"/>
          <w:szCs w:val="24"/>
          <w:lang w:val="ro-RO"/>
        </w:rPr>
        <w:t>/plată,</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situaţia</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nedetectări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nec</w:t>
      </w:r>
      <w:r w:rsidRPr="00F42CB9">
        <w:rPr>
          <w:rFonts w:ascii="Calibri" w:eastAsia="Trebuchet MS" w:hAnsi="Calibri" w:cs="Calibri"/>
          <w:color w:val="002060"/>
          <w:spacing w:val="-1"/>
          <w:sz w:val="24"/>
          <w:szCs w:val="24"/>
          <w:lang w:val="ro-RO"/>
        </w:rPr>
        <w:t>on</w:t>
      </w:r>
      <w:r w:rsidRPr="00F42CB9">
        <w:rPr>
          <w:rFonts w:ascii="Calibri" w:eastAsia="Trebuchet MS" w:hAnsi="Calibri" w:cs="Calibri"/>
          <w:color w:val="002060"/>
          <w:sz w:val="24"/>
          <w:szCs w:val="24"/>
          <w:lang w:val="ro-RO"/>
        </w:rPr>
        <w:t>formităţilor</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intervenite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ulterior</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încheierii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actelor</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adi</w:t>
      </w:r>
      <w:r w:rsidRPr="00F42CB9">
        <w:rPr>
          <w:rFonts w:ascii="Calibri" w:eastAsia="Trebuchet MS" w:hAnsi="Calibri" w:cs="Calibri"/>
          <w:color w:val="002060"/>
          <w:sz w:val="24"/>
          <w:szCs w:val="24"/>
          <w:lang w:val="ro-RO"/>
        </w:rPr>
        <w:t>ţionale</w:t>
      </w:r>
      <w:r w:rsidR="005B553A" w:rsidRPr="00F42CB9">
        <w:rPr>
          <w:rFonts w:ascii="Calibri" w:eastAsia="Trebuchet MS" w:hAnsi="Calibri" w:cs="Calibri"/>
          <w:color w:val="002060"/>
          <w:sz w:val="24"/>
          <w:szCs w:val="24"/>
          <w:lang w:val="ro-RO"/>
        </w:rPr>
        <w:t>/aprobării notificări</w:t>
      </w:r>
      <w:r w:rsidR="00D3130B"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 xml:space="preserve">la </w:t>
      </w:r>
      <w:r w:rsidRPr="00F42CB9">
        <w:rPr>
          <w:rFonts w:ascii="Calibri" w:eastAsia="Trebuchet MS" w:hAnsi="Calibri" w:cs="Calibri"/>
          <w:color w:val="002060"/>
          <w:w w:val="103"/>
          <w:sz w:val="24"/>
          <w:szCs w:val="24"/>
          <w:lang w:val="ro-RO"/>
        </w:rPr>
        <w:t>Contract</w:t>
      </w:r>
      <w:r w:rsidR="006D7C5C" w:rsidRPr="00F42CB9">
        <w:rPr>
          <w:rFonts w:ascii="Calibri" w:eastAsia="Trebuchet MS" w:hAnsi="Calibri" w:cs="Calibri"/>
          <w:color w:val="002060"/>
          <w:w w:val="103"/>
          <w:sz w:val="24"/>
          <w:szCs w:val="24"/>
          <w:lang w:val="ro-RO"/>
        </w:rPr>
        <w:t>.</w:t>
      </w:r>
    </w:p>
    <w:p w14:paraId="1FB0BB8E" w14:textId="78D014AA" w:rsidR="00794FBB" w:rsidRPr="00F42CB9" w:rsidRDefault="00AE69E4" w:rsidP="000377CE">
      <w:pPr>
        <w:spacing w:before="60"/>
        <w:ind w:left="133" w:right="105"/>
        <w:jc w:val="both"/>
        <w:rPr>
          <w:rFonts w:ascii="Calibri" w:hAnsi="Calibri" w:cs="Calibri"/>
          <w:color w:val="002060"/>
          <w:sz w:val="24"/>
          <w:szCs w:val="24"/>
          <w:lang w:val="ro-RO"/>
        </w:rPr>
      </w:pPr>
      <w:r w:rsidRPr="00F42CB9">
        <w:rPr>
          <w:rFonts w:ascii="Calibri" w:eastAsia="Trebuchet MS" w:hAnsi="Calibri" w:cs="Calibri"/>
          <w:b/>
          <w:color w:val="002060"/>
          <w:spacing w:val="-4"/>
          <w:sz w:val="24"/>
          <w:szCs w:val="24"/>
          <w:lang w:val="ro-RO"/>
        </w:rPr>
        <w:t>A</w:t>
      </w:r>
      <w:r w:rsidRPr="00F42CB9">
        <w:rPr>
          <w:rFonts w:ascii="Calibri" w:eastAsia="Trebuchet MS" w:hAnsi="Calibri" w:cs="Calibri"/>
          <w:b/>
          <w:color w:val="002060"/>
          <w:spacing w:val="3"/>
          <w:sz w:val="24"/>
          <w:szCs w:val="24"/>
          <w:lang w:val="ro-RO"/>
        </w:rPr>
        <w:t>r</w:t>
      </w:r>
      <w:r w:rsidRPr="00F42CB9">
        <w:rPr>
          <w:rFonts w:ascii="Calibri" w:eastAsia="Trebuchet MS" w:hAnsi="Calibri" w:cs="Calibri"/>
          <w:b/>
          <w:color w:val="002060"/>
          <w:sz w:val="24"/>
          <w:szCs w:val="24"/>
          <w:lang w:val="ro-RO"/>
        </w:rPr>
        <w:t>t.</w:t>
      </w:r>
      <w:r w:rsidRPr="00F42CB9">
        <w:rPr>
          <w:rFonts w:ascii="Calibri" w:eastAsia="Trebuchet MS" w:hAnsi="Calibri" w:cs="Calibri"/>
          <w:b/>
          <w:color w:val="002060"/>
          <w:spacing w:val="13"/>
          <w:sz w:val="24"/>
          <w:szCs w:val="24"/>
          <w:lang w:val="ro-RO"/>
        </w:rPr>
        <w:t xml:space="preserve"> </w:t>
      </w:r>
      <w:r w:rsidR="009C7C7B" w:rsidRPr="00F42CB9">
        <w:rPr>
          <w:rFonts w:ascii="Calibri" w:eastAsia="Trebuchet MS" w:hAnsi="Calibri" w:cs="Calibri"/>
          <w:b/>
          <w:color w:val="002060"/>
          <w:sz w:val="24"/>
          <w:szCs w:val="24"/>
          <w:lang w:val="ro-RO"/>
        </w:rPr>
        <w:t>5</w:t>
      </w:r>
      <w:r w:rsidRPr="00F42CB9">
        <w:rPr>
          <w:rFonts w:ascii="Calibri" w:eastAsia="Trebuchet MS" w:hAnsi="Calibri" w:cs="Calibri"/>
          <w:b/>
          <w:color w:val="002060"/>
          <w:sz w:val="24"/>
          <w:szCs w:val="24"/>
          <w:lang w:val="ro-RO"/>
        </w:rPr>
        <w:t xml:space="preserve">  </w:t>
      </w:r>
      <w:r w:rsidR="00794FBB" w:rsidRPr="00F42CB9">
        <w:rPr>
          <w:rFonts w:ascii="Calibri" w:hAnsi="Calibri" w:cs="Calibri"/>
          <w:b/>
          <w:bCs/>
          <w:color w:val="002060"/>
          <w:sz w:val="24"/>
          <w:szCs w:val="24"/>
          <w:lang w:val="ro-RO"/>
        </w:rPr>
        <w:t>Monitorizare şi raportare</w:t>
      </w:r>
    </w:p>
    <w:p w14:paraId="1952B555" w14:textId="2AAF47D1" w:rsidR="003D7FC0" w:rsidRPr="006D29C2" w:rsidRDefault="00AA06B0" w:rsidP="00BC04FC">
      <w:pPr>
        <w:pStyle w:val="ListParagraph"/>
        <w:numPr>
          <w:ilvl w:val="0"/>
          <w:numId w:val="7"/>
        </w:numPr>
        <w:spacing w:before="60"/>
        <w:contextualSpacing w:val="0"/>
        <w:jc w:val="both"/>
        <w:rPr>
          <w:rFonts w:ascii="Calibri" w:hAnsi="Calibri" w:cs="Calibri"/>
          <w:color w:val="002060"/>
          <w:sz w:val="24"/>
          <w:szCs w:val="24"/>
          <w:lang w:val="ro-RO"/>
        </w:rPr>
      </w:pPr>
      <w:r w:rsidRPr="006D29C2">
        <w:rPr>
          <w:rFonts w:ascii="Calibri" w:hAnsi="Calibri" w:cs="Calibri"/>
          <w:color w:val="002060"/>
          <w:sz w:val="24"/>
          <w:szCs w:val="24"/>
          <w:lang w:val="ro-RO"/>
        </w:rPr>
        <w:t>În completarea dispozițiilor a</w:t>
      </w:r>
      <w:r w:rsidR="00794FBB" w:rsidRPr="006D29C2">
        <w:rPr>
          <w:rFonts w:ascii="Calibri" w:hAnsi="Calibri" w:cs="Calibri"/>
          <w:color w:val="002060"/>
          <w:sz w:val="24"/>
          <w:szCs w:val="24"/>
          <w:lang w:val="ro-RO"/>
        </w:rPr>
        <w:t>rt.13</w:t>
      </w:r>
      <w:r w:rsidR="00DE4BF1" w:rsidRPr="006D29C2">
        <w:rPr>
          <w:rFonts w:ascii="Calibri" w:hAnsi="Calibri" w:cs="Calibri"/>
          <w:color w:val="002060"/>
          <w:sz w:val="24"/>
          <w:szCs w:val="24"/>
          <w:lang w:val="ro-RO"/>
        </w:rPr>
        <w:t xml:space="preserve"> alin</w:t>
      </w:r>
      <w:r w:rsidRPr="006D29C2">
        <w:rPr>
          <w:rFonts w:ascii="Calibri" w:hAnsi="Calibri" w:cs="Calibri"/>
          <w:color w:val="002060"/>
          <w:sz w:val="24"/>
          <w:szCs w:val="24"/>
          <w:lang w:val="ro-RO"/>
        </w:rPr>
        <w:t>.</w:t>
      </w:r>
      <w:r w:rsidR="00DE4BF1" w:rsidRPr="006D29C2">
        <w:rPr>
          <w:rFonts w:ascii="Calibri" w:hAnsi="Calibri" w:cs="Calibri"/>
          <w:color w:val="002060"/>
          <w:sz w:val="24"/>
          <w:szCs w:val="24"/>
          <w:lang w:val="ro-RO"/>
        </w:rPr>
        <w:t xml:space="preserve"> (1</w:t>
      </w:r>
      <w:r w:rsidR="001C24D5">
        <w:rPr>
          <w:rFonts w:ascii="Calibri" w:hAnsi="Calibri" w:cs="Calibri"/>
          <w:color w:val="002060"/>
          <w:sz w:val="24"/>
          <w:szCs w:val="24"/>
          <w:lang w:val="ro-RO"/>
        </w:rPr>
        <w:t>1</w:t>
      </w:r>
      <w:r w:rsidR="00DE4BF1" w:rsidRPr="006D29C2">
        <w:rPr>
          <w:rFonts w:ascii="Calibri" w:hAnsi="Calibri" w:cs="Calibri"/>
          <w:color w:val="002060"/>
          <w:sz w:val="24"/>
          <w:szCs w:val="24"/>
          <w:lang w:val="ro-RO"/>
        </w:rPr>
        <w:t xml:space="preserve">) litera f) </w:t>
      </w:r>
      <w:r w:rsidR="00794FBB" w:rsidRPr="006D29C2">
        <w:rPr>
          <w:rFonts w:ascii="Calibri" w:hAnsi="Calibri" w:cs="Calibri"/>
          <w:color w:val="002060"/>
          <w:sz w:val="24"/>
          <w:szCs w:val="24"/>
          <w:lang w:val="ro-RO"/>
        </w:rPr>
        <w:t xml:space="preserve">din Contractul de finanțare </w:t>
      </w:r>
      <w:r w:rsidRPr="006D29C2">
        <w:rPr>
          <w:rFonts w:ascii="Calibri" w:hAnsi="Calibri" w:cs="Calibri"/>
          <w:color w:val="002060"/>
          <w:sz w:val="24"/>
          <w:szCs w:val="24"/>
          <w:lang w:val="ro-RO"/>
        </w:rPr>
        <w:t>– Condiții generale</w:t>
      </w:r>
      <w:r w:rsidR="006D29C2" w:rsidRPr="006D29C2">
        <w:rPr>
          <w:rFonts w:ascii="Calibri" w:hAnsi="Calibri" w:cs="Calibri"/>
          <w:color w:val="002060"/>
          <w:sz w:val="24"/>
          <w:szCs w:val="24"/>
          <w:lang w:val="ro-RO"/>
        </w:rPr>
        <w:t xml:space="preserve">, </w:t>
      </w:r>
      <w:r w:rsidRPr="006D29C2">
        <w:rPr>
          <w:rFonts w:ascii="Calibri" w:hAnsi="Calibri" w:cs="Calibri"/>
          <w:color w:val="002060"/>
          <w:sz w:val="24"/>
          <w:szCs w:val="24"/>
          <w:lang w:val="ro-RO"/>
        </w:rPr>
        <w:t xml:space="preserve"> </w:t>
      </w:r>
      <w:r w:rsidR="006D29C2">
        <w:rPr>
          <w:rFonts w:ascii="Calibri" w:hAnsi="Calibri" w:cs="Calibri"/>
          <w:color w:val="002060"/>
          <w:sz w:val="24"/>
          <w:szCs w:val="24"/>
          <w:lang w:val="ro-RO"/>
        </w:rPr>
        <w:t>î</w:t>
      </w:r>
      <w:r w:rsidR="003D7FC0" w:rsidRPr="006D29C2">
        <w:rPr>
          <w:rFonts w:ascii="Calibri" w:hAnsi="Calibri" w:cs="Calibri"/>
          <w:color w:val="002060"/>
          <w:sz w:val="24"/>
          <w:szCs w:val="24"/>
          <w:lang w:val="ro-RO"/>
        </w:rPr>
        <w:t>n situația nerealizării, la termen, a indicatorilor de etapă, AM adoptă și implementează, în funcție de riscurile identificate, acțiuni și măsuri de monitorizare consolidată</w:t>
      </w:r>
      <w:r w:rsidR="003C436E" w:rsidRPr="006D29C2">
        <w:rPr>
          <w:rFonts w:ascii="Calibri" w:hAnsi="Calibri" w:cs="Calibri"/>
          <w:color w:val="002060"/>
          <w:sz w:val="24"/>
          <w:szCs w:val="24"/>
          <w:lang w:val="ro-RO"/>
        </w:rPr>
        <w:t>,</w:t>
      </w:r>
      <w:r w:rsidR="003D7FC0" w:rsidRPr="006D29C2">
        <w:rPr>
          <w:rFonts w:ascii="Calibri" w:hAnsi="Calibri" w:cs="Calibri"/>
          <w:color w:val="002060"/>
          <w:sz w:val="24"/>
          <w:szCs w:val="24"/>
          <w:lang w:val="ro-RO"/>
        </w:rPr>
        <w:t xml:space="preserve"> după cum urmează: </w:t>
      </w:r>
    </w:p>
    <w:p w14:paraId="15033D32" w14:textId="745E65B2" w:rsidR="003D7FC0" w:rsidRPr="00F42CB9" w:rsidRDefault="003D7FC0" w:rsidP="000377CE">
      <w:pPr>
        <w:spacing w:before="60"/>
        <w:ind w:left="75"/>
        <w:jc w:val="both"/>
        <w:rPr>
          <w:rFonts w:ascii="Calibri" w:hAnsi="Calibri" w:cs="Calibri"/>
          <w:color w:val="002060"/>
          <w:sz w:val="24"/>
          <w:szCs w:val="24"/>
          <w:lang w:val="ro-RO"/>
        </w:rPr>
      </w:pPr>
      <w:r w:rsidRPr="00F42CB9">
        <w:rPr>
          <w:rFonts w:ascii="Calibri" w:hAnsi="Calibri" w:cs="Calibri"/>
          <w:color w:val="002060"/>
          <w:sz w:val="24"/>
          <w:szCs w:val="24"/>
          <w:lang w:val="ro-RO"/>
        </w:rPr>
        <w:t xml:space="preserve">a) va fi notificat beneficiarul și i se va solicita de către AM, transmiterea documentelor justificative/dovedirea cauzelor obiective pentru nerealizarea la termen a indicatorilor de etapă, în termen de 5 zile lucrătoare de la primirea notificării. </w:t>
      </w:r>
    </w:p>
    <w:p w14:paraId="384F6D4C" w14:textId="4EA8F6FD" w:rsidR="003D7FC0" w:rsidRDefault="003D7FC0" w:rsidP="000377CE">
      <w:pPr>
        <w:spacing w:before="60"/>
        <w:jc w:val="both"/>
        <w:rPr>
          <w:rFonts w:ascii="Calibri" w:hAnsi="Calibri" w:cs="Calibri"/>
          <w:color w:val="002060"/>
          <w:sz w:val="24"/>
          <w:szCs w:val="24"/>
          <w:lang w:val="ro-RO"/>
        </w:rPr>
      </w:pPr>
      <w:r w:rsidRPr="00F42CB9">
        <w:rPr>
          <w:rFonts w:ascii="Calibri" w:hAnsi="Calibri" w:cs="Calibri"/>
          <w:color w:val="002060"/>
          <w:sz w:val="24"/>
          <w:szCs w:val="24"/>
          <w:lang w:val="ro-RO"/>
        </w:rPr>
        <w:t xml:space="preserve">b) </w:t>
      </w:r>
      <w:r w:rsidR="00136FEA" w:rsidRPr="00F42CB9">
        <w:rPr>
          <w:rFonts w:ascii="Calibri" w:hAnsi="Calibri" w:cs="Calibri"/>
          <w:color w:val="002060"/>
          <w:sz w:val="24"/>
          <w:szCs w:val="24"/>
          <w:lang w:val="ro-RO"/>
        </w:rPr>
        <w:t xml:space="preserve">AM </w:t>
      </w:r>
      <w:r w:rsidRPr="00F42CB9">
        <w:rPr>
          <w:rFonts w:ascii="Calibri" w:hAnsi="Calibri" w:cs="Calibri"/>
          <w:color w:val="002060"/>
          <w:sz w:val="24"/>
          <w:szCs w:val="24"/>
          <w:lang w:val="ro-RO"/>
        </w:rPr>
        <w:t xml:space="preserve">va solicita beneficiarului transmiterea unui plan de acțiuni și măsuri în care va fi indicat modul de recuperare a întârzierilor, soluția prin care se va ajunge la indeplinirea indicatorului de etapă nerealizat și noul termen pentru </w:t>
      </w:r>
      <w:r w:rsidR="00116101" w:rsidRPr="00F42CB9">
        <w:rPr>
          <w:rFonts w:ascii="Calibri" w:hAnsi="Calibri" w:cs="Calibri"/>
          <w:color w:val="002060"/>
          <w:sz w:val="24"/>
          <w:szCs w:val="24"/>
          <w:lang w:val="ro-RO"/>
        </w:rPr>
        <w:t>î</w:t>
      </w:r>
      <w:r w:rsidRPr="00F42CB9">
        <w:rPr>
          <w:rFonts w:ascii="Calibri" w:hAnsi="Calibri" w:cs="Calibri"/>
          <w:color w:val="002060"/>
          <w:sz w:val="24"/>
          <w:szCs w:val="24"/>
          <w:lang w:val="ro-RO"/>
        </w:rPr>
        <w:t xml:space="preserve">ndeplinirea acestuia, agreat în prealabil cu AM. Acțiunile și măsurile vor fi stabilite astfel încât să nu afecteze îndeplinirea următorilor indicatori de etapă prevăzuți în planul de monitorizare. </w:t>
      </w:r>
    </w:p>
    <w:p w14:paraId="3EA66D01" w14:textId="3B2D53EA" w:rsidR="00427E1C" w:rsidRPr="00F42CB9" w:rsidRDefault="00427E1C" w:rsidP="000377CE">
      <w:pPr>
        <w:spacing w:before="60"/>
        <w:jc w:val="both"/>
        <w:rPr>
          <w:rFonts w:ascii="Calibri" w:hAnsi="Calibri" w:cs="Calibri"/>
          <w:color w:val="002060"/>
          <w:sz w:val="24"/>
          <w:szCs w:val="24"/>
          <w:lang w:val="ro-RO"/>
        </w:rPr>
      </w:pPr>
      <w:r>
        <w:rPr>
          <w:rFonts w:ascii="Calibri" w:hAnsi="Calibri" w:cs="Calibri"/>
          <w:color w:val="002060"/>
          <w:sz w:val="24"/>
          <w:szCs w:val="24"/>
          <w:lang w:val="ro-RO"/>
        </w:rPr>
        <w:t xml:space="preserve">(2) </w:t>
      </w:r>
      <w:r w:rsidRPr="00427E1C">
        <w:rPr>
          <w:rFonts w:ascii="Calibri" w:hAnsi="Calibri" w:cs="Calibri"/>
          <w:color w:val="002060"/>
          <w:sz w:val="24"/>
          <w:szCs w:val="24"/>
          <w:lang w:val="ro-RO"/>
        </w:rPr>
        <w:t>AM are dreptul să aplice, în situația neîndeplinirii de către beneficiar a indicatorilor de etapă la termenele prevăzute în planul de monitorizare al proiectului, în funcție de analiza obiectivă și riscurile identificate, măsurile corective prevăzute la art. 13, alin. (11)  din contract de finanțare – Condiții generale.</w:t>
      </w:r>
    </w:p>
    <w:p w14:paraId="34F100EE" w14:textId="77777777" w:rsidR="0057368E" w:rsidRPr="00F42CB9" w:rsidRDefault="0057368E" w:rsidP="000377CE">
      <w:pPr>
        <w:spacing w:before="60"/>
        <w:jc w:val="both"/>
        <w:rPr>
          <w:rFonts w:ascii="Calibri" w:eastAsia="Trebuchet MS" w:hAnsi="Calibri" w:cs="Calibri"/>
          <w:color w:val="002060"/>
          <w:sz w:val="24"/>
          <w:szCs w:val="24"/>
          <w:lang w:val="ro-RO"/>
        </w:rPr>
      </w:pPr>
    </w:p>
    <w:p w14:paraId="0169A90E" w14:textId="1578EA5B" w:rsidR="005F401B" w:rsidRPr="00F42CB9" w:rsidRDefault="001672E7" w:rsidP="000377CE">
      <w:pPr>
        <w:spacing w:before="60"/>
        <w:jc w:val="both"/>
        <w:rPr>
          <w:rFonts w:ascii="Calibri" w:eastAsia="Trebuchet MS" w:hAnsi="Calibri" w:cs="Calibri"/>
          <w:b/>
          <w:bCs/>
          <w:color w:val="002060"/>
          <w:sz w:val="24"/>
          <w:szCs w:val="24"/>
          <w:lang w:val="ro-RO"/>
        </w:rPr>
      </w:pPr>
      <w:r w:rsidRPr="00F42CB9">
        <w:rPr>
          <w:rFonts w:ascii="Calibri" w:eastAsia="Trebuchet MS" w:hAnsi="Calibri" w:cs="Calibri"/>
          <w:b/>
          <w:bCs/>
          <w:color w:val="002060"/>
          <w:sz w:val="24"/>
          <w:szCs w:val="24"/>
          <w:lang w:val="ro-RO"/>
        </w:rPr>
        <w:t>Art</w:t>
      </w:r>
      <w:r w:rsidR="00B3533E">
        <w:rPr>
          <w:rFonts w:ascii="Calibri" w:eastAsia="Trebuchet MS" w:hAnsi="Calibri" w:cs="Calibri"/>
          <w:b/>
          <w:bCs/>
          <w:color w:val="002060"/>
          <w:sz w:val="24"/>
          <w:szCs w:val="24"/>
          <w:lang w:val="ro-RO"/>
        </w:rPr>
        <w:t>.</w:t>
      </w:r>
      <w:r w:rsidRPr="00F42CB9">
        <w:rPr>
          <w:rFonts w:ascii="Calibri" w:eastAsia="Trebuchet MS" w:hAnsi="Calibri" w:cs="Calibri"/>
          <w:b/>
          <w:bCs/>
          <w:color w:val="002060"/>
          <w:sz w:val="24"/>
          <w:szCs w:val="24"/>
          <w:lang w:val="ro-RO"/>
        </w:rPr>
        <w:t xml:space="preserve"> </w:t>
      </w:r>
      <w:r w:rsidR="009C7C7B" w:rsidRPr="00F42CB9">
        <w:rPr>
          <w:rFonts w:ascii="Calibri" w:eastAsia="Trebuchet MS" w:hAnsi="Calibri" w:cs="Calibri"/>
          <w:b/>
          <w:bCs/>
          <w:color w:val="002060"/>
          <w:sz w:val="24"/>
          <w:szCs w:val="24"/>
          <w:lang w:val="ro-RO"/>
        </w:rPr>
        <w:t>6</w:t>
      </w:r>
      <w:r w:rsidRPr="00F42CB9">
        <w:rPr>
          <w:rFonts w:ascii="Calibri" w:eastAsia="Trebuchet MS" w:hAnsi="Calibri" w:cs="Calibri"/>
          <w:b/>
          <w:bCs/>
          <w:color w:val="002060"/>
          <w:sz w:val="24"/>
          <w:szCs w:val="24"/>
          <w:lang w:val="ro-RO"/>
        </w:rPr>
        <w:t xml:space="preserve"> </w:t>
      </w:r>
      <w:r w:rsidR="005F401B" w:rsidRPr="00F42CB9">
        <w:rPr>
          <w:rFonts w:ascii="Calibri" w:eastAsia="Trebuchet MS" w:hAnsi="Calibri" w:cs="Calibri"/>
          <w:b/>
          <w:bCs/>
          <w:color w:val="002060"/>
          <w:sz w:val="24"/>
          <w:szCs w:val="24"/>
          <w:lang w:val="ro-RO"/>
        </w:rPr>
        <w:t>–</w:t>
      </w:r>
      <w:r w:rsidRPr="00F42CB9">
        <w:rPr>
          <w:rFonts w:ascii="Calibri" w:eastAsia="Trebuchet MS" w:hAnsi="Calibri" w:cs="Calibri"/>
          <w:b/>
          <w:bCs/>
          <w:color w:val="002060"/>
          <w:sz w:val="24"/>
          <w:szCs w:val="24"/>
          <w:lang w:val="ro-RO"/>
        </w:rPr>
        <w:t xml:space="preserve"> </w:t>
      </w:r>
      <w:r w:rsidR="005F401B" w:rsidRPr="00F42CB9">
        <w:rPr>
          <w:rFonts w:ascii="Calibri" w:eastAsia="Trebuchet MS" w:hAnsi="Calibri" w:cs="Calibri"/>
          <w:b/>
          <w:bCs/>
          <w:color w:val="002060"/>
          <w:sz w:val="24"/>
          <w:szCs w:val="24"/>
          <w:lang w:val="ro-RO"/>
        </w:rPr>
        <w:t>Încetarea contractului de finanțare și recuperarea sumelor plătite necuvenit ca urmare a unor nereguli</w:t>
      </w:r>
    </w:p>
    <w:p w14:paraId="3A3BB5F5" w14:textId="5079DCB8" w:rsidR="001672E7" w:rsidRPr="00F42CB9" w:rsidRDefault="008330C6" w:rsidP="000377CE">
      <w:pPr>
        <w:pStyle w:val="ListParagraph"/>
        <w:numPr>
          <w:ilvl w:val="0"/>
          <w:numId w:val="11"/>
        </w:numPr>
        <w:spacing w:before="60"/>
        <w:contextualSpacing w:val="0"/>
        <w:jc w:val="both"/>
        <w:rPr>
          <w:rFonts w:ascii="Calibri" w:hAnsi="Calibri" w:cs="Calibri"/>
          <w:color w:val="002060"/>
          <w:sz w:val="24"/>
          <w:szCs w:val="24"/>
          <w:lang w:val="ro-RO"/>
        </w:rPr>
      </w:pPr>
      <w:r w:rsidRPr="00F42CB9">
        <w:rPr>
          <w:rFonts w:ascii="Calibri" w:hAnsi="Calibri" w:cs="Calibri"/>
          <w:color w:val="002060"/>
          <w:sz w:val="24"/>
          <w:szCs w:val="24"/>
          <w:lang w:val="ro-RO"/>
        </w:rPr>
        <w:t>În completarea dispozițiilor a</w:t>
      </w:r>
      <w:r w:rsidR="001672E7" w:rsidRPr="00F42CB9">
        <w:rPr>
          <w:rFonts w:ascii="Calibri" w:hAnsi="Calibri" w:cs="Calibri"/>
          <w:color w:val="002060"/>
          <w:sz w:val="24"/>
          <w:szCs w:val="24"/>
          <w:lang w:val="ro-RO"/>
        </w:rPr>
        <w:t>rt.15 din Contractul de finanțare</w:t>
      </w:r>
      <w:r w:rsidRPr="00F42CB9">
        <w:rPr>
          <w:rFonts w:ascii="Calibri" w:hAnsi="Calibri" w:cs="Calibri"/>
          <w:color w:val="002060"/>
          <w:sz w:val="24"/>
          <w:szCs w:val="24"/>
          <w:lang w:val="ro-RO"/>
        </w:rPr>
        <w:t xml:space="preserve"> – Condiții generale</w:t>
      </w:r>
      <w:r w:rsidR="001672E7" w:rsidRPr="00F42CB9">
        <w:rPr>
          <w:rFonts w:ascii="Calibri" w:hAnsi="Calibri" w:cs="Calibri"/>
          <w:color w:val="002060"/>
          <w:sz w:val="24"/>
          <w:szCs w:val="24"/>
          <w:lang w:val="ro-RO"/>
        </w:rPr>
        <w:t xml:space="preserve"> </w:t>
      </w:r>
      <w:r w:rsidRPr="00F42CB9">
        <w:rPr>
          <w:rFonts w:ascii="Calibri" w:eastAsia="Trebuchet MS" w:hAnsi="Calibri" w:cs="Calibri"/>
          <w:color w:val="002060"/>
          <w:sz w:val="24"/>
          <w:szCs w:val="24"/>
          <w:lang w:val="ro-RO"/>
        </w:rPr>
        <w:t>vor fi luate în considerare</w:t>
      </w:r>
      <w:r w:rsidR="001672E7" w:rsidRPr="00F42CB9">
        <w:rPr>
          <w:rFonts w:ascii="Calibri" w:eastAsia="Trebuchet MS" w:hAnsi="Calibri" w:cs="Calibri"/>
          <w:color w:val="002060"/>
          <w:sz w:val="24"/>
          <w:szCs w:val="24"/>
          <w:lang w:val="ro-RO"/>
        </w:rPr>
        <w:t xml:space="preserve"> următoarele prevederi</w:t>
      </w:r>
      <w:r w:rsidR="001672E7" w:rsidRPr="00F42CB9">
        <w:rPr>
          <w:rFonts w:ascii="Calibri" w:hAnsi="Calibri" w:cs="Calibri"/>
          <w:color w:val="002060"/>
          <w:sz w:val="24"/>
          <w:szCs w:val="24"/>
          <w:lang w:val="ro-RO"/>
        </w:rPr>
        <w:t xml:space="preserve">: </w:t>
      </w:r>
    </w:p>
    <w:p w14:paraId="592712F0" w14:textId="79B64577" w:rsidR="001672E7" w:rsidRPr="00F42CB9" w:rsidRDefault="001672E7" w:rsidP="009D4ADD">
      <w:pPr>
        <w:pStyle w:val="Default"/>
        <w:numPr>
          <w:ilvl w:val="0"/>
          <w:numId w:val="14"/>
        </w:numPr>
        <w:spacing w:before="60"/>
        <w:jc w:val="both"/>
        <w:rPr>
          <w:rFonts w:eastAsia="Trebuchet MS"/>
          <w:color w:val="002060"/>
          <w:lang w:val="ro-RO"/>
        </w:rPr>
      </w:pPr>
      <w:r w:rsidRPr="00F42CB9">
        <w:rPr>
          <w:rFonts w:eastAsia="Trebuchet MS"/>
          <w:color w:val="002060"/>
          <w:lang w:val="ro-RO"/>
        </w:rPr>
        <w:t xml:space="preserve">Orice modificare a componenţei parteneriatului cu încălcarea prevederilor condițiilor de eligibilitate prevăzute în Ghidul solicitantului </w:t>
      </w:r>
      <w:r w:rsidR="006A4731" w:rsidRPr="00F42CB9">
        <w:rPr>
          <w:rFonts w:eastAsia="Trebuchet MS"/>
          <w:color w:val="002060"/>
          <w:lang w:val="ro-RO"/>
        </w:rPr>
        <w:t xml:space="preserve">aplicabil </w:t>
      </w:r>
      <w:r w:rsidRPr="00F42CB9">
        <w:rPr>
          <w:rFonts w:eastAsia="Trebuchet MS"/>
          <w:color w:val="002060"/>
          <w:lang w:val="ro-RO"/>
        </w:rPr>
        <w:t xml:space="preserve">va atrage rezilierea Contractului de finanțare de către AM, fără punere în întârziere sau vreo altă formalitate în acest sens, cu obligaţia Beneficiarului de a returna finanțarea acordată, la care se adaugă dobânzile și penalitățile. </w:t>
      </w:r>
    </w:p>
    <w:p w14:paraId="4B0E619F" w14:textId="00137778" w:rsidR="001672E7" w:rsidRPr="00F42CB9" w:rsidRDefault="001672E7" w:rsidP="009D4ADD">
      <w:pPr>
        <w:pStyle w:val="Default"/>
        <w:numPr>
          <w:ilvl w:val="0"/>
          <w:numId w:val="14"/>
        </w:numPr>
        <w:spacing w:before="60"/>
        <w:ind w:hanging="369"/>
        <w:jc w:val="both"/>
        <w:rPr>
          <w:rFonts w:eastAsia="Trebuchet MS"/>
          <w:color w:val="002060"/>
          <w:lang w:val="ro-RO"/>
        </w:rPr>
      </w:pPr>
      <w:r w:rsidRPr="00F42CB9">
        <w:rPr>
          <w:rFonts w:eastAsia="Trebuchet MS"/>
          <w:color w:val="002060"/>
          <w:lang w:val="ro-RO"/>
        </w:rPr>
        <w:lastRenderedPageBreak/>
        <w:t xml:space="preserve">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4462C654" w14:textId="77777777" w:rsidR="004307C7" w:rsidRPr="00F42CB9" w:rsidRDefault="001672E7" w:rsidP="009D4ADD">
      <w:pPr>
        <w:pStyle w:val="Default"/>
        <w:numPr>
          <w:ilvl w:val="0"/>
          <w:numId w:val="14"/>
        </w:numPr>
        <w:spacing w:before="60"/>
        <w:ind w:hanging="369"/>
        <w:jc w:val="both"/>
        <w:rPr>
          <w:rFonts w:eastAsia="Trebuchet MS"/>
          <w:color w:val="002060"/>
          <w:lang w:val="ro-RO"/>
        </w:rPr>
      </w:pPr>
      <w:r w:rsidRPr="00F42CB9">
        <w:rPr>
          <w:rFonts w:eastAsia="Trebuchet MS"/>
          <w:color w:val="002060"/>
          <w:lang w:val="ro-RO"/>
        </w:rPr>
        <w:t xml:space="preserve">În situaţia în care Proiectul a fost declarat neeligibil, AM va dispune rezilierea Contractului de finanțare şi recuperarea sumelor acordate până la acel moment, în condițiile prevăzute de Contract. </w:t>
      </w:r>
    </w:p>
    <w:p w14:paraId="45728628" w14:textId="641EFDC2" w:rsidR="00631995" w:rsidRPr="00F42CB9" w:rsidRDefault="00631995" w:rsidP="009D4ADD">
      <w:pPr>
        <w:pStyle w:val="Default"/>
        <w:numPr>
          <w:ilvl w:val="0"/>
          <w:numId w:val="14"/>
        </w:numPr>
        <w:spacing w:before="60"/>
        <w:ind w:hanging="369"/>
        <w:jc w:val="both"/>
        <w:rPr>
          <w:rFonts w:eastAsia="Trebuchet MS"/>
          <w:color w:val="002060"/>
          <w:lang w:val="ro-RO"/>
        </w:rPr>
      </w:pPr>
      <w:r w:rsidRPr="00F42CB9">
        <w:rPr>
          <w:rFonts w:eastAsia="Trebuchet MS"/>
          <w:color w:val="002060"/>
          <w:lang w:val="ro-RO"/>
        </w:rPr>
        <w:t xml:space="preserve">În situaţia în care Beneficiarul nu prezintă extrasul de carte funciară actualizat cu </w:t>
      </w:r>
      <w:r w:rsidR="004307C7" w:rsidRPr="00F42CB9">
        <w:rPr>
          <w:rFonts w:eastAsia="Trebuchet MS"/>
          <w:color w:val="002060"/>
          <w:lang w:val="ro-RO"/>
        </w:rPr>
        <w:t>î</w:t>
      </w:r>
      <w:r w:rsidRPr="00F42CB9">
        <w:rPr>
          <w:rFonts w:eastAsia="Trebuchet MS"/>
          <w:color w:val="002060"/>
          <w:lang w:val="ro-RO"/>
        </w:rPr>
        <w:t xml:space="preserve">nscrierea definitivă a dreptului de proprietate publică pentru obiectivele proiectului (acolo unde este cazul) </w:t>
      </w:r>
      <w:r w:rsidR="004307C7" w:rsidRPr="00F42CB9">
        <w:rPr>
          <w:rFonts w:eastAsia="Trebuchet MS"/>
          <w:color w:val="002060"/>
          <w:lang w:val="ro-RO"/>
        </w:rPr>
        <w:t>î</w:t>
      </w:r>
      <w:r w:rsidRPr="00F42CB9">
        <w:rPr>
          <w:rFonts w:eastAsia="Trebuchet MS"/>
          <w:color w:val="002060"/>
          <w:lang w:val="ro-RO"/>
        </w:rPr>
        <w:t>n termenul de 12 luni de la semnarea contractului de finanțare, AM va considera Contractul reziliat de plin drept, f</w:t>
      </w:r>
      <w:r w:rsidR="004307C7" w:rsidRPr="00F42CB9">
        <w:rPr>
          <w:rFonts w:eastAsia="Trebuchet MS"/>
          <w:color w:val="002060"/>
          <w:lang w:val="ro-RO"/>
        </w:rPr>
        <w:t>ă</w:t>
      </w:r>
      <w:r w:rsidRPr="00F42CB9">
        <w:rPr>
          <w:rFonts w:eastAsia="Trebuchet MS"/>
          <w:color w:val="002060"/>
          <w:lang w:val="ro-RO"/>
        </w:rPr>
        <w:t>r</w:t>
      </w:r>
      <w:r w:rsidR="004307C7" w:rsidRPr="00F42CB9">
        <w:rPr>
          <w:rFonts w:eastAsia="Trebuchet MS"/>
          <w:color w:val="002060"/>
          <w:lang w:val="ro-RO"/>
        </w:rPr>
        <w:t>ă</w:t>
      </w:r>
      <w:r w:rsidRPr="00F42CB9">
        <w:rPr>
          <w:rFonts w:eastAsia="Trebuchet MS"/>
          <w:color w:val="002060"/>
          <w:lang w:val="ro-RO"/>
        </w:rPr>
        <w:t xml:space="preserve"> punere </w:t>
      </w:r>
      <w:r w:rsidR="004307C7" w:rsidRPr="00F42CB9">
        <w:rPr>
          <w:rFonts w:eastAsia="Trebuchet MS"/>
          <w:color w:val="002060"/>
          <w:lang w:val="ro-RO"/>
        </w:rPr>
        <w:t>î</w:t>
      </w:r>
      <w:r w:rsidRPr="00F42CB9">
        <w:rPr>
          <w:rFonts w:eastAsia="Trebuchet MS"/>
          <w:color w:val="002060"/>
          <w:lang w:val="ro-RO"/>
        </w:rPr>
        <w:t xml:space="preserve">n </w:t>
      </w:r>
      <w:r w:rsidR="004307C7" w:rsidRPr="00F42CB9">
        <w:rPr>
          <w:rFonts w:eastAsia="Trebuchet MS"/>
          <w:color w:val="002060"/>
          <w:lang w:val="ro-RO"/>
        </w:rPr>
        <w:t>î</w:t>
      </w:r>
      <w:r w:rsidRPr="00F42CB9">
        <w:rPr>
          <w:rFonts w:eastAsia="Trebuchet MS"/>
          <w:color w:val="002060"/>
          <w:lang w:val="ro-RO"/>
        </w:rPr>
        <w:t>ntarziere, f</w:t>
      </w:r>
      <w:r w:rsidR="004307C7" w:rsidRPr="00F42CB9">
        <w:rPr>
          <w:rFonts w:eastAsia="Trebuchet MS"/>
          <w:color w:val="002060"/>
          <w:lang w:val="ro-RO"/>
        </w:rPr>
        <w:t>ă</w:t>
      </w:r>
      <w:r w:rsidRPr="00F42CB9">
        <w:rPr>
          <w:rFonts w:eastAsia="Trebuchet MS"/>
          <w:color w:val="002060"/>
          <w:lang w:val="ro-RO"/>
        </w:rPr>
        <w:t>r</w:t>
      </w:r>
      <w:r w:rsidR="004307C7" w:rsidRPr="00F42CB9">
        <w:rPr>
          <w:rFonts w:eastAsia="Trebuchet MS"/>
          <w:color w:val="002060"/>
          <w:lang w:val="ro-RO"/>
        </w:rPr>
        <w:t>ă</w:t>
      </w:r>
      <w:r w:rsidRPr="00F42CB9">
        <w:rPr>
          <w:rFonts w:eastAsia="Trebuchet MS"/>
          <w:color w:val="002060"/>
          <w:lang w:val="ro-RO"/>
        </w:rPr>
        <w:t xml:space="preserve"> interven</w:t>
      </w:r>
      <w:r w:rsidR="004307C7" w:rsidRPr="00F42CB9">
        <w:rPr>
          <w:rFonts w:eastAsia="Trebuchet MS"/>
          <w:color w:val="002060"/>
          <w:lang w:val="ro-RO"/>
        </w:rPr>
        <w:t>ț</w:t>
      </w:r>
      <w:r w:rsidRPr="00F42CB9">
        <w:rPr>
          <w:rFonts w:eastAsia="Trebuchet MS"/>
          <w:color w:val="002060"/>
          <w:lang w:val="ro-RO"/>
        </w:rPr>
        <w:t>ia instan</w:t>
      </w:r>
      <w:r w:rsidR="004307C7" w:rsidRPr="00F42CB9">
        <w:rPr>
          <w:rFonts w:eastAsia="Trebuchet MS"/>
          <w:color w:val="002060"/>
          <w:lang w:val="ro-RO"/>
        </w:rPr>
        <w:t>ț</w:t>
      </w:r>
      <w:r w:rsidRPr="00F42CB9">
        <w:rPr>
          <w:rFonts w:eastAsia="Trebuchet MS"/>
          <w:color w:val="002060"/>
          <w:lang w:val="ro-RO"/>
        </w:rPr>
        <w:t>ei  de judecat</w:t>
      </w:r>
      <w:r w:rsidR="004307C7" w:rsidRPr="00F42CB9">
        <w:rPr>
          <w:rFonts w:eastAsia="Trebuchet MS"/>
          <w:color w:val="002060"/>
          <w:lang w:val="ro-RO"/>
        </w:rPr>
        <w:t>ă</w:t>
      </w:r>
      <w:r w:rsidRPr="00F42CB9">
        <w:rPr>
          <w:rFonts w:eastAsia="Trebuchet MS"/>
          <w:color w:val="002060"/>
          <w:lang w:val="ro-RO"/>
        </w:rPr>
        <w:t xml:space="preserve"> </w:t>
      </w:r>
      <w:r w:rsidR="004307C7" w:rsidRPr="00F42CB9">
        <w:rPr>
          <w:rFonts w:eastAsia="Trebuchet MS"/>
          <w:color w:val="002060"/>
          <w:lang w:val="ro-RO"/>
        </w:rPr>
        <w:t>ș</w:t>
      </w:r>
      <w:r w:rsidRPr="00F42CB9">
        <w:rPr>
          <w:rFonts w:eastAsia="Trebuchet MS"/>
          <w:color w:val="002060"/>
          <w:lang w:val="ro-RO"/>
        </w:rPr>
        <w:t>i f</w:t>
      </w:r>
      <w:r w:rsidR="004307C7" w:rsidRPr="00F42CB9">
        <w:rPr>
          <w:rFonts w:eastAsia="Trebuchet MS"/>
          <w:color w:val="002060"/>
          <w:lang w:val="ro-RO"/>
        </w:rPr>
        <w:t>ă</w:t>
      </w:r>
      <w:r w:rsidRPr="00F42CB9">
        <w:rPr>
          <w:rFonts w:eastAsia="Trebuchet MS"/>
          <w:color w:val="002060"/>
          <w:lang w:val="ro-RO"/>
        </w:rPr>
        <w:t>r</w:t>
      </w:r>
      <w:r w:rsidR="004307C7" w:rsidRPr="00F42CB9">
        <w:rPr>
          <w:rFonts w:eastAsia="Trebuchet MS"/>
          <w:color w:val="002060"/>
          <w:lang w:val="ro-RO"/>
        </w:rPr>
        <w:t>ă</w:t>
      </w:r>
      <w:r w:rsidRPr="00F42CB9">
        <w:rPr>
          <w:rFonts w:eastAsia="Trebuchet MS"/>
          <w:color w:val="002060"/>
          <w:lang w:val="ro-RO"/>
        </w:rPr>
        <w:t xml:space="preserve"> orice alta formalitate</w:t>
      </w:r>
      <w:r w:rsidR="004307C7" w:rsidRPr="00F42CB9">
        <w:rPr>
          <w:rFonts w:eastAsia="Trebuchet MS"/>
          <w:color w:val="002060"/>
          <w:lang w:val="ro-RO"/>
        </w:rPr>
        <w:t>.</w:t>
      </w:r>
    </w:p>
    <w:p w14:paraId="20D480E7" w14:textId="77777777" w:rsidR="009C7C7B" w:rsidRDefault="001672E7" w:rsidP="009D4ADD">
      <w:pPr>
        <w:pStyle w:val="Default"/>
        <w:numPr>
          <w:ilvl w:val="0"/>
          <w:numId w:val="14"/>
        </w:numPr>
        <w:spacing w:before="60"/>
        <w:ind w:hanging="369"/>
        <w:jc w:val="both"/>
        <w:rPr>
          <w:rFonts w:eastAsia="Trebuchet MS"/>
          <w:color w:val="002060"/>
          <w:lang w:val="ro-RO"/>
        </w:rPr>
      </w:pPr>
      <w:r w:rsidRPr="00F42CB9">
        <w:rPr>
          <w:rFonts w:eastAsia="Trebuchet MS"/>
          <w:color w:val="002060"/>
          <w:lang w:val="ro-RO"/>
        </w:rPr>
        <w:t>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w:t>
      </w:r>
    </w:p>
    <w:p w14:paraId="21E3A1C9" w14:textId="6C117E18" w:rsidR="00DD0A96" w:rsidRPr="00D52241" w:rsidRDefault="00DD0A96" w:rsidP="009D4B2F">
      <w:pPr>
        <w:pStyle w:val="Default"/>
        <w:numPr>
          <w:ilvl w:val="0"/>
          <w:numId w:val="14"/>
        </w:numPr>
        <w:spacing w:before="60"/>
        <w:ind w:hanging="369"/>
        <w:jc w:val="both"/>
        <w:rPr>
          <w:rFonts w:eastAsia="Trebuchet MS"/>
          <w:color w:val="002060"/>
          <w:lang w:val="ro-RO"/>
        </w:rPr>
      </w:pPr>
      <w:r w:rsidRPr="009D4B2F">
        <w:rPr>
          <w:rFonts w:eastAsia="Trebuchet MS"/>
          <w:color w:val="002060"/>
          <w:lang w:val="ro-RO"/>
        </w:rPr>
        <w:t>Beneficiarul este obligat să returneze finanțarea nerambursabilă acordată, precum și alte penalități, dacă este cazul, dacă pe parcursul perioadei de implementare a proiectului sau în perioada de valabilitate a contractului de finanțare sunt afectate condițiile de construire/exploatare asupra infrastructurii (teren și clădire, echipamente) aferente proiectului</w:t>
      </w:r>
      <w:r w:rsidR="00D52241" w:rsidRPr="009D4B2F">
        <w:rPr>
          <w:rFonts w:eastAsia="Trebuchet MS"/>
          <w:color w:val="002060"/>
          <w:lang w:val="ro-RO"/>
        </w:rPr>
        <w:t xml:space="preserve">, cu </w:t>
      </w:r>
      <w:proofErr w:type="spellStart"/>
      <w:r w:rsidR="00D52241" w:rsidRPr="009D4B2F">
        <w:rPr>
          <w:rFonts w:eastAsia="Trebuchet MS"/>
          <w:color w:val="002060"/>
          <w:lang w:val="ro-RO"/>
        </w:rPr>
        <w:t>repectarea</w:t>
      </w:r>
      <w:proofErr w:type="spellEnd"/>
      <w:r w:rsidR="00D52241" w:rsidRPr="009D4B2F">
        <w:rPr>
          <w:rFonts w:eastAsia="Trebuchet MS"/>
          <w:color w:val="002060"/>
          <w:lang w:val="ro-RO"/>
        </w:rPr>
        <w:t xml:space="preserve"> prevederilor legale în vigoare.</w:t>
      </w:r>
    </w:p>
    <w:p w14:paraId="33F8FAF3" w14:textId="289B0627" w:rsidR="00F16A81" w:rsidRPr="00F266A2" w:rsidRDefault="00F16A81" w:rsidP="009D4ADD">
      <w:pPr>
        <w:pStyle w:val="Default"/>
        <w:numPr>
          <w:ilvl w:val="0"/>
          <w:numId w:val="14"/>
        </w:numPr>
        <w:spacing w:before="60"/>
        <w:ind w:hanging="369"/>
        <w:jc w:val="both"/>
        <w:rPr>
          <w:rFonts w:eastAsia="Trebuchet MS"/>
          <w:color w:val="002060"/>
          <w:lang w:val="ro-RO"/>
        </w:rPr>
      </w:pPr>
      <w:r w:rsidRPr="00F266A2">
        <w:rPr>
          <w:rFonts w:eastAsia="Trebuchet MS"/>
          <w:color w:val="002060"/>
          <w:lang w:val="ro-RO"/>
        </w:rPr>
        <w:t xml:space="preserve">Beneficiarul este </w:t>
      </w:r>
      <w:r w:rsidR="00F266A2" w:rsidRPr="00F266A2">
        <w:rPr>
          <w:rFonts w:eastAsia="Trebuchet MS"/>
          <w:color w:val="002060"/>
          <w:lang w:val="ro-RO"/>
        </w:rPr>
        <w:t xml:space="preserve">obligat să includă/utilizeze în activitatea sa curentă rezultatele proiectului, în caz contrar AM </w:t>
      </w:r>
      <w:r w:rsidR="00DF2854" w:rsidRPr="00F266A2">
        <w:rPr>
          <w:rFonts w:eastAsia="Trebuchet MS"/>
          <w:color w:val="002060"/>
          <w:lang w:val="ro-RO"/>
        </w:rPr>
        <w:t>va considera Contractul reziliat de plin drept, fără punere în întarziere, fără intervenția instanței de judecată și fără orice alt</w:t>
      </w:r>
      <w:r w:rsidR="009D4ADD">
        <w:rPr>
          <w:rFonts w:eastAsia="Trebuchet MS"/>
          <w:color w:val="002060"/>
          <w:lang w:val="ro-RO"/>
        </w:rPr>
        <w:t>ă</w:t>
      </w:r>
      <w:r w:rsidR="00DF2854" w:rsidRPr="00F266A2">
        <w:rPr>
          <w:rFonts w:eastAsia="Trebuchet MS"/>
          <w:color w:val="002060"/>
          <w:lang w:val="ro-RO"/>
        </w:rPr>
        <w:t xml:space="preserve"> formalitate</w:t>
      </w:r>
      <w:r w:rsidR="00F266A2" w:rsidRPr="00F266A2">
        <w:rPr>
          <w:rFonts w:eastAsia="Trebuchet MS"/>
          <w:color w:val="002060"/>
          <w:lang w:val="ro-RO"/>
        </w:rPr>
        <w:t xml:space="preserve"> iar sumele acordate până în acel moment se vor recupera în conformitate cu legislaţia naţională și europeană în vigoare, precum şi cu prevederile prezentului contract. </w:t>
      </w:r>
    </w:p>
    <w:p w14:paraId="2A9C8203" w14:textId="77777777" w:rsidR="009C7C7B" w:rsidRPr="00F42CB9" w:rsidRDefault="009C7C7B" w:rsidP="000377CE">
      <w:pPr>
        <w:pStyle w:val="Default"/>
        <w:spacing w:before="60"/>
        <w:ind w:left="435"/>
        <w:jc w:val="both"/>
        <w:rPr>
          <w:rFonts w:eastAsia="Trebuchet MS"/>
          <w:color w:val="002060"/>
          <w:lang w:val="ro-RO"/>
        </w:rPr>
      </w:pPr>
    </w:p>
    <w:p w14:paraId="7162EE60" w14:textId="29628057" w:rsidR="009C7C7B" w:rsidRPr="00F42CB9" w:rsidRDefault="009C7C7B" w:rsidP="000377CE">
      <w:pPr>
        <w:pStyle w:val="Default"/>
        <w:spacing w:before="60"/>
        <w:ind w:left="75"/>
        <w:jc w:val="both"/>
        <w:rPr>
          <w:rFonts w:eastAsia="Trebuchet MS"/>
          <w:color w:val="002060"/>
          <w:lang w:val="ro-RO"/>
        </w:rPr>
      </w:pPr>
      <w:r w:rsidRPr="00F42CB9">
        <w:rPr>
          <w:rFonts w:eastAsia="Trebuchet MS"/>
          <w:b/>
          <w:color w:val="002060"/>
          <w:spacing w:val="-4"/>
          <w:lang w:val="ro-RO"/>
        </w:rPr>
        <w:t>A</w:t>
      </w:r>
      <w:r w:rsidRPr="00F42CB9">
        <w:rPr>
          <w:rFonts w:eastAsia="Trebuchet MS"/>
          <w:b/>
          <w:color w:val="002060"/>
          <w:spacing w:val="3"/>
          <w:lang w:val="ro-RO"/>
        </w:rPr>
        <w:t>r</w:t>
      </w:r>
      <w:r w:rsidRPr="00F42CB9">
        <w:rPr>
          <w:rFonts w:eastAsia="Trebuchet MS"/>
          <w:b/>
          <w:color w:val="002060"/>
          <w:lang w:val="ro-RO"/>
        </w:rPr>
        <w:t>t.</w:t>
      </w:r>
      <w:r w:rsidRPr="00F42CB9">
        <w:rPr>
          <w:rFonts w:eastAsia="Trebuchet MS"/>
          <w:b/>
          <w:color w:val="002060"/>
          <w:spacing w:val="13"/>
          <w:lang w:val="ro-RO"/>
        </w:rPr>
        <w:t xml:space="preserve"> </w:t>
      </w:r>
      <w:r w:rsidRPr="00F42CB9">
        <w:rPr>
          <w:rFonts w:eastAsia="Trebuchet MS"/>
          <w:b/>
          <w:color w:val="002060"/>
          <w:lang w:val="ro-RO"/>
        </w:rPr>
        <w:t>7</w:t>
      </w:r>
      <w:r w:rsidRPr="00F42CB9">
        <w:rPr>
          <w:rFonts w:eastAsia="Trebuchet MS"/>
          <w:b/>
          <w:color w:val="002060"/>
          <w:spacing w:val="9"/>
          <w:lang w:val="ro-RO"/>
        </w:rPr>
        <w:t xml:space="preserve"> </w:t>
      </w:r>
      <w:r w:rsidRPr="00F42CB9">
        <w:rPr>
          <w:rFonts w:eastAsia="Trebuchet MS"/>
          <w:b/>
          <w:color w:val="002060"/>
          <w:lang w:val="ro-RO"/>
        </w:rPr>
        <w:t>Implementarea</w:t>
      </w:r>
      <w:r w:rsidRPr="00F42CB9">
        <w:rPr>
          <w:rFonts w:eastAsia="Trebuchet MS"/>
          <w:b/>
          <w:color w:val="002060"/>
          <w:spacing w:val="44"/>
          <w:lang w:val="ro-RO"/>
        </w:rPr>
        <w:t xml:space="preserve"> </w:t>
      </w:r>
      <w:r w:rsidRPr="00F42CB9">
        <w:rPr>
          <w:rFonts w:eastAsia="Trebuchet MS"/>
          <w:b/>
          <w:color w:val="002060"/>
          <w:lang w:val="ro-RO"/>
        </w:rPr>
        <w:t>în</w:t>
      </w:r>
      <w:r w:rsidRPr="00F42CB9">
        <w:rPr>
          <w:rFonts w:eastAsia="Trebuchet MS"/>
          <w:b/>
          <w:color w:val="002060"/>
          <w:spacing w:val="7"/>
          <w:lang w:val="ro-RO"/>
        </w:rPr>
        <w:t xml:space="preserve"> </w:t>
      </w:r>
      <w:r w:rsidRPr="00F42CB9">
        <w:rPr>
          <w:rFonts w:eastAsia="Trebuchet MS"/>
          <w:b/>
          <w:color w:val="002060"/>
          <w:lang w:val="ro-RO"/>
        </w:rPr>
        <w:t>parteneriat</w:t>
      </w:r>
      <w:r w:rsidRPr="00F42CB9">
        <w:rPr>
          <w:rFonts w:eastAsia="Trebuchet MS"/>
          <w:b/>
          <w:color w:val="002060"/>
          <w:spacing w:val="34"/>
          <w:lang w:val="ro-RO"/>
        </w:rPr>
        <w:t xml:space="preserve"> </w:t>
      </w:r>
      <w:r w:rsidRPr="00F42CB9">
        <w:rPr>
          <w:rFonts w:eastAsia="Trebuchet MS"/>
          <w:b/>
          <w:color w:val="002060"/>
          <w:lang w:val="ro-RO"/>
        </w:rPr>
        <w:t>a</w:t>
      </w:r>
      <w:r w:rsidRPr="00F42CB9">
        <w:rPr>
          <w:rFonts w:eastAsia="Trebuchet MS"/>
          <w:b/>
          <w:color w:val="002060"/>
          <w:spacing w:val="5"/>
          <w:lang w:val="ro-RO"/>
        </w:rPr>
        <w:t xml:space="preserve"> </w:t>
      </w:r>
      <w:r w:rsidRPr="00F42CB9">
        <w:rPr>
          <w:rFonts w:eastAsia="Trebuchet MS"/>
          <w:b/>
          <w:color w:val="002060"/>
          <w:lang w:val="ro-RO"/>
        </w:rPr>
        <w:t>proiectelor</w:t>
      </w:r>
      <w:r w:rsidRPr="00F42CB9">
        <w:rPr>
          <w:rFonts w:eastAsia="Trebuchet MS"/>
          <w:b/>
          <w:color w:val="002060"/>
          <w:spacing w:val="33"/>
          <w:lang w:val="ro-RO"/>
        </w:rPr>
        <w:t xml:space="preserve"> </w:t>
      </w:r>
      <w:r w:rsidRPr="00F42CB9">
        <w:rPr>
          <w:rFonts w:eastAsia="Trebuchet MS"/>
          <w:b/>
          <w:color w:val="002060"/>
          <w:lang w:val="ro-RO"/>
        </w:rPr>
        <w:t>(dacă</w:t>
      </w:r>
      <w:r w:rsidRPr="00F42CB9">
        <w:rPr>
          <w:rFonts w:eastAsia="Trebuchet MS"/>
          <w:b/>
          <w:color w:val="002060"/>
          <w:spacing w:val="17"/>
          <w:lang w:val="ro-RO"/>
        </w:rPr>
        <w:t xml:space="preserve"> </w:t>
      </w:r>
      <w:r w:rsidRPr="00F42CB9">
        <w:rPr>
          <w:rFonts w:eastAsia="Trebuchet MS"/>
          <w:b/>
          <w:color w:val="002060"/>
          <w:lang w:val="ro-RO"/>
        </w:rPr>
        <w:t>este</w:t>
      </w:r>
      <w:r w:rsidRPr="00F42CB9">
        <w:rPr>
          <w:rFonts w:eastAsia="Trebuchet MS"/>
          <w:b/>
          <w:color w:val="002060"/>
          <w:spacing w:val="14"/>
          <w:lang w:val="ro-RO"/>
        </w:rPr>
        <w:t xml:space="preserve"> </w:t>
      </w:r>
      <w:r w:rsidRPr="00F42CB9">
        <w:rPr>
          <w:rFonts w:eastAsia="Trebuchet MS"/>
          <w:b/>
          <w:color w:val="002060"/>
          <w:w w:val="103"/>
          <w:lang w:val="ro-RO"/>
        </w:rPr>
        <w:t>cazul)</w:t>
      </w:r>
    </w:p>
    <w:p w14:paraId="25E6F3B9" w14:textId="1CC0EAF3" w:rsidR="009C7C7B" w:rsidRPr="00F42CB9" w:rsidRDefault="009C7C7B" w:rsidP="00EB795F">
      <w:pPr>
        <w:spacing w:before="60"/>
        <w:ind w:left="567" w:right="100" w:hanging="434"/>
        <w:jc w:val="both"/>
        <w:rPr>
          <w:rFonts w:ascii="Calibri" w:hAnsi="Calibri" w:cs="Calibri"/>
          <w:color w:val="002060"/>
          <w:sz w:val="24"/>
          <w:szCs w:val="24"/>
          <w:lang w:val="ro-RO"/>
        </w:rPr>
      </w:pPr>
      <w:r w:rsidRPr="00F42CB9">
        <w:rPr>
          <w:rFonts w:ascii="Calibri" w:eastAsia="Trebuchet MS" w:hAnsi="Calibri" w:cs="Calibri"/>
          <w:color w:val="002060"/>
          <w:sz w:val="24"/>
          <w:szCs w:val="24"/>
          <w:lang w:val="ro-RO"/>
        </w:rPr>
        <w:t>(1)</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2"/>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cazu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proiectelor</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pacing w:val="-1"/>
          <w:sz w:val="24"/>
          <w:szCs w:val="24"/>
          <w:lang w:val="ro-RO"/>
        </w:rPr>
        <w:t>implementat</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z w:val="24"/>
          <w:szCs w:val="24"/>
          <w:lang w:val="ro-RO"/>
        </w:rPr>
        <w:t>Liderul</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z w:val="24"/>
          <w:szCs w:val="24"/>
          <w:lang w:val="ro-RO"/>
        </w:rPr>
        <w:t>reprezintă</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pacing w:val="-2"/>
          <w:w w:val="103"/>
          <w:sz w:val="24"/>
          <w:szCs w:val="24"/>
          <w:lang w:val="ro-RO"/>
        </w:rPr>
        <w:t xml:space="preserve">şi </w:t>
      </w:r>
      <w:r w:rsidRPr="00F42CB9">
        <w:rPr>
          <w:rFonts w:ascii="Calibri" w:eastAsia="Trebuchet MS" w:hAnsi="Calibri" w:cs="Calibri"/>
          <w:color w:val="002060"/>
          <w:sz w:val="24"/>
          <w:szCs w:val="24"/>
          <w:lang w:val="ro-RO"/>
        </w:rPr>
        <w:t>acţionează</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numele</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Parteneriatului</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scopul</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z w:val="24"/>
          <w:szCs w:val="24"/>
          <w:lang w:val="ro-RO"/>
        </w:rPr>
        <w:t>executării</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pacing w:val="-1"/>
          <w:sz w:val="24"/>
          <w:szCs w:val="24"/>
          <w:lang w:val="ro-RO"/>
        </w:rPr>
        <w:t>Contractulu</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fina</w:t>
      </w:r>
      <w:r w:rsidRPr="00F42CB9">
        <w:rPr>
          <w:rFonts w:ascii="Calibri" w:eastAsia="Trebuchet MS" w:hAnsi="Calibri" w:cs="Calibri"/>
          <w:color w:val="002060"/>
          <w:spacing w:val="-1"/>
          <w:sz w:val="24"/>
          <w:szCs w:val="24"/>
          <w:lang w:val="ro-RO"/>
        </w:rPr>
        <w:t>nțar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pacing w:val="-2"/>
          <w:sz w:val="24"/>
          <w:szCs w:val="24"/>
          <w:lang w:val="ro-RO"/>
        </w:rPr>
        <w:t>ș</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pacing w:val="2"/>
          <w:w w:val="103"/>
          <w:sz w:val="24"/>
          <w:szCs w:val="24"/>
          <w:lang w:val="ro-RO"/>
        </w:rPr>
        <w:t xml:space="preserve">va </w:t>
      </w:r>
      <w:r w:rsidRPr="00F42CB9">
        <w:rPr>
          <w:rFonts w:ascii="Calibri" w:eastAsia="Trebuchet MS" w:hAnsi="Calibri" w:cs="Calibri"/>
          <w:color w:val="002060"/>
          <w:spacing w:val="-1"/>
          <w:sz w:val="24"/>
          <w:szCs w:val="24"/>
          <w:lang w:val="ro-RO"/>
        </w:rPr>
        <w:t>ave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autoritate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necesară</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angaj</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legal</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toţi</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partenerii,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scopu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2"/>
          <w:sz w:val="24"/>
          <w:szCs w:val="24"/>
          <w:lang w:val="ro-RO"/>
        </w:rPr>
        <w:t>î</w:t>
      </w:r>
      <w:r w:rsidRPr="00F42CB9">
        <w:rPr>
          <w:rFonts w:ascii="Calibri" w:eastAsia="Trebuchet MS" w:hAnsi="Calibri" w:cs="Calibri"/>
          <w:color w:val="002060"/>
          <w:sz w:val="24"/>
          <w:szCs w:val="24"/>
          <w:lang w:val="ro-RO"/>
        </w:rPr>
        <w:t>ndeplinirii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w w:val="103"/>
          <w:sz w:val="24"/>
          <w:szCs w:val="24"/>
          <w:lang w:val="ro-RO"/>
        </w:rPr>
        <w:t xml:space="preserve">rolurilor </w:t>
      </w:r>
      <w:r w:rsidRPr="00F42CB9">
        <w:rPr>
          <w:rFonts w:ascii="Calibri" w:eastAsia="Trebuchet MS" w:hAnsi="Calibri" w:cs="Calibri"/>
          <w:color w:val="002060"/>
          <w:spacing w:val="-2"/>
          <w:sz w:val="24"/>
          <w:szCs w:val="24"/>
          <w:lang w:val="ro-RO"/>
        </w:rPr>
        <w:t>ș</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responsabili</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1"/>
          <w:sz w:val="24"/>
          <w:szCs w:val="24"/>
          <w:lang w:val="ro-RO"/>
        </w:rPr>
        <w:t>ăț</w:t>
      </w:r>
      <w:r w:rsidRPr="00F42CB9">
        <w:rPr>
          <w:rFonts w:ascii="Calibri" w:eastAsia="Trebuchet MS" w:hAnsi="Calibri" w:cs="Calibri"/>
          <w:color w:val="002060"/>
          <w:sz w:val="24"/>
          <w:szCs w:val="24"/>
          <w:lang w:val="ro-RO"/>
        </w:rPr>
        <w:t>ilor,</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derul</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z w:val="24"/>
          <w:szCs w:val="24"/>
          <w:lang w:val="ro-RO"/>
        </w:rPr>
        <w:t>rii</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ac</w:t>
      </w:r>
      <w:r w:rsidRPr="00F42CB9">
        <w:rPr>
          <w:rFonts w:ascii="Calibri" w:eastAsia="Trebuchet MS" w:hAnsi="Calibri" w:cs="Calibri"/>
          <w:color w:val="002060"/>
          <w:spacing w:val="-5"/>
          <w:sz w:val="24"/>
          <w:szCs w:val="24"/>
          <w:lang w:val="ro-RO"/>
        </w:rPr>
        <w:t>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3"/>
          <w:sz w:val="24"/>
          <w:szCs w:val="24"/>
          <w:lang w:val="ro-RO"/>
        </w:rPr>
        <w:t>v</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pacing w:val="-3"/>
          <w:sz w:val="24"/>
          <w:szCs w:val="24"/>
          <w:lang w:val="ro-RO"/>
        </w:rPr>
        <w:t>ț</w:t>
      </w:r>
      <w:r w:rsidRPr="00F42CB9">
        <w:rPr>
          <w:rFonts w:ascii="Calibri" w:eastAsia="Trebuchet MS" w:hAnsi="Calibri" w:cs="Calibri"/>
          <w:color w:val="002060"/>
          <w:sz w:val="24"/>
          <w:szCs w:val="24"/>
          <w:lang w:val="ro-RO"/>
        </w:rPr>
        <w:t>ilor</w:t>
      </w:r>
      <w:r w:rsidRPr="00F42CB9">
        <w:rPr>
          <w:rFonts w:ascii="Calibri" w:eastAsia="Trebuchet MS" w:hAnsi="Calibri" w:cs="Calibri"/>
          <w:color w:val="002060"/>
          <w:spacing w:val="14"/>
          <w:sz w:val="24"/>
          <w:szCs w:val="24"/>
          <w:lang w:val="ro-RO"/>
        </w:rPr>
        <w:t xml:space="preserve"> </w:t>
      </w:r>
      <w:r w:rsidR="00A73DD9" w:rsidRPr="00F42CB9">
        <w:rPr>
          <w:rFonts w:ascii="Calibri" w:eastAsia="Trebuchet MS" w:hAnsi="Calibri" w:cs="Calibri"/>
          <w:color w:val="002060"/>
          <w:spacing w:val="-1"/>
          <w:sz w:val="24"/>
          <w:szCs w:val="24"/>
          <w:lang w:val="ro-RO"/>
        </w:rPr>
        <w:t>ș</w:t>
      </w:r>
      <w:r w:rsidR="00A73DD9" w:rsidRPr="00F42CB9">
        <w:rPr>
          <w:rFonts w:ascii="Calibri" w:eastAsia="Trebuchet MS" w:hAnsi="Calibri" w:cs="Calibri"/>
          <w:color w:val="002060"/>
          <w:sz w:val="24"/>
          <w:szCs w:val="24"/>
          <w:lang w:val="ro-RO"/>
        </w:rPr>
        <w:t>i</w:t>
      </w:r>
      <w:r w:rsidR="00A73DD9"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asigurarea</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resurselor</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uman</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
          <w:sz w:val="24"/>
          <w:szCs w:val="24"/>
          <w:lang w:val="ro-RO"/>
        </w:rPr>
        <w:t>material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5"/>
          <w:w w:val="104"/>
          <w:sz w:val="24"/>
          <w:szCs w:val="24"/>
          <w:lang w:val="ro-RO"/>
        </w:rPr>
        <w:t>ș</w:t>
      </w:r>
      <w:r w:rsidRPr="00F42CB9">
        <w:rPr>
          <w:rFonts w:ascii="Calibri" w:eastAsia="Trebuchet MS" w:hAnsi="Calibri" w:cs="Calibri"/>
          <w:color w:val="002060"/>
          <w:w w:val="103"/>
          <w:sz w:val="24"/>
          <w:szCs w:val="24"/>
          <w:lang w:val="ro-RO"/>
        </w:rPr>
        <w:t xml:space="preserve">i </w:t>
      </w:r>
      <w:r w:rsidRPr="00F42CB9">
        <w:rPr>
          <w:rFonts w:ascii="Calibri" w:eastAsia="Trebuchet MS" w:hAnsi="Calibri" w:cs="Calibri"/>
          <w:color w:val="002060"/>
          <w:sz w:val="24"/>
          <w:szCs w:val="24"/>
          <w:lang w:val="ro-RO"/>
        </w:rPr>
        <w:t>financiare,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șa</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cum</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sun</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acestea</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asumate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de fiecare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partener,</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conformitat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w w:val="103"/>
          <w:sz w:val="24"/>
          <w:szCs w:val="24"/>
          <w:lang w:val="ro-RO"/>
        </w:rPr>
        <w:t xml:space="preserve">cu </w:t>
      </w:r>
      <w:r w:rsidRPr="00F42CB9">
        <w:rPr>
          <w:rFonts w:ascii="Calibri" w:eastAsia="Trebuchet MS" w:hAnsi="Calibri" w:cs="Calibri"/>
          <w:color w:val="002060"/>
          <w:sz w:val="24"/>
          <w:szCs w:val="24"/>
          <w:lang w:val="ro-RO"/>
        </w:rPr>
        <w:t>prevederile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Acordului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parteneriat</w:t>
      </w:r>
      <w:r w:rsidR="001854F6" w:rsidRPr="00F42CB9">
        <w:rPr>
          <w:rFonts w:ascii="Calibri" w:eastAsia="Trebuchet MS" w:hAnsi="Calibri" w:cs="Calibri"/>
          <w:color w:val="002060"/>
          <w:w w:val="103"/>
          <w:sz w:val="24"/>
          <w:szCs w:val="24"/>
          <w:lang w:val="ro-RO"/>
        </w:rPr>
        <w:t>.</w:t>
      </w:r>
    </w:p>
    <w:p w14:paraId="2820C91D" w14:textId="661E13AC" w:rsidR="009C7C7B" w:rsidRPr="00F42CB9" w:rsidRDefault="009C7C7B" w:rsidP="00EB795F">
      <w:pPr>
        <w:spacing w:before="60"/>
        <w:ind w:left="567" w:right="105" w:hanging="434"/>
        <w:jc w:val="both"/>
        <w:rPr>
          <w:rFonts w:ascii="Calibri" w:hAnsi="Calibri" w:cs="Calibri"/>
          <w:color w:val="002060"/>
          <w:sz w:val="24"/>
          <w:szCs w:val="24"/>
          <w:lang w:val="ro-RO"/>
        </w:rPr>
      </w:pPr>
      <w:r w:rsidRPr="00F42CB9">
        <w:rPr>
          <w:rFonts w:ascii="Calibri" w:eastAsia="Trebuchet MS" w:hAnsi="Calibri" w:cs="Calibri"/>
          <w:color w:val="002060"/>
          <w:sz w:val="24"/>
          <w:szCs w:val="24"/>
          <w:lang w:val="ro-RO"/>
        </w:rPr>
        <w:t>(2)</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În cazul</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proiectelo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2"/>
          <w:sz w:val="24"/>
          <w:szCs w:val="24"/>
          <w:lang w:val="ro-RO"/>
        </w:rPr>
        <w:t>m</w:t>
      </w:r>
      <w:r w:rsidRPr="00F42CB9">
        <w:rPr>
          <w:rFonts w:ascii="Calibri" w:eastAsia="Trebuchet MS" w:hAnsi="Calibri" w:cs="Calibri"/>
          <w:color w:val="002060"/>
          <w:spacing w:val="-1"/>
          <w:sz w:val="24"/>
          <w:szCs w:val="24"/>
          <w:lang w:val="ro-RO"/>
        </w:rPr>
        <w:t>plementat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parteneriat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Parteneriatul</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constituit</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w w:val="103"/>
          <w:sz w:val="24"/>
          <w:szCs w:val="24"/>
          <w:lang w:val="ro-RO"/>
        </w:rPr>
        <w:t xml:space="preserve">pentru </w:t>
      </w:r>
      <w:r w:rsidRPr="00F42CB9">
        <w:rPr>
          <w:rFonts w:ascii="Calibri" w:eastAsia="Trebuchet MS" w:hAnsi="Calibri" w:cs="Calibri"/>
          <w:color w:val="002060"/>
          <w:spacing w:val="-1"/>
          <w:sz w:val="24"/>
          <w:szCs w:val="24"/>
          <w:lang w:val="ro-RO"/>
        </w:rPr>
        <w:t>implementare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Proiectului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2"/>
          <w:sz w:val="24"/>
          <w:szCs w:val="24"/>
          <w:lang w:val="ro-RO"/>
        </w:rPr>
        <w:t>ș</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pacing w:val="-1"/>
          <w:sz w:val="24"/>
          <w:szCs w:val="24"/>
          <w:lang w:val="ro-RO"/>
        </w:rPr>
        <w:t>consemna</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 xml:space="preserve">prin </w:t>
      </w:r>
      <w:r w:rsidRPr="00F42CB9">
        <w:rPr>
          <w:rFonts w:ascii="Calibri" w:eastAsia="Trebuchet MS" w:hAnsi="Calibri" w:cs="Calibri"/>
          <w:color w:val="002060"/>
          <w:spacing w:val="-1"/>
          <w:sz w:val="24"/>
          <w:szCs w:val="24"/>
          <w:lang w:val="ro-RO"/>
        </w:rPr>
        <w:t>Acordu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face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w w:val="103"/>
          <w:sz w:val="24"/>
          <w:szCs w:val="24"/>
          <w:lang w:val="ro-RO"/>
        </w:rPr>
        <w:t xml:space="preserve">parte </w:t>
      </w:r>
      <w:r w:rsidRPr="00F42CB9">
        <w:rPr>
          <w:rFonts w:ascii="Calibri" w:eastAsia="Trebuchet MS" w:hAnsi="Calibri" w:cs="Calibri"/>
          <w:color w:val="002060"/>
          <w:spacing w:val="-1"/>
          <w:sz w:val="24"/>
          <w:szCs w:val="24"/>
          <w:lang w:val="ro-RO"/>
        </w:rPr>
        <w:t>integrant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prezentul</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pacing w:val="-1"/>
          <w:sz w:val="24"/>
          <w:szCs w:val="24"/>
          <w:lang w:val="ro-RO"/>
        </w:rPr>
        <w:t>contrac</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v</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răspunde</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mod</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1"/>
          <w:sz w:val="24"/>
          <w:szCs w:val="24"/>
          <w:lang w:val="ro-RO"/>
        </w:rPr>
        <w:t>solida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individual,</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spacing w:val="-1"/>
          <w:sz w:val="24"/>
          <w:szCs w:val="24"/>
          <w:lang w:val="ro-RO"/>
        </w:rPr>
        <w:t>dup</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pacing w:val="-1"/>
          <w:w w:val="103"/>
          <w:sz w:val="24"/>
          <w:szCs w:val="24"/>
          <w:lang w:val="ro-RO"/>
        </w:rPr>
        <w:t xml:space="preserve">caz, </w:t>
      </w:r>
      <w:r w:rsidRPr="00F42CB9">
        <w:rPr>
          <w:rFonts w:ascii="Calibri" w:eastAsia="Trebuchet MS" w:hAnsi="Calibri" w:cs="Calibri"/>
          <w:color w:val="002060"/>
          <w:spacing w:val="-1"/>
          <w:sz w:val="24"/>
          <w:szCs w:val="24"/>
          <w:lang w:val="ro-RO"/>
        </w:rPr>
        <w:lastRenderedPageBreak/>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2"/>
          <w:sz w:val="24"/>
          <w:szCs w:val="24"/>
          <w:lang w:val="ro-RO"/>
        </w:rPr>
        <w:t>m</w:t>
      </w:r>
      <w:r w:rsidRPr="00F42CB9">
        <w:rPr>
          <w:rFonts w:ascii="Calibri" w:eastAsia="Trebuchet MS" w:hAnsi="Calibri" w:cs="Calibri"/>
          <w:color w:val="002060"/>
          <w:sz w:val="24"/>
          <w:szCs w:val="24"/>
          <w:lang w:val="ro-RO"/>
        </w:rPr>
        <w:t>plementarea</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1"/>
          <w:sz w:val="24"/>
          <w:szCs w:val="24"/>
          <w:lang w:val="ro-RO"/>
        </w:rPr>
        <w:t>Proiectului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acţiunile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inacţiunile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acestora</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or</w:t>
      </w:r>
      <w:r w:rsidRPr="00F42CB9">
        <w:rPr>
          <w:rFonts w:ascii="Calibri" w:eastAsia="Trebuchet MS" w:hAnsi="Calibri" w:cs="Calibri"/>
          <w:color w:val="002060"/>
          <w:sz w:val="24"/>
          <w:szCs w:val="24"/>
          <w:lang w:val="ro-RO"/>
        </w:rPr>
        <w:t xml:space="preserve">i </w:t>
      </w:r>
      <w:r w:rsidRPr="00F42CB9">
        <w:rPr>
          <w:rFonts w:ascii="Calibri" w:eastAsia="Trebuchet MS" w:hAnsi="Calibri" w:cs="Calibri"/>
          <w:color w:val="002060"/>
          <w:spacing w:val="-1"/>
          <w:w w:val="103"/>
          <w:sz w:val="24"/>
          <w:szCs w:val="24"/>
          <w:lang w:val="ro-RO"/>
        </w:rPr>
        <w:t xml:space="preserve">ale </w:t>
      </w:r>
      <w:r w:rsidRPr="00F42CB9">
        <w:rPr>
          <w:rFonts w:ascii="Calibri" w:eastAsia="Trebuchet MS" w:hAnsi="Calibri" w:cs="Calibri"/>
          <w:color w:val="002060"/>
          <w:sz w:val="24"/>
          <w:szCs w:val="24"/>
          <w:lang w:val="ro-RO"/>
        </w:rPr>
        <w:t>prestatorilor</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serviciilor</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extern</w:t>
      </w:r>
      <w:r w:rsidRPr="00F42CB9">
        <w:rPr>
          <w:rFonts w:ascii="Calibri" w:eastAsia="Trebuchet MS" w:hAnsi="Calibri" w:cs="Calibri"/>
          <w:color w:val="002060"/>
          <w:spacing w:val="-2"/>
          <w:sz w:val="24"/>
          <w:szCs w:val="24"/>
          <w:lang w:val="ro-RO"/>
        </w:rPr>
        <w:t>a</w:t>
      </w:r>
      <w:r w:rsidRPr="00F42CB9">
        <w:rPr>
          <w:rFonts w:ascii="Calibri" w:eastAsia="Trebuchet MS" w:hAnsi="Calibri" w:cs="Calibri"/>
          <w:color w:val="002060"/>
          <w:sz w:val="24"/>
          <w:szCs w:val="24"/>
          <w:lang w:val="ro-RO"/>
        </w:rPr>
        <w:t>lizate</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cadrul</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w w:val="103"/>
          <w:sz w:val="24"/>
          <w:szCs w:val="24"/>
          <w:lang w:val="ro-RO"/>
        </w:rPr>
        <w:t>proiectului</w:t>
      </w:r>
      <w:r w:rsidR="001854F6" w:rsidRPr="00F42CB9">
        <w:rPr>
          <w:rFonts w:ascii="Calibri" w:eastAsia="Trebuchet MS" w:hAnsi="Calibri" w:cs="Calibri"/>
          <w:color w:val="002060"/>
          <w:w w:val="103"/>
          <w:sz w:val="24"/>
          <w:szCs w:val="24"/>
          <w:lang w:val="ro-RO"/>
        </w:rPr>
        <w:t>.</w:t>
      </w:r>
    </w:p>
    <w:p w14:paraId="0CD02D43" w14:textId="7E31F483" w:rsidR="009C7C7B" w:rsidRPr="00F42CB9" w:rsidRDefault="009C7C7B" w:rsidP="00EB795F">
      <w:pPr>
        <w:spacing w:before="60"/>
        <w:ind w:left="567" w:right="103" w:hanging="434"/>
        <w:jc w:val="both"/>
        <w:rPr>
          <w:rFonts w:ascii="Calibri" w:hAnsi="Calibri" w:cs="Calibri"/>
          <w:color w:val="002060"/>
          <w:sz w:val="24"/>
          <w:szCs w:val="24"/>
          <w:lang w:val="ro-RO"/>
        </w:rPr>
      </w:pPr>
      <w:r w:rsidRPr="00F42CB9">
        <w:rPr>
          <w:rFonts w:ascii="Calibri" w:eastAsia="Trebuchet MS" w:hAnsi="Calibri" w:cs="Calibri"/>
          <w:color w:val="002060"/>
          <w:sz w:val="24"/>
          <w:szCs w:val="24"/>
          <w:lang w:val="ro-RO"/>
        </w:rPr>
        <w:t>(3)</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Toţi</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partenerii</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sun</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obligaţi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2"/>
          <w:sz w:val="24"/>
          <w:szCs w:val="24"/>
          <w:lang w:val="ro-RO"/>
        </w:rPr>
        <w:t>s</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respect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întocmai</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ş</w:t>
      </w:r>
      <w:r w:rsidRPr="00F42CB9">
        <w:rPr>
          <w:rFonts w:ascii="Calibri" w:eastAsia="Trebuchet MS" w:hAnsi="Calibri" w:cs="Calibri"/>
          <w:color w:val="002060"/>
          <w:sz w:val="24"/>
          <w:szCs w:val="24"/>
          <w:lang w:val="ro-RO"/>
        </w:rPr>
        <w:t>i în</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integralitate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w w:val="103"/>
          <w:sz w:val="24"/>
          <w:szCs w:val="24"/>
          <w:lang w:val="ro-RO"/>
        </w:rPr>
        <w:t xml:space="preserve">prevederile </w:t>
      </w:r>
      <w:r w:rsidRPr="00F42CB9">
        <w:rPr>
          <w:rFonts w:ascii="Calibri" w:eastAsia="Trebuchet MS" w:hAnsi="Calibri" w:cs="Calibri"/>
          <w:color w:val="002060"/>
          <w:spacing w:val="-1"/>
          <w:sz w:val="24"/>
          <w:szCs w:val="24"/>
          <w:lang w:val="ro-RO"/>
        </w:rPr>
        <w:t>prezentulu</w:t>
      </w:r>
      <w:r w:rsidRPr="00F42CB9">
        <w:rPr>
          <w:rFonts w:ascii="Calibri" w:eastAsia="Trebuchet MS" w:hAnsi="Calibri" w:cs="Calibri"/>
          <w:color w:val="002060"/>
          <w:sz w:val="24"/>
          <w:szCs w:val="24"/>
          <w:lang w:val="ro-RO"/>
        </w:rPr>
        <w:t xml:space="preserve">i </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Contrac</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Finan</w:t>
      </w:r>
      <w:r w:rsidRPr="00F42CB9">
        <w:rPr>
          <w:rFonts w:ascii="Calibri" w:eastAsia="Trebuchet MS" w:hAnsi="Calibri" w:cs="Calibri"/>
          <w:color w:val="002060"/>
          <w:spacing w:val="-1"/>
          <w:sz w:val="24"/>
          <w:szCs w:val="24"/>
          <w:lang w:val="ro-RO"/>
        </w:rPr>
        <w:t>țare</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Liderul</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z w:val="24"/>
          <w:szCs w:val="24"/>
          <w:lang w:val="ro-RO"/>
        </w:rPr>
        <w:t xml:space="preserve">parteneriat </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răspunde</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pacing w:val="-1"/>
          <w:sz w:val="24"/>
          <w:szCs w:val="24"/>
          <w:lang w:val="ro-RO"/>
        </w:rPr>
        <w:t>faţ</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îndeplinirea</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prevederilo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prezentului</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Contrac</w:t>
      </w:r>
      <w:r w:rsidRPr="00F42CB9">
        <w:rPr>
          <w:rFonts w:ascii="Calibri" w:eastAsia="Trebuchet MS" w:hAnsi="Calibri" w:cs="Calibri"/>
          <w:color w:val="002060"/>
          <w:sz w:val="24"/>
          <w:szCs w:val="24"/>
          <w:lang w:val="ro-RO"/>
        </w:rPr>
        <w:t>t</w:t>
      </w:r>
      <w:r w:rsidR="001854F6" w:rsidRPr="00F42CB9">
        <w:rPr>
          <w:rFonts w:ascii="Calibri" w:eastAsia="Trebuchet MS" w:hAnsi="Calibri" w:cs="Calibri"/>
          <w:color w:val="002060"/>
          <w:sz w:val="24"/>
          <w:szCs w:val="24"/>
          <w:lang w:val="ro-RO"/>
        </w:rPr>
        <w:t>.</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5"/>
          <w:sz w:val="24"/>
          <w:szCs w:val="24"/>
          <w:lang w:val="ro-RO"/>
        </w:rPr>
        <w:t xml:space="preserve"> </w:t>
      </w:r>
    </w:p>
    <w:p w14:paraId="29652102" w14:textId="29037075" w:rsidR="009C7C7B" w:rsidRPr="00F42CB9" w:rsidRDefault="009C7C7B" w:rsidP="00EB795F">
      <w:pPr>
        <w:spacing w:before="60"/>
        <w:ind w:left="567" w:right="105" w:hanging="434"/>
        <w:jc w:val="both"/>
        <w:rPr>
          <w:rFonts w:ascii="Calibri" w:hAnsi="Calibri" w:cs="Calibri"/>
          <w:color w:val="002060"/>
          <w:sz w:val="24"/>
          <w:szCs w:val="24"/>
          <w:lang w:val="ro-RO"/>
        </w:rPr>
      </w:pPr>
      <w:r w:rsidRPr="00F42CB9">
        <w:rPr>
          <w:rFonts w:ascii="Calibri" w:eastAsia="Trebuchet MS" w:hAnsi="Calibri" w:cs="Calibri"/>
          <w:color w:val="002060"/>
          <w:sz w:val="24"/>
          <w:szCs w:val="24"/>
          <w:lang w:val="ro-RO"/>
        </w:rPr>
        <w:t xml:space="preserve">(4) </w:t>
      </w:r>
      <w:r w:rsidRPr="00F42CB9">
        <w:rPr>
          <w:rFonts w:ascii="Calibri" w:eastAsia="Trebuchet MS" w:hAnsi="Calibri" w:cs="Calibri"/>
          <w:color w:val="002060"/>
          <w:spacing w:val="-1"/>
          <w:sz w:val="24"/>
          <w:szCs w:val="24"/>
          <w:lang w:val="ro-RO"/>
        </w:rPr>
        <w:t>Lideru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parteneriatulu</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1"/>
          <w:sz w:val="24"/>
          <w:szCs w:val="24"/>
          <w:lang w:val="ro-RO"/>
        </w:rPr>
        <w:t>est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003C0FF2">
        <w:rPr>
          <w:rFonts w:ascii="Calibri" w:eastAsia="Trebuchet MS" w:hAnsi="Calibri" w:cs="Calibri"/>
          <w:color w:val="002060"/>
          <w:spacing w:val="7"/>
          <w:sz w:val="24"/>
          <w:szCs w:val="24"/>
          <w:lang w:val="ro-RO"/>
        </w:rPr>
        <w:t>responsabil</w:t>
      </w:r>
      <w:r w:rsidR="00D25F34">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transmitere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cererilo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 prefinanțare/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rambursare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w w:val="103"/>
          <w:sz w:val="24"/>
          <w:szCs w:val="24"/>
          <w:lang w:val="ro-RO"/>
        </w:rPr>
        <w:t>plată/</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poartelor</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de progres</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AM</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confor</w:t>
      </w:r>
      <w:r w:rsidRPr="00F42CB9">
        <w:rPr>
          <w:rFonts w:ascii="Calibri" w:eastAsia="Trebuchet MS" w:hAnsi="Calibri" w:cs="Calibri"/>
          <w:color w:val="002060"/>
          <w:sz w:val="24"/>
          <w:szCs w:val="24"/>
          <w:lang w:val="ro-RO"/>
        </w:rPr>
        <w:t>m</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prevederilor</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2"/>
          <w:sz w:val="24"/>
          <w:szCs w:val="24"/>
          <w:lang w:val="ro-RO"/>
        </w:rPr>
        <w:t>p</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z w:val="24"/>
          <w:szCs w:val="24"/>
          <w:lang w:val="ro-RO"/>
        </w:rPr>
        <w:t>ezentului</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Contrac</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w w:val="103"/>
          <w:sz w:val="24"/>
          <w:szCs w:val="24"/>
          <w:lang w:val="ro-RO"/>
        </w:rPr>
        <w:t xml:space="preserve">de </w:t>
      </w:r>
      <w:r w:rsidRPr="00F42CB9">
        <w:rPr>
          <w:rFonts w:ascii="Calibri" w:eastAsia="Trebuchet MS" w:hAnsi="Calibri" w:cs="Calibri"/>
          <w:color w:val="002060"/>
          <w:spacing w:val="-1"/>
          <w:w w:val="103"/>
          <w:sz w:val="24"/>
          <w:szCs w:val="24"/>
          <w:lang w:val="ro-RO"/>
        </w:rPr>
        <w:t>Finanţare</w:t>
      </w:r>
      <w:r w:rsidR="00A445DD" w:rsidRPr="00F42CB9">
        <w:rPr>
          <w:rFonts w:ascii="Calibri" w:eastAsia="Trebuchet MS" w:hAnsi="Calibri" w:cs="Calibri"/>
          <w:color w:val="002060"/>
          <w:spacing w:val="-1"/>
          <w:w w:val="103"/>
          <w:sz w:val="24"/>
          <w:szCs w:val="24"/>
          <w:lang w:val="ro-RO"/>
        </w:rPr>
        <w:t>.</w:t>
      </w:r>
    </w:p>
    <w:p w14:paraId="27B01003" w14:textId="77BC7AD9" w:rsidR="009C7C7B" w:rsidRPr="00F42CB9" w:rsidRDefault="009C7C7B" w:rsidP="00EB795F">
      <w:pPr>
        <w:spacing w:before="60"/>
        <w:ind w:left="567" w:right="105" w:hanging="434"/>
        <w:jc w:val="both"/>
        <w:rPr>
          <w:rFonts w:ascii="Calibri" w:eastAsia="Trebuchet MS" w:hAnsi="Calibri" w:cs="Calibri"/>
          <w:i/>
          <w:color w:val="002060"/>
          <w:w w:val="103"/>
          <w:sz w:val="24"/>
          <w:szCs w:val="24"/>
          <w:lang w:val="ro-RO"/>
        </w:rPr>
      </w:pP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5</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 xml:space="preserve">u </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neregulile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identificate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 xml:space="preserve">în </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cadru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2"/>
          <w:sz w:val="24"/>
          <w:szCs w:val="24"/>
          <w:lang w:val="ro-RO"/>
        </w:rPr>
        <w:t>pro</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ectelo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implementate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w w:val="103"/>
          <w:sz w:val="24"/>
          <w:szCs w:val="24"/>
          <w:lang w:val="ro-RO"/>
        </w:rPr>
        <w:t xml:space="preserve">parteneriat, </w:t>
      </w:r>
      <w:r w:rsidRPr="00F42CB9">
        <w:rPr>
          <w:rFonts w:ascii="Calibri" w:eastAsia="Trebuchet MS" w:hAnsi="Calibri" w:cs="Calibri"/>
          <w:color w:val="002060"/>
          <w:spacing w:val="-2"/>
          <w:sz w:val="24"/>
          <w:szCs w:val="24"/>
          <w:lang w:val="ro-RO"/>
        </w:rPr>
        <w:t>A</w:t>
      </w:r>
      <w:r w:rsidRPr="00F42CB9">
        <w:rPr>
          <w:rFonts w:ascii="Calibri" w:eastAsia="Trebuchet MS" w:hAnsi="Calibri" w:cs="Calibri"/>
          <w:color w:val="002060"/>
          <w:spacing w:val="-1"/>
          <w:sz w:val="24"/>
          <w:szCs w:val="24"/>
          <w:lang w:val="ro-RO"/>
        </w:rPr>
        <w:t>M</w:t>
      </w:r>
      <w:r w:rsidRPr="00F42CB9">
        <w:rPr>
          <w:rFonts w:ascii="Calibri" w:eastAsia="Trebuchet MS" w:hAnsi="Calibri" w:cs="Calibri"/>
          <w:color w:val="002060"/>
          <w:sz w:val="24"/>
          <w:szCs w:val="24"/>
          <w:lang w:val="ro-RO"/>
        </w:rPr>
        <w:t xml:space="preserve"> emite</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z w:val="24"/>
          <w:szCs w:val="24"/>
          <w:lang w:val="ro-RO"/>
        </w:rPr>
        <w:t xml:space="preserve">notificările </w:t>
      </w:r>
      <w:r w:rsidRPr="00F42CB9">
        <w:rPr>
          <w:rFonts w:ascii="Calibri" w:eastAsia="Trebuchet MS" w:hAnsi="Calibri" w:cs="Calibri"/>
          <w:color w:val="002060"/>
          <w:spacing w:val="-1"/>
          <w:sz w:val="24"/>
          <w:szCs w:val="24"/>
          <w:lang w:val="ro-RO"/>
        </w:rPr>
        <w:t>ș</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titlurile</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creanță</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pe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numel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liderului</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pacing w:val="-2"/>
          <w:w w:val="103"/>
          <w:sz w:val="24"/>
          <w:szCs w:val="24"/>
          <w:lang w:val="ro-RO"/>
        </w:rPr>
        <w:t xml:space="preserve">de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sz w:val="24"/>
          <w:szCs w:val="24"/>
          <w:lang w:val="ro-RO"/>
        </w:rPr>
        <w:t>sau,</w:t>
      </w:r>
      <w:r w:rsidRPr="00F42CB9">
        <w:rPr>
          <w:rFonts w:ascii="Calibri" w:eastAsia="Trebuchet MS" w:hAnsi="Calibri" w:cs="Calibri"/>
          <w:color w:val="002060"/>
          <w:spacing w:val="41"/>
          <w:sz w:val="24"/>
          <w:szCs w:val="24"/>
          <w:lang w:val="ro-RO"/>
        </w:rPr>
        <w:t xml:space="preserve"> </w:t>
      </w:r>
      <w:r w:rsidR="00A73DD9" w:rsidRPr="00F42CB9">
        <w:rPr>
          <w:rFonts w:ascii="Calibri" w:eastAsia="Trebuchet MS" w:hAnsi="Calibri" w:cs="Calibri"/>
          <w:color w:val="002060"/>
          <w:spacing w:val="-1"/>
          <w:sz w:val="24"/>
          <w:szCs w:val="24"/>
          <w:lang w:val="ro-RO"/>
        </w:rPr>
        <w:t>dup</w:t>
      </w:r>
      <w:r w:rsidR="00A73DD9" w:rsidRPr="00F42CB9">
        <w:rPr>
          <w:rFonts w:ascii="Calibri" w:eastAsia="Trebuchet MS" w:hAnsi="Calibri" w:cs="Calibri"/>
          <w:color w:val="002060"/>
          <w:sz w:val="24"/>
          <w:szCs w:val="24"/>
          <w:lang w:val="ro-RO"/>
        </w:rPr>
        <w:t>ă</w:t>
      </w:r>
      <w:r w:rsidR="00A73DD9"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caz,</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pacing w:val="-1"/>
          <w:sz w:val="24"/>
          <w:szCs w:val="24"/>
          <w:lang w:val="ro-RO"/>
        </w:rPr>
        <w:t>partenerulu</w:t>
      </w:r>
      <w:r w:rsidRPr="00F42CB9">
        <w:rPr>
          <w:rFonts w:ascii="Calibri" w:eastAsia="Trebuchet MS" w:hAnsi="Calibri" w:cs="Calibri"/>
          <w:color w:val="002060"/>
          <w:sz w:val="24"/>
          <w:szCs w:val="24"/>
          <w:lang w:val="ro-RO"/>
        </w:rPr>
        <w:t xml:space="preserve">i </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efectuat</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z w:val="24"/>
          <w:szCs w:val="24"/>
          <w:lang w:val="ro-RO"/>
        </w:rPr>
        <w:t xml:space="preserve">cheltuielile  </w:t>
      </w:r>
      <w:r w:rsidRPr="00F42CB9">
        <w:rPr>
          <w:rFonts w:ascii="Calibri" w:eastAsia="Trebuchet MS" w:hAnsi="Calibri" w:cs="Calibri"/>
          <w:color w:val="002060"/>
          <w:spacing w:val="-1"/>
          <w:sz w:val="24"/>
          <w:szCs w:val="24"/>
          <w:lang w:val="ro-RO"/>
        </w:rPr>
        <w:t>afectat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pacing w:val="-1"/>
          <w:w w:val="103"/>
          <w:sz w:val="24"/>
          <w:szCs w:val="24"/>
          <w:lang w:val="ro-RO"/>
        </w:rPr>
        <w:t>ner</w:t>
      </w:r>
      <w:r w:rsidRPr="00F42CB9">
        <w:rPr>
          <w:rFonts w:ascii="Calibri" w:eastAsia="Trebuchet MS" w:hAnsi="Calibri" w:cs="Calibri"/>
          <w:color w:val="002060"/>
          <w:w w:val="103"/>
          <w:sz w:val="24"/>
          <w:szCs w:val="24"/>
          <w:lang w:val="ro-RO"/>
        </w:rPr>
        <w:t xml:space="preserve">eguli </w:t>
      </w:r>
      <w:r w:rsidRPr="00F42CB9">
        <w:rPr>
          <w:rFonts w:ascii="Calibri" w:eastAsia="Trebuchet MS" w:hAnsi="Calibri" w:cs="Calibri"/>
          <w:color w:val="002060"/>
          <w:spacing w:val="-1"/>
          <w:sz w:val="24"/>
          <w:szCs w:val="24"/>
          <w:lang w:val="ro-RO"/>
        </w:rPr>
        <w:t>confor</w:t>
      </w:r>
      <w:r w:rsidRPr="00F42CB9">
        <w:rPr>
          <w:rFonts w:ascii="Calibri" w:eastAsia="Trebuchet MS" w:hAnsi="Calibri" w:cs="Calibri"/>
          <w:color w:val="002060"/>
          <w:sz w:val="24"/>
          <w:szCs w:val="24"/>
          <w:lang w:val="ro-RO"/>
        </w:rPr>
        <w:t>m</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i/>
          <w:color w:val="002060"/>
          <w:spacing w:val="-1"/>
          <w:sz w:val="24"/>
          <w:szCs w:val="24"/>
          <w:lang w:val="ro-RO"/>
        </w:rPr>
        <w:t>Anexe</w:t>
      </w:r>
      <w:r w:rsidRPr="00F42CB9">
        <w:rPr>
          <w:rFonts w:ascii="Calibri" w:eastAsia="Trebuchet MS" w:hAnsi="Calibri" w:cs="Calibri"/>
          <w:i/>
          <w:color w:val="002060"/>
          <w:sz w:val="24"/>
          <w:szCs w:val="24"/>
          <w:lang w:val="ro-RO"/>
        </w:rPr>
        <w:t>i</w:t>
      </w:r>
      <w:r w:rsidRPr="00F42CB9">
        <w:rPr>
          <w:rFonts w:ascii="Calibri" w:eastAsia="Trebuchet MS" w:hAnsi="Calibri" w:cs="Calibri"/>
          <w:i/>
          <w:color w:val="002060"/>
          <w:spacing w:val="19"/>
          <w:sz w:val="24"/>
          <w:szCs w:val="24"/>
          <w:lang w:val="ro-RO"/>
        </w:rPr>
        <w:t xml:space="preserve"> </w:t>
      </w:r>
      <w:r w:rsidR="00EB795F">
        <w:rPr>
          <w:rFonts w:ascii="Calibri" w:eastAsia="Trebuchet MS" w:hAnsi="Calibri" w:cs="Calibri"/>
          <w:i/>
          <w:color w:val="002060"/>
          <w:spacing w:val="-1"/>
          <w:sz w:val="24"/>
          <w:szCs w:val="24"/>
          <w:lang w:val="ro-RO"/>
        </w:rPr>
        <w:t>4</w:t>
      </w:r>
      <w:r w:rsidR="00A73DD9" w:rsidRPr="00F42CB9">
        <w:rPr>
          <w:rFonts w:ascii="Calibri" w:eastAsia="Trebuchet MS" w:hAnsi="Calibri" w:cs="Calibri"/>
          <w:i/>
          <w:color w:val="002060"/>
          <w:spacing w:val="-1"/>
          <w:sz w:val="24"/>
          <w:szCs w:val="24"/>
          <w:lang w:val="ro-RO"/>
        </w:rPr>
        <w:t xml:space="preserve"> </w:t>
      </w:r>
      <w:r w:rsidRPr="00F42CB9">
        <w:rPr>
          <w:rFonts w:ascii="Calibri" w:eastAsia="Trebuchet MS" w:hAnsi="Calibri" w:cs="Calibri"/>
          <w:i/>
          <w:color w:val="002060"/>
          <w:sz w:val="24"/>
          <w:szCs w:val="24"/>
          <w:lang w:val="ro-RO"/>
        </w:rPr>
        <w:t>-</w:t>
      </w:r>
      <w:r w:rsidRPr="00F42CB9">
        <w:rPr>
          <w:rFonts w:ascii="Calibri" w:eastAsia="Trebuchet MS" w:hAnsi="Calibri" w:cs="Calibri"/>
          <w:i/>
          <w:color w:val="002060"/>
          <w:spacing w:val="10"/>
          <w:sz w:val="24"/>
          <w:szCs w:val="24"/>
          <w:lang w:val="ro-RO"/>
        </w:rPr>
        <w:t xml:space="preserve"> </w:t>
      </w:r>
      <w:r w:rsidRPr="00F42CB9">
        <w:rPr>
          <w:rFonts w:ascii="Calibri" w:eastAsia="Trebuchet MS" w:hAnsi="Calibri" w:cs="Calibri"/>
          <w:i/>
          <w:color w:val="002060"/>
          <w:spacing w:val="-2"/>
          <w:sz w:val="24"/>
          <w:szCs w:val="24"/>
          <w:lang w:val="ro-RO"/>
        </w:rPr>
        <w:t>A</w:t>
      </w:r>
      <w:r w:rsidRPr="00F42CB9">
        <w:rPr>
          <w:rFonts w:ascii="Calibri" w:eastAsia="Trebuchet MS" w:hAnsi="Calibri" w:cs="Calibri"/>
          <w:i/>
          <w:color w:val="002060"/>
          <w:spacing w:val="3"/>
          <w:sz w:val="24"/>
          <w:szCs w:val="24"/>
          <w:lang w:val="ro-RO"/>
        </w:rPr>
        <w:t>c</w:t>
      </w:r>
      <w:r w:rsidRPr="00F42CB9">
        <w:rPr>
          <w:rFonts w:ascii="Calibri" w:eastAsia="Trebuchet MS" w:hAnsi="Calibri" w:cs="Calibri"/>
          <w:i/>
          <w:color w:val="002060"/>
          <w:spacing w:val="-1"/>
          <w:sz w:val="24"/>
          <w:szCs w:val="24"/>
          <w:lang w:val="ro-RO"/>
        </w:rPr>
        <w:t>ordu</w:t>
      </w:r>
      <w:r w:rsidRPr="00F42CB9">
        <w:rPr>
          <w:rFonts w:ascii="Calibri" w:eastAsia="Trebuchet MS" w:hAnsi="Calibri" w:cs="Calibri"/>
          <w:i/>
          <w:color w:val="002060"/>
          <w:sz w:val="24"/>
          <w:szCs w:val="24"/>
          <w:lang w:val="ro-RO"/>
        </w:rPr>
        <w:t>l</w:t>
      </w:r>
      <w:r w:rsidRPr="00F42CB9">
        <w:rPr>
          <w:rFonts w:ascii="Calibri" w:eastAsia="Trebuchet MS" w:hAnsi="Calibri" w:cs="Calibri"/>
          <w:i/>
          <w:color w:val="002060"/>
          <w:spacing w:val="22"/>
          <w:sz w:val="24"/>
          <w:szCs w:val="24"/>
          <w:lang w:val="ro-RO"/>
        </w:rPr>
        <w:t xml:space="preserve"> </w:t>
      </w:r>
      <w:r w:rsidRPr="00F42CB9">
        <w:rPr>
          <w:rFonts w:ascii="Calibri" w:eastAsia="Trebuchet MS" w:hAnsi="Calibri" w:cs="Calibri"/>
          <w:i/>
          <w:color w:val="002060"/>
          <w:spacing w:val="-1"/>
          <w:sz w:val="24"/>
          <w:szCs w:val="24"/>
          <w:lang w:val="ro-RO"/>
        </w:rPr>
        <w:t>de parteneriat</w:t>
      </w:r>
      <w:r w:rsidRPr="00F42CB9">
        <w:rPr>
          <w:rFonts w:ascii="Calibri" w:eastAsia="Trebuchet MS" w:hAnsi="Calibri" w:cs="Calibri"/>
          <w:i/>
          <w:color w:val="002060"/>
          <w:w w:val="103"/>
          <w:sz w:val="24"/>
          <w:szCs w:val="24"/>
          <w:lang w:val="ro-RO"/>
        </w:rPr>
        <w:t>.</w:t>
      </w:r>
    </w:p>
    <w:p w14:paraId="19297C1C" w14:textId="77777777" w:rsidR="006D7C5C" w:rsidRPr="00F42CB9" w:rsidRDefault="006D7C5C" w:rsidP="000377CE">
      <w:pPr>
        <w:pStyle w:val="Default"/>
        <w:spacing w:before="60"/>
        <w:ind w:left="75"/>
        <w:jc w:val="both"/>
        <w:rPr>
          <w:rFonts w:eastAsia="Trebuchet MS"/>
          <w:b/>
          <w:bCs/>
          <w:color w:val="002060"/>
          <w:lang w:val="ro-RO"/>
        </w:rPr>
      </w:pPr>
    </w:p>
    <w:p w14:paraId="567A8FD7" w14:textId="3071CF46" w:rsidR="001672E7" w:rsidRPr="00F42CB9" w:rsidRDefault="009C7C7B" w:rsidP="000377CE">
      <w:pPr>
        <w:pStyle w:val="Default"/>
        <w:spacing w:before="60"/>
        <w:ind w:left="75"/>
        <w:jc w:val="both"/>
        <w:rPr>
          <w:rFonts w:eastAsia="Trebuchet MS"/>
          <w:b/>
          <w:bCs/>
          <w:color w:val="002060"/>
          <w:lang w:val="ro-RO"/>
        </w:rPr>
      </w:pPr>
      <w:r w:rsidRPr="00F42CB9">
        <w:rPr>
          <w:rFonts w:eastAsia="Trebuchet MS"/>
          <w:b/>
          <w:bCs/>
          <w:color w:val="002060"/>
          <w:lang w:val="ro-RO"/>
        </w:rPr>
        <w:t xml:space="preserve">Art 8 – Măsuri de informare și publicitate </w:t>
      </w:r>
    </w:p>
    <w:p w14:paraId="02C29735" w14:textId="77777777" w:rsidR="00BF5495" w:rsidRPr="00F42CB9" w:rsidRDefault="009C7C7B" w:rsidP="000377CE">
      <w:pPr>
        <w:pStyle w:val="ListParagraph"/>
        <w:numPr>
          <w:ilvl w:val="0"/>
          <w:numId w:val="13"/>
        </w:numPr>
        <w:spacing w:before="60"/>
        <w:ind w:right="105"/>
        <w:contextualSpacing w:val="0"/>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a Programului Sănătate.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463E89D7" w14:textId="77777777" w:rsidR="0034100F" w:rsidRPr="00F42CB9" w:rsidRDefault="00BF5495" w:rsidP="000377CE">
      <w:pPr>
        <w:pStyle w:val="ListParagraph"/>
        <w:numPr>
          <w:ilvl w:val="0"/>
          <w:numId w:val="13"/>
        </w:numPr>
        <w:spacing w:before="60"/>
        <w:ind w:right="105"/>
        <w:contextualSpacing w:val="0"/>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 xml:space="preserve">Dacă beneficiarul nu își respectă obligațiile ce îi revin în temeiul articolului 47 </w:t>
      </w:r>
      <w:r w:rsidR="000F132E" w:rsidRPr="00F42CB9">
        <w:rPr>
          <w:rFonts w:ascii="Calibri" w:eastAsia="Trebuchet MS" w:hAnsi="Calibri" w:cs="Calibri"/>
          <w:color w:val="002060"/>
          <w:spacing w:val="1"/>
          <w:sz w:val="24"/>
          <w:szCs w:val="24"/>
          <w:lang w:val="ro-RO"/>
        </w:rPr>
        <w:t>si articolului 50</w:t>
      </w:r>
      <w:r w:rsidRPr="00F42CB9">
        <w:rPr>
          <w:rFonts w:ascii="Calibri" w:eastAsia="Trebuchet MS" w:hAnsi="Calibri" w:cs="Calibri"/>
          <w:color w:val="002060"/>
          <w:spacing w:val="1"/>
          <w:sz w:val="24"/>
          <w:szCs w:val="24"/>
          <w:lang w:val="ro-RO"/>
        </w:rPr>
        <w:t xml:space="preserve"> alin (1) și (2)</w:t>
      </w:r>
      <w:r w:rsidR="00A73DD9" w:rsidRPr="00F42CB9">
        <w:rPr>
          <w:rFonts w:ascii="Calibri" w:eastAsia="Trebuchet MS" w:hAnsi="Calibri" w:cs="Calibri"/>
          <w:color w:val="002060"/>
          <w:spacing w:val="1"/>
          <w:sz w:val="24"/>
          <w:szCs w:val="24"/>
          <w:lang w:val="ro-RO"/>
        </w:rPr>
        <w:t xml:space="preserve"> </w:t>
      </w:r>
      <w:r w:rsidR="000F132E" w:rsidRPr="00F42CB9">
        <w:rPr>
          <w:rFonts w:ascii="Calibri" w:eastAsia="Trebuchet MS" w:hAnsi="Calibri" w:cs="Calibri"/>
          <w:color w:val="002060"/>
          <w:spacing w:val="1"/>
          <w:sz w:val="24"/>
          <w:szCs w:val="24"/>
          <w:lang w:val="ro-RO"/>
        </w:rPr>
        <w:t>- din Regulamentul (UE)</w:t>
      </w:r>
      <w:r w:rsidR="00BD65A8" w:rsidRPr="00F42CB9">
        <w:rPr>
          <w:rFonts w:ascii="Calibri" w:eastAsia="Trebuchet MS" w:hAnsi="Calibri" w:cs="Calibri"/>
          <w:color w:val="002060"/>
          <w:spacing w:val="1"/>
          <w:sz w:val="24"/>
          <w:szCs w:val="24"/>
          <w:lang w:val="ro-RO"/>
        </w:rPr>
        <w:t xml:space="preserve"> nr.</w:t>
      </w:r>
      <w:r w:rsidR="000F132E" w:rsidRPr="00F42CB9">
        <w:rPr>
          <w:rFonts w:ascii="Calibri" w:eastAsia="Trebuchet MS" w:hAnsi="Calibri" w:cs="Calibri"/>
          <w:color w:val="002060"/>
          <w:spacing w:val="1"/>
          <w:sz w:val="24"/>
          <w:szCs w:val="24"/>
          <w:lang w:val="ro-RO"/>
        </w:rPr>
        <w:t xml:space="preserve"> </w:t>
      </w:r>
      <w:r w:rsidR="00BD65A8" w:rsidRPr="00F42CB9">
        <w:rPr>
          <w:rFonts w:ascii="Calibri" w:eastAsia="Trebuchet MS" w:hAnsi="Calibri" w:cs="Calibri"/>
          <w:color w:val="002060"/>
          <w:spacing w:val="1"/>
          <w:sz w:val="24"/>
          <w:szCs w:val="24"/>
          <w:lang w:val="ro-RO"/>
        </w:rPr>
        <w:t>1060/2021</w:t>
      </w:r>
      <w:r w:rsidRPr="00F42CB9">
        <w:rPr>
          <w:rFonts w:ascii="Calibri" w:eastAsia="Trebuchet MS" w:hAnsi="Calibri" w:cs="Calibri"/>
          <w:color w:val="002060"/>
          <w:spacing w:val="1"/>
          <w:sz w:val="24"/>
          <w:szCs w:val="24"/>
          <w:lang w:val="ro-RO"/>
        </w:rPr>
        <w:t xml:space="preserve"> și în cazul în care nu se iau măsuri de remediere, </w:t>
      </w:r>
      <w:r w:rsidR="000F132E"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1"/>
          <w:sz w:val="24"/>
          <w:szCs w:val="24"/>
          <w:lang w:val="ro-RO"/>
        </w:rPr>
        <w:t xml:space="preserve"> aplică măsuri, cu luarea în considerare a principiului proporționalității, anulând până la 3 % din sprijinul din partea fondurilor pentru operațiunea în cauză.</w:t>
      </w:r>
    </w:p>
    <w:p w14:paraId="2CF4EE1A" w14:textId="362861D9" w:rsidR="009C7C7B" w:rsidRPr="00F42CB9" w:rsidRDefault="000F132E" w:rsidP="000377CE">
      <w:pPr>
        <w:pStyle w:val="ListParagraph"/>
        <w:numPr>
          <w:ilvl w:val="0"/>
          <w:numId w:val="13"/>
        </w:numPr>
        <w:spacing w:before="60"/>
        <w:ind w:right="105"/>
        <w:contextualSpacing w:val="0"/>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Beneficiarii au obligaţia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w:t>
      </w:r>
      <w:r w:rsidR="00A73DD9" w:rsidRPr="00F42CB9">
        <w:rPr>
          <w:rFonts w:ascii="Calibri" w:eastAsia="Trebuchet MS" w:hAnsi="Calibri" w:cs="Calibri"/>
          <w:color w:val="002060"/>
          <w:spacing w:val="1"/>
          <w:sz w:val="24"/>
          <w:szCs w:val="24"/>
          <w:lang w:val="ro-RO"/>
        </w:rPr>
        <w:t>.</w:t>
      </w:r>
    </w:p>
    <w:sectPr w:rsidR="009C7C7B" w:rsidRPr="00F42CB9" w:rsidSect="004F349A">
      <w:headerReference w:type="default" r:id="rId8"/>
      <w:footerReference w:type="default" r:id="rId9"/>
      <w:pgSz w:w="12240" w:h="15840"/>
      <w:pgMar w:top="1418" w:right="758" w:bottom="280" w:left="1720" w:header="68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7836B6" w14:textId="77777777" w:rsidR="001B26F2" w:rsidRDefault="001B26F2">
      <w:r>
        <w:separator/>
      </w:r>
    </w:p>
  </w:endnote>
  <w:endnote w:type="continuationSeparator" w:id="0">
    <w:p w14:paraId="34B019F5" w14:textId="77777777" w:rsidR="001B26F2" w:rsidRDefault="001B2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FF8AC" w14:textId="77777777" w:rsidR="00CA6AE7" w:rsidRDefault="00CA6AE7">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0716DB2A" wp14:editId="12E295E7">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6DB2A"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C3F97" w14:textId="77777777" w:rsidR="001B26F2" w:rsidRDefault="001B26F2">
      <w:r>
        <w:separator/>
      </w:r>
    </w:p>
  </w:footnote>
  <w:footnote w:type="continuationSeparator" w:id="0">
    <w:p w14:paraId="3A7CE1B8" w14:textId="77777777" w:rsidR="001B26F2" w:rsidRDefault="001B26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2023D" w14:textId="77777777" w:rsidR="009F06FF" w:rsidRPr="009F06FF" w:rsidRDefault="009F06FF" w:rsidP="009F06FF">
    <w:pPr>
      <w:spacing w:after="160" w:line="259" w:lineRule="auto"/>
      <w:jc w:val="center"/>
      <w:rPr>
        <w:rFonts w:ascii="Calibri" w:eastAsia="Calibri" w:hAnsi="Calibri" w:cs="Arial"/>
        <w:b/>
        <w:bCs/>
        <w:color w:val="002060"/>
        <w:kern w:val="2"/>
        <w:sz w:val="22"/>
        <w:szCs w:val="22"/>
        <w:lang w:val="ro-RO"/>
        <w14:ligatures w14:val="standardContextual"/>
      </w:rPr>
    </w:pPr>
    <w:bookmarkStart w:id="6" w:name="_Hlk134874451"/>
    <w:bookmarkStart w:id="7" w:name="_Hlk139976622"/>
    <w:r w:rsidRPr="009F06FF">
      <w:rPr>
        <w:rFonts w:ascii="Calibri" w:eastAsia="Calibri" w:hAnsi="Calibri" w:cs="Arial"/>
        <w:b/>
        <w:bCs/>
        <w:color w:val="002060"/>
        <w:kern w:val="2"/>
        <w:sz w:val="22"/>
        <w:szCs w:val="22"/>
        <w:lang w:val="ro-RO"/>
        <w14:ligatures w14:val="standardContextual"/>
      </w:rPr>
      <w:t>GHIDUL SOLICITANTULUI</w:t>
    </w:r>
  </w:p>
  <w:bookmarkEnd w:id="6"/>
  <w:bookmarkEnd w:id="7"/>
  <w:p w14:paraId="43236014" w14:textId="5CCBD3C4" w:rsidR="004F349A" w:rsidRPr="009F06FF" w:rsidRDefault="00714B38" w:rsidP="00714B38">
    <w:pPr>
      <w:spacing w:after="160" w:line="259" w:lineRule="auto"/>
      <w:jc w:val="center"/>
      <w:rPr>
        <w:rFonts w:ascii="Calibri" w:eastAsia="Calibri" w:hAnsi="Calibri" w:cs="Arial"/>
        <w:kern w:val="2"/>
        <w:sz w:val="22"/>
        <w:szCs w:val="22"/>
        <w:lang w:val="ro-RO"/>
        <w14:ligatures w14:val="standardContextual"/>
      </w:rPr>
    </w:pPr>
    <w:r w:rsidRPr="00714B38">
      <w:rPr>
        <w:rFonts w:ascii="Calibri" w:eastAsia="Calibri" w:hAnsi="Calibri" w:cs="Calibri"/>
        <w:b/>
        <w:bCs/>
        <w:color w:val="002060"/>
        <w:kern w:val="2"/>
        <w:sz w:val="22"/>
        <w:szCs w:val="22"/>
        <w:lang w:val="ro-RO"/>
        <w14:ligatures w14:val="standardContextual"/>
      </w:rPr>
      <w:t>Sprijinirea proiectelor de dezvoltare a soluțiilor de cercetare cu aplicabilitate în domeniul medical în condiții STEP în sectorul biotehnologiilor, tehnologiilor digitale și inovației tehnologice profunde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B07EE3"/>
    <w:multiLevelType w:val="hybridMultilevel"/>
    <w:tmpl w:val="FDF08098"/>
    <w:lvl w:ilvl="0" w:tplc="3D14A4C8">
      <w:start w:val="1"/>
      <w:numFmt w:val="lowerLetter"/>
      <w:lvlText w:val="(%1)"/>
      <w:lvlJc w:val="left"/>
      <w:pPr>
        <w:ind w:left="795" w:hanging="360"/>
      </w:pPr>
      <w:rPr>
        <w:rFonts w:hint="default"/>
      </w:rPr>
    </w:lvl>
    <w:lvl w:ilvl="1" w:tplc="08090019" w:tentative="1">
      <w:start w:val="1"/>
      <w:numFmt w:val="lowerLetter"/>
      <w:lvlText w:val="%2."/>
      <w:lvlJc w:val="left"/>
      <w:pPr>
        <w:ind w:left="1515" w:hanging="360"/>
      </w:pPr>
    </w:lvl>
    <w:lvl w:ilvl="2" w:tplc="0809001B" w:tentative="1">
      <w:start w:val="1"/>
      <w:numFmt w:val="lowerRoman"/>
      <w:lvlText w:val="%3."/>
      <w:lvlJc w:val="right"/>
      <w:pPr>
        <w:ind w:left="2235" w:hanging="180"/>
      </w:pPr>
    </w:lvl>
    <w:lvl w:ilvl="3" w:tplc="0809000F" w:tentative="1">
      <w:start w:val="1"/>
      <w:numFmt w:val="decimal"/>
      <w:lvlText w:val="%4."/>
      <w:lvlJc w:val="left"/>
      <w:pPr>
        <w:ind w:left="2955" w:hanging="360"/>
      </w:pPr>
    </w:lvl>
    <w:lvl w:ilvl="4" w:tplc="08090019" w:tentative="1">
      <w:start w:val="1"/>
      <w:numFmt w:val="lowerLetter"/>
      <w:lvlText w:val="%5."/>
      <w:lvlJc w:val="left"/>
      <w:pPr>
        <w:ind w:left="3675" w:hanging="360"/>
      </w:pPr>
    </w:lvl>
    <w:lvl w:ilvl="5" w:tplc="0809001B" w:tentative="1">
      <w:start w:val="1"/>
      <w:numFmt w:val="lowerRoman"/>
      <w:lvlText w:val="%6."/>
      <w:lvlJc w:val="right"/>
      <w:pPr>
        <w:ind w:left="4395" w:hanging="180"/>
      </w:pPr>
    </w:lvl>
    <w:lvl w:ilvl="6" w:tplc="0809000F" w:tentative="1">
      <w:start w:val="1"/>
      <w:numFmt w:val="decimal"/>
      <w:lvlText w:val="%7."/>
      <w:lvlJc w:val="left"/>
      <w:pPr>
        <w:ind w:left="5115" w:hanging="360"/>
      </w:pPr>
    </w:lvl>
    <w:lvl w:ilvl="7" w:tplc="08090019" w:tentative="1">
      <w:start w:val="1"/>
      <w:numFmt w:val="lowerLetter"/>
      <w:lvlText w:val="%8."/>
      <w:lvlJc w:val="left"/>
      <w:pPr>
        <w:ind w:left="5835" w:hanging="360"/>
      </w:pPr>
    </w:lvl>
    <w:lvl w:ilvl="8" w:tplc="0809001B" w:tentative="1">
      <w:start w:val="1"/>
      <w:numFmt w:val="lowerRoman"/>
      <w:lvlText w:val="%9."/>
      <w:lvlJc w:val="right"/>
      <w:pPr>
        <w:ind w:left="6555" w:hanging="180"/>
      </w:pPr>
    </w:lvl>
  </w:abstractNum>
  <w:abstractNum w:abstractNumId="2"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4" w15:restartNumberingAfterBreak="0">
    <w:nsid w:val="31E85565"/>
    <w:multiLevelType w:val="hybridMultilevel"/>
    <w:tmpl w:val="6F2ECA28"/>
    <w:lvl w:ilvl="0" w:tplc="C164B7B6">
      <w:start w:val="1"/>
      <w:numFmt w:val="decimal"/>
      <w:lvlText w:val="(%1)"/>
      <w:lvlJc w:val="left"/>
      <w:pPr>
        <w:ind w:left="360"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5"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F729BD"/>
    <w:multiLevelType w:val="hybridMultilevel"/>
    <w:tmpl w:val="C2B4256A"/>
    <w:lvl w:ilvl="0" w:tplc="0809000F">
      <w:start w:val="1"/>
      <w:numFmt w:val="decimal"/>
      <w:lvlText w:val="%1."/>
      <w:lvlJc w:val="left"/>
      <w:pPr>
        <w:ind w:left="853" w:hanging="360"/>
      </w:pPr>
    </w:lvl>
    <w:lvl w:ilvl="1" w:tplc="08090019" w:tentative="1">
      <w:start w:val="1"/>
      <w:numFmt w:val="lowerLetter"/>
      <w:lvlText w:val="%2."/>
      <w:lvlJc w:val="left"/>
      <w:pPr>
        <w:ind w:left="1573" w:hanging="360"/>
      </w:pPr>
    </w:lvl>
    <w:lvl w:ilvl="2" w:tplc="0809001B" w:tentative="1">
      <w:start w:val="1"/>
      <w:numFmt w:val="lowerRoman"/>
      <w:lvlText w:val="%3."/>
      <w:lvlJc w:val="right"/>
      <w:pPr>
        <w:ind w:left="2293" w:hanging="180"/>
      </w:pPr>
    </w:lvl>
    <w:lvl w:ilvl="3" w:tplc="0809000F" w:tentative="1">
      <w:start w:val="1"/>
      <w:numFmt w:val="decimal"/>
      <w:lvlText w:val="%4."/>
      <w:lvlJc w:val="left"/>
      <w:pPr>
        <w:ind w:left="3013" w:hanging="360"/>
      </w:pPr>
    </w:lvl>
    <w:lvl w:ilvl="4" w:tplc="08090019" w:tentative="1">
      <w:start w:val="1"/>
      <w:numFmt w:val="lowerLetter"/>
      <w:lvlText w:val="%5."/>
      <w:lvlJc w:val="left"/>
      <w:pPr>
        <w:ind w:left="3733" w:hanging="360"/>
      </w:pPr>
    </w:lvl>
    <w:lvl w:ilvl="5" w:tplc="0809001B" w:tentative="1">
      <w:start w:val="1"/>
      <w:numFmt w:val="lowerRoman"/>
      <w:lvlText w:val="%6."/>
      <w:lvlJc w:val="right"/>
      <w:pPr>
        <w:ind w:left="4453" w:hanging="180"/>
      </w:pPr>
    </w:lvl>
    <w:lvl w:ilvl="6" w:tplc="0809000F" w:tentative="1">
      <w:start w:val="1"/>
      <w:numFmt w:val="decimal"/>
      <w:lvlText w:val="%7."/>
      <w:lvlJc w:val="left"/>
      <w:pPr>
        <w:ind w:left="5173" w:hanging="360"/>
      </w:pPr>
    </w:lvl>
    <w:lvl w:ilvl="7" w:tplc="08090019" w:tentative="1">
      <w:start w:val="1"/>
      <w:numFmt w:val="lowerLetter"/>
      <w:lvlText w:val="%8."/>
      <w:lvlJc w:val="left"/>
      <w:pPr>
        <w:ind w:left="5893" w:hanging="360"/>
      </w:pPr>
    </w:lvl>
    <w:lvl w:ilvl="8" w:tplc="0809001B" w:tentative="1">
      <w:start w:val="1"/>
      <w:numFmt w:val="lowerRoman"/>
      <w:lvlText w:val="%9."/>
      <w:lvlJc w:val="right"/>
      <w:pPr>
        <w:ind w:left="6613" w:hanging="180"/>
      </w:pPr>
    </w:lvl>
  </w:abstractNum>
  <w:abstractNum w:abstractNumId="8"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0" w15:restartNumberingAfterBreak="0">
    <w:nsid w:val="5662466A"/>
    <w:multiLevelType w:val="hybridMultilevel"/>
    <w:tmpl w:val="FFE8101C"/>
    <w:lvl w:ilvl="0" w:tplc="FFFFFFFF">
      <w:start w:val="1"/>
      <w:numFmt w:val="decimal"/>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11" w15:restartNumberingAfterBreak="0">
    <w:nsid w:val="5E007DEB"/>
    <w:multiLevelType w:val="hybridMultilevel"/>
    <w:tmpl w:val="2494A26C"/>
    <w:lvl w:ilvl="0" w:tplc="B8CC0304">
      <w:start w:val="1"/>
      <w:numFmt w:val="lowerLetter"/>
      <w:lvlText w:val="%1)"/>
      <w:lvlJc w:val="left"/>
      <w:pPr>
        <w:ind w:left="493" w:hanging="360"/>
      </w:pPr>
      <w:rPr>
        <w:rFonts w:hint="default"/>
      </w:rPr>
    </w:lvl>
    <w:lvl w:ilvl="1" w:tplc="08090019" w:tentative="1">
      <w:start w:val="1"/>
      <w:numFmt w:val="lowerLetter"/>
      <w:lvlText w:val="%2."/>
      <w:lvlJc w:val="left"/>
      <w:pPr>
        <w:ind w:left="1213" w:hanging="360"/>
      </w:pPr>
    </w:lvl>
    <w:lvl w:ilvl="2" w:tplc="0809001B" w:tentative="1">
      <w:start w:val="1"/>
      <w:numFmt w:val="lowerRoman"/>
      <w:lvlText w:val="%3."/>
      <w:lvlJc w:val="right"/>
      <w:pPr>
        <w:ind w:left="1933" w:hanging="180"/>
      </w:pPr>
    </w:lvl>
    <w:lvl w:ilvl="3" w:tplc="0809000F" w:tentative="1">
      <w:start w:val="1"/>
      <w:numFmt w:val="decimal"/>
      <w:lvlText w:val="%4."/>
      <w:lvlJc w:val="left"/>
      <w:pPr>
        <w:ind w:left="2653" w:hanging="360"/>
      </w:pPr>
    </w:lvl>
    <w:lvl w:ilvl="4" w:tplc="08090019" w:tentative="1">
      <w:start w:val="1"/>
      <w:numFmt w:val="lowerLetter"/>
      <w:lvlText w:val="%5."/>
      <w:lvlJc w:val="left"/>
      <w:pPr>
        <w:ind w:left="3373" w:hanging="360"/>
      </w:pPr>
    </w:lvl>
    <w:lvl w:ilvl="5" w:tplc="0809001B" w:tentative="1">
      <w:start w:val="1"/>
      <w:numFmt w:val="lowerRoman"/>
      <w:lvlText w:val="%6."/>
      <w:lvlJc w:val="right"/>
      <w:pPr>
        <w:ind w:left="4093" w:hanging="180"/>
      </w:pPr>
    </w:lvl>
    <w:lvl w:ilvl="6" w:tplc="0809000F" w:tentative="1">
      <w:start w:val="1"/>
      <w:numFmt w:val="decimal"/>
      <w:lvlText w:val="%7."/>
      <w:lvlJc w:val="left"/>
      <w:pPr>
        <w:ind w:left="4813" w:hanging="360"/>
      </w:pPr>
    </w:lvl>
    <w:lvl w:ilvl="7" w:tplc="08090019" w:tentative="1">
      <w:start w:val="1"/>
      <w:numFmt w:val="lowerLetter"/>
      <w:lvlText w:val="%8."/>
      <w:lvlJc w:val="left"/>
      <w:pPr>
        <w:ind w:left="5533" w:hanging="360"/>
      </w:pPr>
    </w:lvl>
    <w:lvl w:ilvl="8" w:tplc="0809001B" w:tentative="1">
      <w:start w:val="1"/>
      <w:numFmt w:val="lowerRoman"/>
      <w:lvlText w:val="%9."/>
      <w:lvlJc w:val="right"/>
      <w:pPr>
        <w:ind w:left="6253" w:hanging="180"/>
      </w:pPr>
    </w:lvl>
  </w:abstractNum>
  <w:abstractNum w:abstractNumId="12"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4"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num w:numId="1" w16cid:durableId="659120838">
    <w:abstractNumId w:val="3"/>
  </w:num>
  <w:num w:numId="2" w16cid:durableId="299967142">
    <w:abstractNumId w:val="0"/>
  </w:num>
  <w:num w:numId="3" w16cid:durableId="262690653">
    <w:abstractNumId w:val="12"/>
  </w:num>
  <w:num w:numId="4" w16cid:durableId="363331827">
    <w:abstractNumId w:val="13"/>
  </w:num>
  <w:num w:numId="5" w16cid:durableId="1871869806">
    <w:abstractNumId w:val="2"/>
  </w:num>
  <w:num w:numId="6" w16cid:durableId="1737702773">
    <w:abstractNumId w:val="14"/>
  </w:num>
  <w:num w:numId="7" w16cid:durableId="15010462">
    <w:abstractNumId w:val="9"/>
  </w:num>
  <w:num w:numId="8" w16cid:durableId="1585339473">
    <w:abstractNumId w:val="5"/>
  </w:num>
  <w:num w:numId="9" w16cid:durableId="569968461">
    <w:abstractNumId w:val="6"/>
  </w:num>
  <w:num w:numId="10" w16cid:durableId="2129425902">
    <w:abstractNumId w:val="15"/>
  </w:num>
  <w:num w:numId="11" w16cid:durableId="358089932">
    <w:abstractNumId w:val="10"/>
  </w:num>
  <w:num w:numId="12" w16cid:durableId="1069500685">
    <w:abstractNumId w:val="8"/>
  </w:num>
  <w:num w:numId="13" w16cid:durableId="1636253348">
    <w:abstractNumId w:val="4"/>
  </w:num>
  <w:num w:numId="14" w16cid:durableId="1483767570">
    <w:abstractNumId w:val="1"/>
  </w:num>
  <w:num w:numId="15" w16cid:durableId="1760565474">
    <w:abstractNumId w:val="7"/>
  </w:num>
  <w:num w:numId="16" w16cid:durableId="3827576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6FB1"/>
    <w:rsid w:val="00022095"/>
    <w:rsid w:val="00022907"/>
    <w:rsid w:val="00022E18"/>
    <w:rsid w:val="000274D7"/>
    <w:rsid w:val="000312C6"/>
    <w:rsid w:val="000313BF"/>
    <w:rsid w:val="00033763"/>
    <w:rsid w:val="000377CE"/>
    <w:rsid w:val="0004153C"/>
    <w:rsid w:val="00042A9A"/>
    <w:rsid w:val="00042C9E"/>
    <w:rsid w:val="00051A6C"/>
    <w:rsid w:val="00053BE1"/>
    <w:rsid w:val="00055EF8"/>
    <w:rsid w:val="00057E62"/>
    <w:rsid w:val="000656F7"/>
    <w:rsid w:val="00072F81"/>
    <w:rsid w:val="00073D70"/>
    <w:rsid w:val="000755BA"/>
    <w:rsid w:val="00080BF9"/>
    <w:rsid w:val="00083A67"/>
    <w:rsid w:val="00084C9D"/>
    <w:rsid w:val="0008512A"/>
    <w:rsid w:val="0009122A"/>
    <w:rsid w:val="0009270B"/>
    <w:rsid w:val="000951BF"/>
    <w:rsid w:val="000A4139"/>
    <w:rsid w:val="000A4431"/>
    <w:rsid w:val="000B3971"/>
    <w:rsid w:val="000B6936"/>
    <w:rsid w:val="000C2426"/>
    <w:rsid w:val="000D10F6"/>
    <w:rsid w:val="000D2AFB"/>
    <w:rsid w:val="000D3267"/>
    <w:rsid w:val="000D4FB2"/>
    <w:rsid w:val="000D622B"/>
    <w:rsid w:val="000D79C3"/>
    <w:rsid w:val="000F132E"/>
    <w:rsid w:val="0010301F"/>
    <w:rsid w:val="00103A9B"/>
    <w:rsid w:val="001045D6"/>
    <w:rsid w:val="00104A05"/>
    <w:rsid w:val="00111217"/>
    <w:rsid w:val="0011483F"/>
    <w:rsid w:val="001151DF"/>
    <w:rsid w:val="00116101"/>
    <w:rsid w:val="00116F1A"/>
    <w:rsid w:val="00117C87"/>
    <w:rsid w:val="00120D10"/>
    <w:rsid w:val="00121829"/>
    <w:rsid w:val="00125114"/>
    <w:rsid w:val="00126506"/>
    <w:rsid w:val="00130735"/>
    <w:rsid w:val="00136FEA"/>
    <w:rsid w:val="00144E92"/>
    <w:rsid w:val="0014549B"/>
    <w:rsid w:val="00153F72"/>
    <w:rsid w:val="00154DFD"/>
    <w:rsid w:val="001578DC"/>
    <w:rsid w:val="00164D8F"/>
    <w:rsid w:val="001672E7"/>
    <w:rsid w:val="00172111"/>
    <w:rsid w:val="00183F5A"/>
    <w:rsid w:val="001854F6"/>
    <w:rsid w:val="00187C5D"/>
    <w:rsid w:val="00190094"/>
    <w:rsid w:val="0019070D"/>
    <w:rsid w:val="001A604C"/>
    <w:rsid w:val="001A7FBF"/>
    <w:rsid w:val="001B0988"/>
    <w:rsid w:val="001B1945"/>
    <w:rsid w:val="001B26F2"/>
    <w:rsid w:val="001C0D89"/>
    <w:rsid w:val="001C16E9"/>
    <w:rsid w:val="001C24D5"/>
    <w:rsid w:val="001C4FE7"/>
    <w:rsid w:val="001C500F"/>
    <w:rsid w:val="001C70FC"/>
    <w:rsid w:val="001D71AC"/>
    <w:rsid w:val="001E23B8"/>
    <w:rsid w:val="001F2174"/>
    <w:rsid w:val="001F22B5"/>
    <w:rsid w:val="001F5452"/>
    <w:rsid w:val="00206613"/>
    <w:rsid w:val="00225DC4"/>
    <w:rsid w:val="002325C7"/>
    <w:rsid w:val="0023419C"/>
    <w:rsid w:val="002450D7"/>
    <w:rsid w:val="002472DB"/>
    <w:rsid w:val="00256FA9"/>
    <w:rsid w:val="00262572"/>
    <w:rsid w:val="00272589"/>
    <w:rsid w:val="002734FD"/>
    <w:rsid w:val="00280109"/>
    <w:rsid w:val="002869D7"/>
    <w:rsid w:val="002A35E1"/>
    <w:rsid w:val="002A4756"/>
    <w:rsid w:val="002A512C"/>
    <w:rsid w:val="002A5B53"/>
    <w:rsid w:val="002A64E5"/>
    <w:rsid w:val="002A6961"/>
    <w:rsid w:val="002B1E55"/>
    <w:rsid w:val="002C52AE"/>
    <w:rsid w:val="002D01EA"/>
    <w:rsid w:val="002D22B7"/>
    <w:rsid w:val="002D2D27"/>
    <w:rsid w:val="002D5BDE"/>
    <w:rsid w:val="002E3607"/>
    <w:rsid w:val="002E4D36"/>
    <w:rsid w:val="002F0A3D"/>
    <w:rsid w:val="002F0FE9"/>
    <w:rsid w:val="002F2355"/>
    <w:rsid w:val="002F67C8"/>
    <w:rsid w:val="003108C6"/>
    <w:rsid w:val="00313B78"/>
    <w:rsid w:val="00315783"/>
    <w:rsid w:val="0032030B"/>
    <w:rsid w:val="0034100F"/>
    <w:rsid w:val="003420E0"/>
    <w:rsid w:val="003434F6"/>
    <w:rsid w:val="003448E8"/>
    <w:rsid w:val="0035714C"/>
    <w:rsid w:val="0036074C"/>
    <w:rsid w:val="003614CA"/>
    <w:rsid w:val="00362744"/>
    <w:rsid w:val="00363359"/>
    <w:rsid w:val="00365C43"/>
    <w:rsid w:val="0036774E"/>
    <w:rsid w:val="00374536"/>
    <w:rsid w:val="003776CF"/>
    <w:rsid w:val="00381BE7"/>
    <w:rsid w:val="0038216C"/>
    <w:rsid w:val="0038544E"/>
    <w:rsid w:val="00396CF3"/>
    <w:rsid w:val="003A43C8"/>
    <w:rsid w:val="003B46A6"/>
    <w:rsid w:val="003B79CC"/>
    <w:rsid w:val="003C0FF2"/>
    <w:rsid w:val="003C436E"/>
    <w:rsid w:val="003D09B4"/>
    <w:rsid w:val="003D3238"/>
    <w:rsid w:val="003D340B"/>
    <w:rsid w:val="003D372F"/>
    <w:rsid w:val="003D4FCA"/>
    <w:rsid w:val="003D76DA"/>
    <w:rsid w:val="003D7FC0"/>
    <w:rsid w:val="003E4610"/>
    <w:rsid w:val="003F4B03"/>
    <w:rsid w:val="003F4B29"/>
    <w:rsid w:val="004032EC"/>
    <w:rsid w:val="00405B93"/>
    <w:rsid w:val="00413A85"/>
    <w:rsid w:val="00420E85"/>
    <w:rsid w:val="00427E1C"/>
    <w:rsid w:val="004307C7"/>
    <w:rsid w:val="00431874"/>
    <w:rsid w:val="004368B8"/>
    <w:rsid w:val="00441619"/>
    <w:rsid w:val="004425EC"/>
    <w:rsid w:val="00445B3B"/>
    <w:rsid w:val="00453BCB"/>
    <w:rsid w:val="004545DF"/>
    <w:rsid w:val="00455CA5"/>
    <w:rsid w:val="00457AA3"/>
    <w:rsid w:val="004610C1"/>
    <w:rsid w:val="004632F5"/>
    <w:rsid w:val="00471667"/>
    <w:rsid w:val="00476A13"/>
    <w:rsid w:val="00482040"/>
    <w:rsid w:val="00482566"/>
    <w:rsid w:val="00483E79"/>
    <w:rsid w:val="00492CD9"/>
    <w:rsid w:val="004A0A85"/>
    <w:rsid w:val="004B3597"/>
    <w:rsid w:val="004C3988"/>
    <w:rsid w:val="004C636D"/>
    <w:rsid w:val="004D11E2"/>
    <w:rsid w:val="004E3E08"/>
    <w:rsid w:val="004E6A33"/>
    <w:rsid w:val="004E7F8C"/>
    <w:rsid w:val="004F349A"/>
    <w:rsid w:val="004F3E95"/>
    <w:rsid w:val="00507337"/>
    <w:rsid w:val="00514B9A"/>
    <w:rsid w:val="00517A84"/>
    <w:rsid w:val="00525485"/>
    <w:rsid w:val="00534EA4"/>
    <w:rsid w:val="0054296C"/>
    <w:rsid w:val="00557632"/>
    <w:rsid w:val="00562C0A"/>
    <w:rsid w:val="005642C9"/>
    <w:rsid w:val="005654AC"/>
    <w:rsid w:val="0057368E"/>
    <w:rsid w:val="005810E1"/>
    <w:rsid w:val="00583FD6"/>
    <w:rsid w:val="0058584B"/>
    <w:rsid w:val="0058733B"/>
    <w:rsid w:val="005875DF"/>
    <w:rsid w:val="0059371D"/>
    <w:rsid w:val="00593E36"/>
    <w:rsid w:val="005A1F45"/>
    <w:rsid w:val="005A20AB"/>
    <w:rsid w:val="005A3742"/>
    <w:rsid w:val="005A5096"/>
    <w:rsid w:val="005A6B7D"/>
    <w:rsid w:val="005B2FC9"/>
    <w:rsid w:val="005B553A"/>
    <w:rsid w:val="005C10AE"/>
    <w:rsid w:val="005C50B7"/>
    <w:rsid w:val="005D1963"/>
    <w:rsid w:val="005E1CF0"/>
    <w:rsid w:val="005E57BA"/>
    <w:rsid w:val="005E67E2"/>
    <w:rsid w:val="005F401B"/>
    <w:rsid w:val="005F689F"/>
    <w:rsid w:val="00600A71"/>
    <w:rsid w:val="00600E76"/>
    <w:rsid w:val="006030FB"/>
    <w:rsid w:val="00622C34"/>
    <w:rsid w:val="0063083A"/>
    <w:rsid w:val="00631995"/>
    <w:rsid w:val="00637411"/>
    <w:rsid w:val="006374C6"/>
    <w:rsid w:val="00646A59"/>
    <w:rsid w:val="00651FEA"/>
    <w:rsid w:val="00666085"/>
    <w:rsid w:val="00666245"/>
    <w:rsid w:val="00676B79"/>
    <w:rsid w:val="00680F22"/>
    <w:rsid w:val="00682A8C"/>
    <w:rsid w:val="00690BC3"/>
    <w:rsid w:val="006A43EF"/>
    <w:rsid w:val="006A4731"/>
    <w:rsid w:val="006A6C0A"/>
    <w:rsid w:val="006A700C"/>
    <w:rsid w:val="006B6405"/>
    <w:rsid w:val="006C4D70"/>
    <w:rsid w:val="006D29C2"/>
    <w:rsid w:val="006D5D87"/>
    <w:rsid w:val="006D7BE5"/>
    <w:rsid w:val="006D7C5C"/>
    <w:rsid w:val="006E2B91"/>
    <w:rsid w:val="006F2C58"/>
    <w:rsid w:val="006F375B"/>
    <w:rsid w:val="006F4D50"/>
    <w:rsid w:val="00700017"/>
    <w:rsid w:val="0070302D"/>
    <w:rsid w:val="007054A7"/>
    <w:rsid w:val="00711E52"/>
    <w:rsid w:val="00714B38"/>
    <w:rsid w:val="007159E9"/>
    <w:rsid w:val="00730B26"/>
    <w:rsid w:val="00737973"/>
    <w:rsid w:val="00737E09"/>
    <w:rsid w:val="00744896"/>
    <w:rsid w:val="00745DA4"/>
    <w:rsid w:val="00747ECC"/>
    <w:rsid w:val="007568A5"/>
    <w:rsid w:val="007604BA"/>
    <w:rsid w:val="00771043"/>
    <w:rsid w:val="007733AC"/>
    <w:rsid w:val="00773E2C"/>
    <w:rsid w:val="00776CDD"/>
    <w:rsid w:val="007849DB"/>
    <w:rsid w:val="00786DC9"/>
    <w:rsid w:val="00794FBB"/>
    <w:rsid w:val="00795316"/>
    <w:rsid w:val="007970D4"/>
    <w:rsid w:val="00797787"/>
    <w:rsid w:val="007A0A72"/>
    <w:rsid w:val="007A5CCB"/>
    <w:rsid w:val="007A7DD5"/>
    <w:rsid w:val="007C2279"/>
    <w:rsid w:val="007C2C05"/>
    <w:rsid w:val="007C6523"/>
    <w:rsid w:val="007D3901"/>
    <w:rsid w:val="007D4D7E"/>
    <w:rsid w:val="007D5066"/>
    <w:rsid w:val="007F5F50"/>
    <w:rsid w:val="007F6608"/>
    <w:rsid w:val="007F7EC2"/>
    <w:rsid w:val="00805740"/>
    <w:rsid w:val="0080739A"/>
    <w:rsid w:val="00807CFA"/>
    <w:rsid w:val="0081426D"/>
    <w:rsid w:val="00815D0F"/>
    <w:rsid w:val="00815F7A"/>
    <w:rsid w:val="00817683"/>
    <w:rsid w:val="00820EE6"/>
    <w:rsid w:val="00823C74"/>
    <w:rsid w:val="00825BCD"/>
    <w:rsid w:val="00827FC0"/>
    <w:rsid w:val="008330C6"/>
    <w:rsid w:val="00836B1C"/>
    <w:rsid w:val="0084160F"/>
    <w:rsid w:val="00846491"/>
    <w:rsid w:val="00851D20"/>
    <w:rsid w:val="00852A17"/>
    <w:rsid w:val="00856B80"/>
    <w:rsid w:val="00870099"/>
    <w:rsid w:val="008714FD"/>
    <w:rsid w:val="00882635"/>
    <w:rsid w:val="008960A5"/>
    <w:rsid w:val="00896105"/>
    <w:rsid w:val="008A2379"/>
    <w:rsid w:val="008A27C4"/>
    <w:rsid w:val="008A329E"/>
    <w:rsid w:val="008A62DD"/>
    <w:rsid w:val="008B6787"/>
    <w:rsid w:val="008C08FD"/>
    <w:rsid w:val="008D55CA"/>
    <w:rsid w:val="008D66FC"/>
    <w:rsid w:val="008E35D6"/>
    <w:rsid w:val="008E7278"/>
    <w:rsid w:val="008F36B2"/>
    <w:rsid w:val="008F7814"/>
    <w:rsid w:val="00903519"/>
    <w:rsid w:val="009100D8"/>
    <w:rsid w:val="00914D70"/>
    <w:rsid w:val="00920360"/>
    <w:rsid w:val="00925636"/>
    <w:rsid w:val="00943DA6"/>
    <w:rsid w:val="009467BA"/>
    <w:rsid w:val="0095459F"/>
    <w:rsid w:val="009610D0"/>
    <w:rsid w:val="00964FB2"/>
    <w:rsid w:val="00967317"/>
    <w:rsid w:val="0097654B"/>
    <w:rsid w:val="009820D2"/>
    <w:rsid w:val="00991CEC"/>
    <w:rsid w:val="009932F8"/>
    <w:rsid w:val="0099349E"/>
    <w:rsid w:val="00997D26"/>
    <w:rsid w:val="009A5470"/>
    <w:rsid w:val="009A6259"/>
    <w:rsid w:val="009B783C"/>
    <w:rsid w:val="009C5B86"/>
    <w:rsid w:val="009C5BE7"/>
    <w:rsid w:val="009C7C7B"/>
    <w:rsid w:val="009D0BC3"/>
    <w:rsid w:val="009D4ADD"/>
    <w:rsid w:val="009D4B2F"/>
    <w:rsid w:val="009D5479"/>
    <w:rsid w:val="009E09A4"/>
    <w:rsid w:val="009E6C96"/>
    <w:rsid w:val="009F06FF"/>
    <w:rsid w:val="00A10484"/>
    <w:rsid w:val="00A3286C"/>
    <w:rsid w:val="00A369F5"/>
    <w:rsid w:val="00A40B1D"/>
    <w:rsid w:val="00A445DD"/>
    <w:rsid w:val="00A513FA"/>
    <w:rsid w:val="00A56654"/>
    <w:rsid w:val="00A5786C"/>
    <w:rsid w:val="00A60522"/>
    <w:rsid w:val="00A73DD9"/>
    <w:rsid w:val="00A7483D"/>
    <w:rsid w:val="00A92905"/>
    <w:rsid w:val="00AA06B0"/>
    <w:rsid w:val="00AA4AFF"/>
    <w:rsid w:val="00AB13EF"/>
    <w:rsid w:val="00AB257F"/>
    <w:rsid w:val="00AB557F"/>
    <w:rsid w:val="00AB7452"/>
    <w:rsid w:val="00AC00D2"/>
    <w:rsid w:val="00AD7B21"/>
    <w:rsid w:val="00AE6531"/>
    <w:rsid w:val="00AE69E4"/>
    <w:rsid w:val="00AF21CC"/>
    <w:rsid w:val="00AF2F87"/>
    <w:rsid w:val="00AF7E3D"/>
    <w:rsid w:val="00B03C02"/>
    <w:rsid w:val="00B05733"/>
    <w:rsid w:val="00B07761"/>
    <w:rsid w:val="00B147C9"/>
    <w:rsid w:val="00B153A2"/>
    <w:rsid w:val="00B153DE"/>
    <w:rsid w:val="00B25F14"/>
    <w:rsid w:val="00B333FA"/>
    <w:rsid w:val="00B3533E"/>
    <w:rsid w:val="00B41DFF"/>
    <w:rsid w:val="00B4560D"/>
    <w:rsid w:val="00B513FD"/>
    <w:rsid w:val="00B533A8"/>
    <w:rsid w:val="00B62B84"/>
    <w:rsid w:val="00B64CAA"/>
    <w:rsid w:val="00B67BCB"/>
    <w:rsid w:val="00B727F3"/>
    <w:rsid w:val="00B72F19"/>
    <w:rsid w:val="00B776F4"/>
    <w:rsid w:val="00B93D1E"/>
    <w:rsid w:val="00B93DFA"/>
    <w:rsid w:val="00B95737"/>
    <w:rsid w:val="00B95E2C"/>
    <w:rsid w:val="00B96354"/>
    <w:rsid w:val="00B97A5D"/>
    <w:rsid w:val="00BA15AA"/>
    <w:rsid w:val="00BA18CC"/>
    <w:rsid w:val="00BA3E8C"/>
    <w:rsid w:val="00BA4582"/>
    <w:rsid w:val="00BA4D9F"/>
    <w:rsid w:val="00BA7948"/>
    <w:rsid w:val="00BB76DC"/>
    <w:rsid w:val="00BC5A93"/>
    <w:rsid w:val="00BD0D87"/>
    <w:rsid w:val="00BD5983"/>
    <w:rsid w:val="00BD65A8"/>
    <w:rsid w:val="00BF40D8"/>
    <w:rsid w:val="00BF5495"/>
    <w:rsid w:val="00C0310F"/>
    <w:rsid w:val="00C061E5"/>
    <w:rsid w:val="00C074A7"/>
    <w:rsid w:val="00C1126F"/>
    <w:rsid w:val="00C13AAA"/>
    <w:rsid w:val="00C22AE3"/>
    <w:rsid w:val="00C26718"/>
    <w:rsid w:val="00C32A84"/>
    <w:rsid w:val="00C419E3"/>
    <w:rsid w:val="00C47650"/>
    <w:rsid w:val="00C56692"/>
    <w:rsid w:val="00C61561"/>
    <w:rsid w:val="00C635D5"/>
    <w:rsid w:val="00C6713C"/>
    <w:rsid w:val="00C679EC"/>
    <w:rsid w:val="00C750B7"/>
    <w:rsid w:val="00C75526"/>
    <w:rsid w:val="00C7786A"/>
    <w:rsid w:val="00C77ECB"/>
    <w:rsid w:val="00C8331D"/>
    <w:rsid w:val="00C83648"/>
    <w:rsid w:val="00C97F56"/>
    <w:rsid w:val="00CA2E96"/>
    <w:rsid w:val="00CA3A18"/>
    <w:rsid w:val="00CA6AE7"/>
    <w:rsid w:val="00CB7F38"/>
    <w:rsid w:val="00CC50AD"/>
    <w:rsid w:val="00CD6390"/>
    <w:rsid w:val="00CE36B2"/>
    <w:rsid w:val="00D048F1"/>
    <w:rsid w:val="00D128AA"/>
    <w:rsid w:val="00D1509F"/>
    <w:rsid w:val="00D168ED"/>
    <w:rsid w:val="00D23FF9"/>
    <w:rsid w:val="00D25F34"/>
    <w:rsid w:val="00D3130B"/>
    <w:rsid w:val="00D3357D"/>
    <w:rsid w:val="00D3371E"/>
    <w:rsid w:val="00D46CE8"/>
    <w:rsid w:val="00D52241"/>
    <w:rsid w:val="00D730B4"/>
    <w:rsid w:val="00D7422A"/>
    <w:rsid w:val="00D76CD6"/>
    <w:rsid w:val="00D779F0"/>
    <w:rsid w:val="00D9315D"/>
    <w:rsid w:val="00DA0B9D"/>
    <w:rsid w:val="00DA23BB"/>
    <w:rsid w:val="00DB3F34"/>
    <w:rsid w:val="00DB5748"/>
    <w:rsid w:val="00DC16E1"/>
    <w:rsid w:val="00DC3D3D"/>
    <w:rsid w:val="00DC6794"/>
    <w:rsid w:val="00DD0A96"/>
    <w:rsid w:val="00DD0FEE"/>
    <w:rsid w:val="00DD1A7A"/>
    <w:rsid w:val="00DD24CB"/>
    <w:rsid w:val="00DD3C0F"/>
    <w:rsid w:val="00DD3CF6"/>
    <w:rsid w:val="00DD7D43"/>
    <w:rsid w:val="00DE4BF1"/>
    <w:rsid w:val="00DE6917"/>
    <w:rsid w:val="00DF11CD"/>
    <w:rsid w:val="00DF2854"/>
    <w:rsid w:val="00DF55A2"/>
    <w:rsid w:val="00DF57E8"/>
    <w:rsid w:val="00E0194A"/>
    <w:rsid w:val="00E02B4E"/>
    <w:rsid w:val="00E04BC2"/>
    <w:rsid w:val="00E10042"/>
    <w:rsid w:val="00E2063B"/>
    <w:rsid w:val="00E22EF6"/>
    <w:rsid w:val="00E24B88"/>
    <w:rsid w:val="00E406C8"/>
    <w:rsid w:val="00E534AC"/>
    <w:rsid w:val="00E5415E"/>
    <w:rsid w:val="00E64467"/>
    <w:rsid w:val="00E661C5"/>
    <w:rsid w:val="00E70D8D"/>
    <w:rsid w:val="00E81ED2"/>
    <w:rsid w:val="00E863EA"/>
    <w:rsid w:val="00E8732B"/>
    <w:rsid w:val="00E9069A"/>
    <w:rsid w:val="00E91BA0"/>
    <w:rsid w:val="00E921CB"/>
    <w:rsid w:val="00E966E5"/>
    <w:rsid w:val="00E971AD"/>
    <w:rsid w:val="00E97213"/>
    <w:rsid w:val="00EB00C2"/>
    <w:rsid w:val="00EB50BF"/>
    <w:rsid w:val="00EB795F"/>
    <w:rsid w:val="00EC112B"/>
    <w:rsid w:val="00ED31EC"/>
    <w:rsid w:val="00EE461D"/>
    <w:rsid w:val="00EE66B2"/>
    <w:rsid w:val="00EE6889"/>
    <w:rsid w:val="00EE6CCB"/>
    <w:rsid w:val="00EF2ADA"/>
    <w:rsid w:val="00EF53B7"/>
    <w:rsid w:val="00F0048B"/>
    <w:rsid w:val="00F01BBD"/>
    <w:rsid w:val="00F03170"/>
    <w:rsid w:val="00F04032"/>
    <w:rsid w:val="00F10B54"/>
    <w:rsid w:val="00F11EB5"/>
    <w:rsid w:val="00F14D81"/>
    <w:rsid w:val="00F1586C"/>
    <w:rsid w:val="00F16787"/>
    <w:rsid w:val="00F16A81"/>
    <w:rsid w:val="00F25EC9"/>
    <w:rsid w:val="00F266A2"/>
    <w:rsid w:val="00F27F34"/>
    <w:rsid w:val="00F36CF3"/>
    <w:rsid w:val="00F36DC8"/>
    <w:rsid w:val="00F40708"/>
    <w:rsid w:val="00F42CB9"/>
    <w:rsid w:val="00F52E87"/>
    <w:rsid w:val="00F57FD8"/>
    <w:rsid w:val="00F61AF0"/>
    <w:rsid w:val="00F70703"/>
    <w:rsid w:val="00F74571"/>
    <w:rsid w:val="00F75542"/>
    <w:rsid w:val="00F80299"/>
    <w:rsid w:val="00F943DB"/>
    <w:rsid w:val="00FA1ECC"/>
    <w:rsid w:val="00FA1F7B"/>
    <w:rsid w:val="00FB2B51"/>
    <w:rsid w:val="00FC512B"/>
    <w:rsid w:val="00FD65CD"/>
    <w:rsid w:val="00FE5C50"/>
    <w:rsid w:val="00FE7555"/>
    <w:rsid w:val="00FE7D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15:docId w15:val="{2D530469-A551-47C1-AF85-DC744CDE0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FootnoteText">
    <w:name w:val="footnote text"/>
    <w:basedOn w:val="Normal"/>
    <w:link w:val="FootnoteTextChar"/>
    <w:uiPriority w:val="99"/>
    <w:semiHidden/>
    <w:unhideWhenUsed/>
    <w:rsid w:val="00AB13EF"/>
  </w:style>
  <w:style w:type="character" w:customStyle="1" w:styleId="FootnoteTextChar">
    <w:name w:val="Footnote Text Char"/>
    <w:basedOn w:val="DefaultParagraphFont"/>
    <w:link w:val="FootnoteText"/>
    <w:uiPriority w:val="99"/>
    <w:semiHidden/>
    <w:rsid w:val="00AB13EF"/>
  </w:style>
  <w:style w:type="character" w:styleId="FootnoteReference">
    <w:name w:val="footnote reference"/>
    <w:basedOn w:val="DefaultParagraphFont"/>
    <w:uiPriority w:val="99"/>
    <w:semiHidden/>
    <w:unhideWhenUsed/>
    <w:rsid w:val="00AB13EF"/>
    <w:rPr>
      <w:vertAlign w:val="superscript"/>
    </w:rPr>
  </w:style>
  <w:style w:type="paragraph" w:styleId="Revision">
    <w:name w:val="Revision"/>
    <w:hidden/>
    <w:uiPriority w:val="99"/>
    <w:semiHidden/>
    <w:rsid w:val="003D3238"/>
  </w:style>
  <w:style w:type="character" w:styleId="CommentReference">
    <w:name w:val="annotation reference"/>
    <w:basedOn w:val="DefaultParagraphFont"/>
    <w:uiPriority w:val="99"/>
    <w:semiHidden/>
    <w:unhideWhenUsed/>
    <w:rsid w:val="00CA2E96"/>
    <w:rPr>
      <w:sz w:val="16"/>
      <w:szCs w:val="16"/>
    </w:rPr>
  </w:style>
  <w:style w:type="paragraph" w:styleId="CommentText">
    <w:name w:val="annotation text"/>
    <w:basedOn w:val="Normal"/>
    <w:link w:val="CommentTextChar"/>
    <w:uiPriority w:val="99"/>
    <w:unhideWhenUsed/>
    <w:rsid w:val="00CA2E96"/>
  </w:style>
  <w:style w:type="character" w:customStyle="1" w:styleId="CommentTextChar">
    <w:name w:val="Comment Text Char"/>
    <w:basedOn w:val="DefaultParagraphFont"/>
    <w:link w:val="CommentText"/>
    <w:uiPriority w:val="99"/>
    <w:rsid w:val="00CA2E96"/>
  </w:style>
  <w:style w:type="paragraph" w:styleId="CommentSubject">
    <w:name w:val="annotation subject"/>
    <w:basedOn w:val="CommentText"/>
    <w:next w:val="CommentText"/>
    <w:link w:val="CommentSubjectChar"/>
    <w:uiPriority w:val="99"/>
    <w:semiHidden/>
    <w:unhideWhenUsed/>
    <w:rsid w:val="00CA2E96"/>
    <w:rPr>
      <w:b/>
      <w:bCs/>
    </w:rPr>
  </w:style>
  <w:style w:type="character" w:customStyle="1" w:styleId="CommentSubjectChar">
    <w:name w:val="Comment Subject Char"/>
    <w:basedOn w:val="CommentTextChar"/>
    <w:link w:val="CommentSubject"/>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A801-42AD-444C-92BB-A0014A4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6487</Words>
  <Characters>36977</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Author</dc:creator>
  <cp:lastModifiedBy>Steluta Bulaceanu</cp:lastModifiedBy>
  <cp:revision>8</cp:revision>
  <dcterms:created xsi:type="dcterms:W3CDTF">2025-05-15T10:09:00Z</dcterms:created>
  <dcterms:modified xsi:type="dcterms:W3CDTF">2025-05-15T13:46:00Z</dcterms:modified>
</cp:coreProperties>
</file>